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5B4" w:rsidRDefault="007D75B4" w:rsidP="002A047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</w:rPr>
        <w:drawing>
          <wp:inline distT="0" distB="0" distL="0" distR="0">
            <wp:extent cx="8896350" cy="5705083"/>
            <wp:effectExtent l="19050" t="0" r="0" b="0"/>
            <wp:docPr id="1" name="Рисунок 1" descr="C:\Users\СОШ№2\Desktop\рабочие программы\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№2\Desktop\рабочие программы\1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0" cy="5705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601" w:rsidRDefault="00551601" w:rsidP="002A0473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center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ПЛАНИРУЕМЫЕ РЕЗУЛЬТАТЫ ОСВОЕНИЯ УЧЕБНОГО ПРЕДМЕТА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личностные: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формирование целостного мировоззрения, соответствующего современному уровню развития науки и общественной практики;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критичность мышления, умение распознавать логически некорректные высказывания, отличать гипотезу от факта;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креативность мышления, инициативу, находчивость, активность при решении геометрических задач;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контролировать процесс и результат учебной математической деятельности;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способность к эмоциональному восприятию математических объектов, задач, решений, рассуждений;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метапредметные: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регулятивные универсальные учебные действия: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понимание сущности алгоритмических предписаний и умение действовать в соответствии с предложенным алгоритмом;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самостоятельно ставить цели, выбирать и создавать алгоритмы для решения учебных математических проблем;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планировать и осуществлять деятельность, направленную на решение задач исследовательского характера;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познавательные универсальные учебные действия: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        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видеть математическую задачу в контексте проблемной ситуации в других дисциплинах, в окружающей жизни;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выдвигать гипотезы при решении учебных задач и понимать необходимость их проверки;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применять индуктивные и дедуктивные способы рассуждений, видеть различные стратегии решения задач;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коммуникативные универсальные учебные действия: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умение работать в группе: находить общее решение и разрешать конфликты на основе согласования позиций и учета интересов;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слушать партнера;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        формулировать, аргументировать и отстаивать свое мнение;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предметные: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 результатом изучения курса является сформированность следующих умений: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пользоваться геометрическим языком для описания предметов окружающего мира;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распознавать геометрические фигуры, различать их взаимное расположение;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изображать геометрические фигуры; выполнять чертежи по условию задачи; осуществлять преобразования фигур;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распознавать на чертежах, моделях и в окружающей обстановке основные пространственные тела, изображать их;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в простейших случаях строить сечения и развертки пространственных тел;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проводить операции над векторами, вычислять длину и координаты вектора, угол между векторами;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решать геометрические задачи, опираясь на изученные свойства фигур и отношений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  между ними, применяя дополнительные построения, алгебраический и тригонометрический аппарат, правила симметрии;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 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•  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решать простейшие планиметрические задачи в пространстве.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 описания реальных ситуаций на языке геометрии;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10" w:hanging="28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 расчетов, включающих простейшие тригонометрические формулы;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568" w:hanging="14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 решения геометрических задач с использованием тригонометрии;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568" w:hanging="14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568" w:hanging="14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•   построений с помощью геометрических инструментов (линейка, угольник, циркуль,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568" w:hanging="142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   транспортир).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360"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геометрии   обучающийся </w:t>
      </w: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научится: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Наглядная геометрия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1) распознавать на чертежах, рисунках, моделях и в окружающем мире плоские и пространственные геометрические фигуры;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2) распознавать развёртки куба, прямоугольного параллелепипеда;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3) определять по линейным размерам развёртки фигуры линейные размеры самой фигуры и наоборот;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4) вычислять объём прямоугольного параллелепипеда.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A0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получит возможность: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5)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6)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7)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 понятие развёртки для выполнения практических расчётов.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Геометрические фигуры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пользоваться языком геометрии для описания предметов окружающего мира и их взаимного расположения;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2) распознавать и изображать на чертежах и рисунках геометрические фигуры и их конфигурации;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4) оперировать с начальными понятиями тригонометрии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и выполнять элементарные операции над функциями углов;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6) решать несложные задачи на построение, применяя основные алгоритмы построения с помощью циркуля и линейки;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7) решать простейшие планиметрические задачи в пространстве.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Обучающийся</w:t>
      </w:r>
      <w:r w:rsidRPr="002A0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получит возможность: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8)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9)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10)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11)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научиться решать задачи на построение методом геометрического места точек и методом подобия;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12)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приобрести опыт исследования свойств планиметрических фигур с помощью компьютерных программ.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Измерение геометрических величин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научится: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1)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2) 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3) вычислять площади треугольников, прямоугольников, параллелограммов, трапеций, кругов и секторов;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4) вычислять длину окружности, длину дуги окружности;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5) решать задачи на доказательство с использованием формул длины окружности и длины дуги окружности, формул площадей фигур;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6)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2A04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получит возможность: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7)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8)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вычислять площади многоугольников, используя отношения равновеликости и равносоставленности;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9) </w:t>
      </w:r>
      <w:r w:rsidRPr="002A04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2A0473" w:rsidRDefault="002A0473" w:rsidP="002A0473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               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Повторение курса геометрии 7 класса (2 часа)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5.Четырехугольники (14 часов)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Многоугольник, выпуклый многоугольник, четырехугольник.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изучить наиболее важные виды четырехугольников —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6.Площадь (14 часов)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Понятие площади многоугольника. Площади прямоугольника, параллелограмма, треугольника, трапеции. Теорема Пифагора.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расширить и углубить полученные в 5—6 классах представления обучающихся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— теорему Пифагора.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квадрата, обоснование которой не является обязательным для обучающихся.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Нетрадиционной для школьного курса является теорема об отношении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Глава7. Подобные треугольники (19часов)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пропорциональность сходственных сторон.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 в  прямоугольном  треугольнике.   Дается  представление о методе подобия в задачах на построение.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В заключение темы вводятся элементы тригонометрии — синус, косинус и тангенс острого угла прямоугольного треугольника.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8. Окружность (17 часов)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Цель: 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замечательными точками треугольника.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четырехугольника.</w:t>
      </w:r>
    </w:p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Calibri" w:eastAsia="Times New Roman" w:hAnsi="Calibri" w:cs="Times New Roman"/>
          <w:color w:val="000000"/>
          <w:sz w:val="20"/>
          <w:szCs w:val="20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Повторение. Решение задач. (2 часа)</w:t>
      </w:r>
    </w:p>
    <w:p w:rsid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 </w:t>
      </w:r>
      <w:r w:rsidRPr="002A0473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Повторение, обобщение и систематизация знаний, умений и навыков за курс геометрии 8 класса.</w:t>
      </w:r>
    </w:p>
    <w:p w:rsidR="002A0473" w:rsidRDefault="002A0473" w:rsidP="002A047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A0473" w:rsidRDefault="002A0473" w:rsidP="002A0473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ТЕМАТИЧЕСКОЕ ПЛАНИРОВАНИЕ </w:t>
      </w:r>
    </w:p>
    <w:p w:rsidR="002A0473" w:rsidRDefault="002A0473" w:rsidP="002A0473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2A0473">
        <w:rPr>
          <w:rFonts w:ascii="Times New Roman" w:eastAsia="Times New Roman" w:hAnsi="Times New Roman" w:cs="Times New Roman"/>
          <w:b/>
          <w:bCs/>
          <w:color w:val="000000"/>
          <w:sz w:val="28"/>
        </w:rPr>
        <w:t>8 КЛАСС</w:t>
      </w:r>
    </w:p>
    <w:p w:rsidR="00D7654E" w:rsidRDefault="00D7654E" w:rsidP="002A0473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A0473" w:rsidRDefault="002A0473" w:rsidP="002A0473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3"/>
        <w:tblW w:w="0" w:type="auto"/>
        <w:tblInd w:w="426" w:type="dxa"/>
        <w:tblLook w:val="04A0"/>
      </w:tblPr>
      <w:tblGrid>
        <w:gridCol w:w="1242"/>
        <w:gridCol w:w="4854"/>
        <w:gridCol w:w="3049"/>
      </w:tblGrid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54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Изучаемый материал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76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Четырехугольники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Площадь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A0473" w:rsidTr="00D7654E">
        <w:tc>
          <w:tcPr>
            <w:tcW w:w="1242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5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54" w:type="dxa"/>
          </w:tcPr>
          <w:p w:rsidR="002A0473" w:rsidRPr="00D7654E" w:rsidRDefault="00D7654E" w:rsidP="00D765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5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049" w:type="dxa"/>
          </w:tcPr>
          <w:p w:rsidR="002A0473" w:rsidRPr="00D7654E" w:rsidRDefault="00D7654E" w:rsidP="002A04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5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2A0473" w:rsidRPr="002A0473" w:rsidRDefault="002A0473" w:rsidP="002A0473">
      <w:pPr>
        <w:shd w:val="clear" w:color="auto" w:fill="FFFFFF"/>
        <w:spacing w:after="0" w:line="240" w:lineRule="auto"/>
        <w:ind w:left="426"/>
        <w:jc w:val="center"/>
        <w:rPr>
          <w:rFonts w:ascii="Calibri" w:eastAsia="Times New Roman" w:hAnsi="Calibri" w:cs="Times New Roman"/>
          <w:color w:val="000000"/>
          <w:sz w:val="20"/>
          <w:szCs w:val="20"/>
        </w:rPr>
      </w:pPr>
    </w:p>
    <w:sectPr w:rsidR="002A0473" w:rsidRPr="002A0473" w:rsidSect="007D75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A0473"/>
    <w:rsid w:val="002A0473"/>
    <w:rsid w:val="00551601"/>
    <w:rsid w:val="006F6010"/>
    <w:rsid w:val="007654A0"/>
    <w:rsid w:val="007D75B4"/>
    <w:rsid w:val="00D7654E"/>
    <w:rsid w:val="00DE7369"/>
    <w:rsid w:val="00FE1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A0473"/>
  </w:style>
  <w:style w:type="paragraph" w:customStyle="1" w:styleId="c4">
    <w:name w:val="c4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A0473"/>
  </w:style>
  <w:style w:type="character" w:customStyle="1" w:styleId="c65">
    <w:name w:val="c65"/>
    <w:basedOn w:val="a0"/>
    <w:rsid w:val="002A0473"/>
  </w:style>
  <w:style w:type="character" w:customStyle="1" w:styleId="c59">
    <w:name w:val="c59"/>
    <w:basedOn w:val="a0"/>
    <w:rsid w:val="002A0473"/>
  </w:style>
  <w:style w:type="character" w:customStyle="1" w:styleId="c27">
    <w:name w:val="c27"/>
    <w:basedOn w:val="a0"/>
    <w:rsid w:val="002A0473"/>
  </w:style>
  <w:style w:type="character" w:customStyle="1" w:styleId="c31">
    <w:name w:val="c31"/>
    <w:basedOn w:val="a0"/>
    <w:rsid w:val="002A0473"/>
  </w:style>
  <w:style w:type="character" w:customStyle="1" w:styleId="c30">
    <w:name w:val="c30"/>
    <w:basedOn w:val="a0"/>
    <w:rsid w:val="002A0473"/>
  </w:style>
  <w:style w:type="paragraph" w:customStyle="1" w:styleId="c21">
    <w:name w:val="c21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"/>
    <w:rsid w:val="002A0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2A0473"/>
  </w:style>
  <w:style w:type="character" w:customStyle="1" w:styleId="c81">
    <w:name w:val="c81"/>
    <w:basedOn w:val="a0"/>
    <w:rsid w:val="002A0473"/>
  </w:style>
  <w:style w:type="table" w:styleId="a3">
    <w:name w:val="Table Grid"/>
    <w:basedOn w:val="a1"/>
    <w:uiPriority w:val="59"/>
    <w:rsid w:val="002A0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7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2020-08-30T17:07:00Z</dcterms:created>
  <dcterms:modified xsi:type="dcterms:W3CDTF">2020-09-06T09:47:00Z</dcterms:modified>
</cp:coreProperties>
</file>