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2E4" w:rsidRPr="00735677" w:rsidRDefault="00735677" w:rsidP="00735677">
      <w:pPr>
        <w:spacing w:after="0" w:line="240" w:lineRule="auto"/>
        <w:jc w:val="center"/>
        <w:rPr>
          <w:rFonts w:ascii="Times New Roman" w:hAnsi="Times New Roman" w:cs="Times New Roman"/>
          <w:b/>
          <w:sz w:val="28"/>
          <w:szCs w:val="28"/>
        </w:rPr>
      </w:pPr>
      <w:r w:rsidRPr="00735677">
        <w:rPr>
          <w:rFonts w:ascii="Times New Roman" w:hAnsi="Times New Roman" w:cs="Times New Roman"/>
          <w:b/>
          <w:sz w:val="28"/>
          <w:szCs w:val="28"/>
        </w:rPr>
        <w:object w:dxaOrig="12600" w:dyaOrig="9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0.4pt;height:457.3pt" o:ole="">
            <v:imagedata r:id="rId8" o:title=""/>
          </v:shape>
          <o:OLEObject Type="Embed" ProgID="AcroExch.Document.DC" ShapeID="_x0000_i1025" DrawAspect="Content" ObjectID="_1570891470" r:id="rId9"/>
        </w:object>
      </w:r>
    </w:p>
    <w:p w:rsidR="00F942E4" w:rsidRPr="00072677" w:rsidRDefault="00F942E4" w:rsidP="006945FD">
      <w:pPr>
        <w:spacing w:after="0" w:line="240" w:lineRule="auto"/>
        <w:jc w:val="center"/>
        <w:rPr>
          <w:rFonts w:ascii="Times New Roman" w:hAnsi="Times New Roman" w:cs="Times New Roman"/>
          <w:b/>
          <w:sz w:val="28"/>
          <w:szCs w:val="28"/>
        </w:rPr>
      </w:pPr>
      <w:r w:rsidRPr="00072677">
        <w:rPr>
          <w:rFonts w:ascii="Times New Roman" w:hAnsi="Times New Roman" w:cs="Times New Roman"/>
          <w:b/>
          <w:sz w:val="28"/>
          <w:szCs w:val="28"/>
        </w:rPr>
        <w:lastRenderedPageBreak/>
        <w:t>Пояснительная записка</w:t>
      </w:r>
    </w:p>
    <w:p w:rsidR="00F942E4" w:rsidRPr="00072677" w:rsidRDefault="00F942E4" w:rsidP="006945FD">
      <w:pPr>
        <w:spacing w:after="0" w:line="240" w:lineRule="auto"/>
        <w:ind w:left="1429"/>
        <w:jc w:val="both"/>
        <w:rPr>
          <w:rFonts w:ascii="Times New Roman" w:eastAsia="@Arial Unicode MS" w:hAnsi="Times New Roman" w:cs="Times New Roman"/>
          <w:sz w:val="28"/>
          <w:szCs w:val="28"/>
        </w:rPr>
      </w:pPr>
    </w:p>
    <w:p w:rsidR="00F942E4" w:rsidRPr="00072677" w:rsidRDefault="00F942E4" w:rsidP="006945FD">
      <w:pPr>
        <w:spacing w:after="0" w:line="240" w:lineRule="auto"/>
        <w:jc w:val="both"/>
        <w:rPr>
          <w:rStyle w:val="Zag11"/>
          <w:rFonts w:ascii="Times New Roman" w:eastAsia="@Arial Unicode MS" w:hAnsi="Times New Roman" w:cs="Times New Roman"/>
          <w:sz w:val="28"/>
          <w:szCs w:val="28"/>
        </w:rPr>
      </w:pPr>
      <w:r w:rsidRPr="00072677">
        <w:rPr>
          <w:rStyle w:val="Zag11"/>
          <w:rFonts w:ascii="Times New Roman" w:eastAsia="@Arial Unicode MS" w:hAnsi="Times New Roman" w:cs="Times New Roman"/>
          <w:sz w:val="28"/>
          <w:szCs w:val="28"/>
        </w:rPr>
        <w:t>Рабочая программа составлена в соответствии со</w:t>
      </w:r>
      <w:r w:rsidRPr="00072677">
        <w:rPr>
          <w:rFonts w:ascii="Times New Roman" w:hAnsi="Times New Roman" w:cs="Times New Roman"/>
          <w:sz w:val="28"/>
          <w:szCs w:val="28"/>
        </w:rPr>
        <w:t xml:space="preserve"> стандартом начального образования второго поколения  (Приказ МО и науки РФ от 6 октября 2009 г. №373), примерной программы начального общего образования по иностранному языку с учетом планируемых результатов начального общего образования (Примерные программы по учебным предметам М., Просвещение 2010 год), </w:t>
      </w:r>
      <w:r w:rsidRPr="00072677">
        <w:rPr>
          <w:rStyle w:val="Zag11"/>
          <w:rFonts w:ascii="Times New Roman" w:eastAsia="@Arial Unicode MS" w:hAnsi="Times New Roman" w:cs="Times New Roman"/>
          <w:sz w:val="28"/>
          <w:szCs w:val="28"/>
        </w:rPr>
        <w:t>требований к результатам освоения основной образовательной программы начального общего образования (M., Просвещение, 2011 г.)</w:t>
      </w:r>
      <w:r w:rsidRPr="00072677">
        <w:rPr>
          <w:rStyle w:val="Zag11"/>
          <w:rFonts w:ascii="Times New Roman" w:hAnsi="Times New Roman" w:cs="Times New Roman"/>
          <w:sz w:val="28"/>
          <w:szCs w:val="28"/>
        </w:rPr>
        <w:t xml:space="preserve">, </w:t>
      </w:r>
      <w:r w:rsidRPr="00072677">
        <w:rPr>
          <w:rStyle w:val="Zag11"/>
          <w:rFonts w:ascii="Times New Roman" w:eastAsia="@Arial Unicode MS" w:hAnsi="Times New Roman" w:cs="Times New Roman"/>
          <w:sz w:val="28"/>
          <w:szCs w:val="28"/>
        </w:rPr>
        <w:t xml:space="preserve">программы формирования универсальных учебных действий. (М., Просвещение, 2011г.), с учетом программы </w:t>
      </w:r>
      <w:r w:rsidR="00BF0B7C" w:rsidRPr="00072677">
        <w:rPr>
          <w:rStyle w:val="Zag11"/>
          <w:rFonts w:ascii="Times New Roman" w:eastAsia="@Arial Unicode MS" w:hAnsi="Times New Roman" w:cs="Times New Roman"/>
          <w:sz w:val="28"/>
          <w:szCs w:val="28"/>
        </w:rPr>
        <w:t xml:space="preserve">«Английский с удовольствием» под редакцией Биболетовой М.З., </w:t>
      </w:r>
      <w:r w:rsidR="008C6916" w:rsidRPr="00072677">
        <w:rPr>
          <w:rStyle w:val="Zag11"/>
          <w:rFonts w:ascii="Times New Roman" w:eastAsia="@Arial Unicode MS" w:hAnsi="Times New Roman" w:cs="Times New Roman"/>
          <w:sz w:val="28"/>
          <w:szCs w:val="28"/>
        </w:rPr>
        <w:t>Трубаневой Н.Н.</w:t>
      </w:r>
    </w:p>
    <w:p w:rsidR="008C6916" w:rsidRPr="00072677" w:rsidRDefault="008C6916" w:rsidP="006945FD">
      <w:pPr>
        <w:spacing w:after="0" w:line="240" w:lineRule="auto"/>
        <w:ind w:firstLine="567"/>
        <w:jc w:val="both"/>
        <w:rPr>
          <w:rFonts w:ascii="Times New Roman" w:hAnsi="Times New Roman" w:cs="Times New Roman"/>
          <w:sz w:val="28"/>
          <w:szCs w:val="28"/>
        </w:rPr>
      </w:pPr>
    </w:p>
    <w:p w:rsidR="008C6916" w:rsidRPr="00072677" w:rsidRDefault="008C6916" w:rsidP="006945FD">
      <w:pPr>
        <w:spacing w:after="0" w:line="240" w:lineRule="auto"/>
        <w:ind w:firstLine="567"/>
        <w:jc w:val="center"/>
        <w:rPr>
          <w:rFonts w:ascii="Times New Roman" w:hAnsi="Times New Roman" w:cs="Times New Roman"/>
          <w:b/>
          <w:sz w:val="28"/>
          <w:szCs w:val="28"/>
        </w:rPr>
      </w:pPr>
      <w:r w:rsidRPr="00072677">
        <w:rPr>
          <w:rFonts w:ascii="Times New Roman" w:hAnsi="Times New Roman" w:cs="Times New Roman"/>
          <w:b/>
          <w:sz w:val="28"/>
          <w:szCs w:val="28"/>
        </w:rPr>
        <w:t>Общая характеристика учебного предмета</w:t>
      </w:r>
    </w:p>
    <w:p w:rsidR="004D5FB3" w:rsidRPr="00072677" w:rsidRDefault="004D5FB3" w:rsidP="004D5FB3">
      <w:pPr>
        <w:ind w:firstLine="284"/>
        <w:jc w:val="both"/>
        <w:rPr>
          <w:rFonts w:ascii="Times New Roman" w:eastAsia="Calibri" w:hAnsi="Times New Roman" w:cs="Times New Roman"/>
          <w:sz w:val="28"/>
          <w:szCs w:val="28"/>
        </w:rPr>
      </w:pPr>
      <w:r w:rsidRPr="00072677">
        <w:rPr>
          <w:rFonts w:ascii="Times New Roman" w:eastAsia="Calibri" w:hAnsi="Times New Roman" w:cs="Times New Roman"/>
          <w:sz w:val="28"/>
          <w:szCs w:val="28"/>
        </w:rPr>
        <w:t>В результате обучения английскому языку реализуются следующие учебные цели:</w:t>
      </w:r>
    </w:p>
    <w:p w:rsidR="004D5FB3" w:rsidRPr="00072677" w:rsidRDefault="004D5FB3" w:rsidP="004D5FB3">
      <w:pPr>
        <w:ind w:firstLine="284"/>
        <w:jc w:val="both"/>
        <w:rPr>
          <w:rFonts w:ascii="Times New Roman" w:eastAsia="Calibri" w:hAnsi="Times New Roman" w:cs="Times New Roman"/>
          <w:sz w:val="28"/>
          <w:szCs w:val="28"/>
        </w:rPr>
      </w:pPr>
      <w:r w:rsidRPr="00072677">
        <w:rPr>
          <w:rFonts w:ascii="Times New Roman" w:eastAsia="Calibri" w:hAnsi="Times New Roman" w:cs="Times New Roman"/>
          <w:sz w:val="28"/>
          <w:szCs w:val="28"/>
        </w:rPr>
        <w:t>Развитие образного и логического мышления, воображения; формирование предметных умений и навыков, необходимых для успешного решения учебных и практических задач, продолжения образования;</w:t>
      </w:r>
    </w:p>
    <w:p w:rsidR="004D5FB3" w:rsidRPr="00072677" w:rsidRDefault="004D5FB3" w:rsidP="004D5F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textAlignment w:val="top"/>
        <w:rPr>
          <w:rFonts w:ascii="Times New Roman" w:eastAsia="Calibri" w:hAnsi="Times New Roman" w:cs="Times New Roman"/>
          <w:sz w:val="28"/>
          <w:szCs w:val="28"/>
        </w:rPr>
      </w:pPr>
      <w:r w:rsidRPr="00072677">
        <w:rPr>
          <w:rFonts w:ascii="Times New Roman" w:eastAsia="Calibri" w:hAnsi="Times New Roman" w:cs="Times New Roman"/>
          <w:sz w:val="28"/>
          <w:szCs w:val="28"/>
        </w:rPr>
        <w:t>Развитие иноязычной коммуникативной компетенции в совокупности ее составляющих – речевой, языковой, социокультурной, компенсаторной, учебно-познавательной.</w:t>
      </w:r>
    </w:p>
    <w:p w:rsidR="004D5FB3" w:rsidRPr="00072677" w:rsidRDefault="004D5FB3" w:rsidP="004D5F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textAlignment w:val="top"/>
        <w:rPr>
          <w:rFonts w:ascii="Times New Roman" w:eastAsia="Calibri" w:hAnsi="Times New Roman" w:cs="Times New Roman"/>
          <w:sz w:val="28"/>
          <w:szCs w:val="28"/>
        </w:rPr>
      </w:pPr>
      <w:r w:rsidRPr="00072677">
        <w:rPr>
          <w:rFonts w:ascii="Times New Roman" w:eastAsia="Calibri" w:hAnsi="Times New Roman" w:cs="Times New Roman"/>
          <w:sz w:val="28"/>
          <w:szCs w:val="28"/>
        </w:rPr>
        <w:t>Воспитание интереса к английскому языку, стремление использовать полученные знания в повседневной жизни.</w:t>
      </w:r>
    </w:p>
    <w:p w:rsidR="004D5FB3" w:rsidRPr="00072677" w:rsidRDefault="004D5FB3" w:rsidP="004D5FB3">
      <w:pPr>
        <w:ind w:firstLine="284"/>
        <w:jc w:val="both"/>
        <w:rPr>
          <w:rFonts w:ascii="Times New Roman" w:eastAsia="Calibri" w:hAnsi="Times New Roman" w:cs="Times New Roman"/>
          <w:sz w:val="28"/>
          <w:szCs w:val="28"/>
        </w:rPr>
      </w:pPr>
      <w:r w:rsidRPr="00072677">
        <w:rPr>
          <w:rFonts w:ascii="Times New Roman" w:eastAsia="Calibri" w:hAnsi="Times New Roman" w:cs="Times New Roman"/>
          <w:sz w:val="28"/>
          <w:szCs w:val="28"/>
        </w:rPr>
        <w:t>В результате освоения предметного содержания английского языка у учащихся формируются общие учебные умения, навыки и способы деятельности: речевые, организационные, коммуникативные</w:t>
      </w:r>
    </w:p>
    <w:p w:rsidR="004D5FB3" w:rsidRPr="00072677" w:rsidRDefault="004D5FB3" w:rsidP="004D5FB3">
      <w:pPr>
        <w:ind w:firstLine="284"/>
        <w:jc w:val="both"/>
        <w:rPr>
          <w:rFonts w:ascii="Times New Roman" w:eastAsia="Calibri" w:hAnsi="Times New Roman" w:cs="Times New Roman"/>
          <w:sz w:val="28"/>
          <w:szCs w:val="28"/>
        </w:rPr>
      </w:pPr>
      <w:r w:rsidRPr="00072677">
        <w:rPr>
          <w:rFonts w:ascii="Times New Roman" w:eastAsia="Calibri" w:hAnsi="Times New Roman" w:cs="Times New Roman"/>
          <w:sz w:val="28"/>
          <w:szCs w:val="28"/>
        </w:rPr>
        <w:t>В авторскую программу изменения не внесены.</w:t>
      </w:r>
    </w:p>
    <w:p w:rsidR="004D5FB3" w:rsidRPr="00072677" w:rsidRDefault="004D5FB3" w:rsidP="004D5FB3">
      <w:pPr>
        <w:ind w:firstLine="284"/>
        <w:jc w:val="both"/>
        <w:rPr>
          <w:rFonts w:ascii="Times New Roman" w:eastAsia="Calibri" w:hAnsi="Times New Roman" w:cs="Times New Roman"/>
          <w:sz w:val="28"/>
          <w:szCs w:val="28"/>
        </w:rPr>
      </w:pPr>
      <w:r w:rsidRPr="00072677">
        <w:rPr>
          <w:rFonts w:ascii="Times New Roman" w:eastAsia="Calibri" w:hAnsi="Times New Roman" w:cs="Times New Roman"/>
          <w:sz w:val="28"/>
          <w:szCs w:val="28"/>
        </w:rPr>
        <w:t xml:space="preserve"> Программа предусматривает формирование у учащихся общеучебных умений и навыков, универсальных способов деятельности и ключевых компетенций в следующих направлениях: использование учебных умений, связанных со способами организации учебной де</w:t>
      </w:r>
      <w:r w:rsidR="00D41FC3" w:rsidRPr="00072677">
        <w:rPr>
          <w:rFonts w:ascii="Times New Roman" w:eastAsia="Calibri" w:hAnsi="Times New Roman" w:cs="Times New Roman"/>
          <w:sz w:val="28"/>
          <w:szCs w:val="28"/>
        </w:rPr>
        <w:t>ятельности, доступных учащимся 9</w:t>
      </w:r>
      <w:r w:rsidRPr="00072677">
        <w:rPr>
          <w:rFonts w:ascii="Times New Roman" w:eastAsia="Calibri" w:hAnsi="Times New Roman" w:cs="Times New Roman"/>
          <w:sz w:val="28"/>
          <w:szCs w:val="28"/>
        </w:rPr>
        <w:t xml:space="preserve"> классов и способствующих самостоятельному </w:t>
      </w:r>
      <w:r w:rsidRPr="00072677">
        <w:rPr>
          <w:rFonts w:ascii="Times New Roman" w:eastAsia="Calibri" w:hAnsi="Times New Roman" w:cs="Times New Roman"/>
          <w:sz w:val="28"/>
          <w:szCs w:val="28"/>
        </w:rPr>
        <w:lastRenderedPageBreak/>
        <w:t>изучению английского языка и культуры стран изучаемого языка; а также развитие специальных учебных умений, таких как нахождение ключевых слов, при работе с текстом, их семантизация на основе языковой догадки, словообразовательный анализ, выборочное использование перевода; умение пользоваться двуязычными словарями; участвовать в проектной деятельности межпредметного характера.</w:t>
      </w:r>
    </w:p>
    <w:p w:rsidR="004D5FB3" w:rsidRPr="00072677" w:rsidRDefault="004D5FB3" w:rsidP="004D5FB3">
      <w:pPr>
        <w:ind w:firstLine="284"/>
        <w:jc w:val="both"/>
        <w:rPr>
          <w:rFonts w:ascii="Times New Roman" w:eastAsia="Calibri" w:hAnsi="Times New Roman" w:cs="Times New Roman"/>
          <w:sz w:val="28"/>
          <w:szCs w:val="28"/>
        </w:rPr>
      </w:pPr>
      <w:r w:rsidRPr="00072677">
        <w:rPr>
          <w:rFonts w:ascii="Times New Roman" w:eastAsia="Calibri" w:hAnsi="Times New Roman" w:cs="Times New Roman"/>
          <w:sz w:val="28"/>
          <w:szCs w:val="28"/>
        </w:rPr>
        <w:t>Программа нацелена на реализацию личностно-ориентированного, коммуникативно-когнитивного, социокультурного, деятельностного, компетентностного  подхода к обучению английскому языку</w:t>
      </w:r>
    </w:p>
    <w:p w:rsidR="004D5FB3" w:rsidRPr="00072677" w:rsidRDefault="004D5FB3" w:rsidP="004D5FB3">
      <w:pPr>
        <w:ind w:firstLine="284"/>
        <w:jc w:val="both"/>
        <w:rPr>
          <w:rFonts w:ascii="Times New Roman" w:eastAsia="Calibri" w:hAnsi="Times New Roman" w:cs="Times New Roman"/>
          <w:sz w:val="28"/>
          <w:szCs w:val="28"/>
        </w:rPr>
      </w:pPr>
      <w:r w:rsidRPr="00072677">
        <w:rPr>
          <w:rFonts w:ascii="Times New Roman" w:eastAsia="Calibri" w:hAnsi="Times New Roman" w:cs="Times New Roman"/>
          <w:sz w:val="28"/>
          <w:szCs w:val="28"/>
        </w:rPr>
        <w:t>В качестве интегративной цели обучения рассматривается формирование иноязычной коммуникативной компетенции, то есть способности и реальной готовности школьников осуществлять иноязычное общения и добиваться взаимопонимания с носителями иностранного языка, а также развитие и воспитание школьников средствами учебного предмета.</w:t>
      </w:r>
    </w:p>
    <w:p w:rsidR="00085693" w:rsidRPr="00072677" w:rsidRDefault="00085693" w:rsidP="006945FD">
      <w:pPr>
        <w:spacing w:after="0" w:line="240" w:lineRule="auto"/>
        <w:jc w:val="center"/>
        <w:rPr>
          <w:rStyle w:val="Zag11"/>
          <w:rFonts w:ascii="Times New Roman" w:hAnsi="Times New Roman" w:cs="Times New Roman"/>
          <w:b/>
          <w:sz w:val="28"/>
          <w:szCs w:val="28"/>
        </w:rPr>
      </w:pPr>
    </w:p>
    <w:p w:rsidR="008C6916" w:rsidRPr="00072677" w:rsidRDefault="008C6916" w:rsidP="006945FD">
      <w:pPr>
        <w:spacing w:after="0" w:line="240" w:lineRule="auto"/>
        <w:jc w:val="center"/>
        <w:rPr>
          <w:rStyle w:val="Zag11"/>
          <w:rFonts w:ascii="Times New Roman" w:hAnsi="Times New Roman" w:cs="Times New Roman"/>
          <w:b/>
          <w:sz w:val="28"/>
          <w:szCs w:val="28"/>
        </w:rPr>
      </w:pPr>
      <w:r w:rsidRPr="00072677">
        <w:rPr>
          <w:rStyle w:val="Zag11"/>
          <w:rFonts w:ascii="Times New Roman" w:hAnsi="Times New Roman" w:cs="Times New Roman"/>
          <w:b/>
          <w:sz w:val="28"/>
          <w:szCs w:val="28"/>
        </w:rPr>
        <w:t>Место предмета в учебном плане</w:t>
      </w:r>
    </w:p>
    <w:p w:rsidR="008C6916" w:rsidRPr="00072677" w:rsidRDefault="008C6916" w:rsidP="006945FD">
      <w:pPr>
        <w:spacing w:after="0" w:line="240" w:lineRule="auto"/>
        <w:rPr>
          <w:rFonts w:ascii="Times New Roman" w:hAnsi="Times New Roman" w:cs="Times New Roman"/>
          <w:sz w:val="28"/>
          <w:szCs w:val="28"/>
        </w:rPr>
      </w:pPr>
      <w:r w:rsidRPr="00072677">
        <w:rPr>
          <w:rFonts w:ascii="Times New Roman" w:hAnsi="Times New Roman" w:cs="Times New Roman"/>
          <w:sz w:val="28"/>
          <w:szCs w:val="28"/>
        </w:rPr>
        <w:t xml:space="preserve">Федеральный базисный учебный план для образовательных учреждений Российской Федерации отводит </w:t>
      </w:r>
      <w:r w:rsidR="00C901BE">
        <w:rPr>
          <w:rFonts w:ascii="Times New Roman" w:hAnsi="Times New Roman" w:cs="Times New Roman"/>
          <w:sz w:val="28"/>
          <w:szCs w:val="28"/>
        </w:rPr>
        <w:t xml:space="preserve"> 510</w:t>
      </w:r>
      <w:r w:rsidR="00FA134B" w:rsidRPr="00072677">
        <w:rPr>
          <w:rFonts w:ascii="Times New Roman" w:hAnsi="Times New Roman" w:cs="Times New Roman"/>
          <w:sz w:val="28"/>
          <w:szCs w:val="28"/>
        </w:rPr>
        <w:t xml:space="preserve"> </w:t>
      </w:r>
      <w:r w:rsidR="00C901BE">
        <w:rPr>
          <w:rFonts w:ascii="Times New Roman" w:hAnsi="Times New Roman" w:cs="Times New Roman"/>
          <w:sz w:val="28"/>
          <w:szCs w:val="28"/>
        </w:rPr>
        <w:t>час</w:t>
      </w:r>
      <w:r w:rsidRPr="00072677">
        <w:rPr>
          <w:rFonts w:ascii="Times New Roman" w:hAnsi="Times New Roman" w:cs="Times New Roman"/>
          <w:sz w:val="28"/>
          <w:szCs w:val="28"/>
        </w:rPr>
        <w:t xml:space="preserve"> для обязательного изучения англи</w:t>
      </w:r>
      <w:r w:rsidR="00C901BE">
        <w:rPr>
          <w:rFonts w:ascii="Times New Roman" w:hAnsi="Times New Roman" w:cs="Times New Roman"/>
          <w:sz w:val="28"/>
          <w:szCs w:val="28"/>
        </w:rPr>
        <w:t>йского языка на ступени основного</w:t>
      </w:r>
      <w:r w:rsidRPr="00072677">
        <w:rPr>
          <w:rFonts w:ascii="Times New Roman" w:hAnsi="Times New Roman" w:cs="Times New Roman"/>
          <w:sz w:val="28"/>
          <w:szCs w:val="28"/>
        </w:rPr>
        <w:t xml:space="preserve"> общего образования. Согласно базисному учебному плану </w:t>
      </w:r>
      <w:r w:rsidR="00D05EEC" w:rsidRPr="00072677">
        <w:rPr>
          <w:rFonts w:ascii="Times New Roman" w:hAnsi="Times New Roman" w:cs="Times New Roman"/>
          <w:sz w:val="28"/>
          <w:szCs w:val="28"/>
        </w:rPr>
        <w:t>филиал</w:t>
      </w:r>
      <w:r w:rsidR="00C901BE">
        <w:rPr>
          <w:rFonts w:ascii="Times New Roman" w:hAnsi="Times New Roman" w:cs="Times New Roman"/>
          <w:sz w:val="28"/>
          <w:szCs w:val="28"/>
        </w:rPr>
        <w:t>а</w:t>
      </w:r>
      <w:r w:rsidR="00D05EEC" w:rsidRPr="00072677">
        <w:rPr>
          <w:rFonts w:ascii="Times New Roman" w:eastAsia="Times New Roman" w:hAnsi="Times New Roman" w:cs="Times New Roman"/>
          <w:sz w:val="28"/>
          <w:szCs w:val="28"/>
        </w:rPr>
        <w:t xml:space="preserve"> МАОУ</w:t>
      </w:r>
      <w:r w:rsidR="00D05EEC" w:rsidRPr="00072677">
        <w:rPr>
          <w:rFonts w:ascii="Times New Roman" w:hAnsi="Times New Roman" w:cs="Times New Roman"/>
          <w:sz w:val="28"/>
          <w:szCs w:val="28"/>
        </w:rPr>
        <w:t xml:space="preserve"> Черемшанская СОШ-</w:t>
      </w:r>
      <w:r w:rsidR="00D05EEC" w:rsidRPr="00072677">
        <w:rPr>
          <w:rFonts w:ascii="Times New Roman" w:eastAsia="Times New Roman" w:hAnsi="Times New Roman" w:cs="Times New Roman"/>
          <w:sz w:val="28"/>
          <w:szCs w:val="28"/>
        </w:rPr>
        <w:t xml:space="preserve"> Прокуткинская СОШ </w:t>
      </w:r>
      <w:r w:rsidRPr="00072677">
        <w:rPr>
          <w:rFonts w:ascii="Times New Roman" w:hAnsi="Times New Roman" w:cs="Times New Roman"/>
          <w:sz w:val="28"/>
          <w:szCs w:val="28"/>
        </w:rPr>
        <w:t xml:space="preserve">на изучение английского языка </w:t>
      </w:r>
      <w:r w:rsidR="00FA134B" w:rsidRPr="00072677">
        <w:rPr>
          <w:rFonts w:ascii="Times New Roman" w:hAnsi="Times New Roman" w:cs="Times New Roman"/>
          <w:sz w:val="28"/>
          <w:szCs w:val="28"/>
        </w:rPr>
        <w:t>в</w:t>
      </w:r>
      <w:r w:rsidR="00D41FC3" w:rsidRPr="00072677">
        <w:rPr>
          <w:rFonts w:ascii="Times New Roman" w:hAnsi="Times New Roman" w:cs="Times New Roman"/>
          <w:sz w:val="28"/>
          <w:szCs w:val="28"/>
        </w:rPr>
        <w:t xml:space="preserve"> 9</w:t>
      </w:r>
      <w:r w:rsidRPr="00072677">
        <w:rPr>
          <w:rFonts w:ascii="Times New Roman" w:hAnsi="Times New Roman" w:cs="Times New Roman"/>
          <w:sz w:val="28"/>
          <w:szCs w:val="28"/>
        </w:rPr>
        <w:t xml:space="preserve"> классе отводится  </w:t>
      </w:r>
      <w:r w:rsidR="00FA134B" w:rsidRPr="00072677">
        <w:rPr>
          <w:rFonts w:ascii="Times New Roman" w:hAnsi="Times New Roman" w:cs="Times New Roman"/>
          <w:sz w:val="28"/>
          <w:szCs w:val="28"/>
        </w:rPr>
        <w:t>3 ч в неделю 102  часа в год.</w:t>
      </w:r>
    </w:p>
    <w:p w:rsidR="004D5FB3" w:rsidRPr="00072677" w:rsidRDefault="004D5FB3" w:rsidP="006945FD">
      <w:pPr>
        <w:spacing w:after="0" w:line="240" w:lineRule="auto"/>
        <w:rPr>
          <w:rFonts w:ascii="Times New Roman" w:hAnsi="Times New Roman" w:cs="Times New Roman"/>
          <w:sz w:val="28"/>
          <w:szCs w:val="28"/>
        </w:rPr>
      </w:pPr>
    </w:p>
    <w:p w:rsidR="004D5FB3" w:rsidRPr="00072677" w:rsidRDefault="004D5FB3" w:rsidP="004D5FB3">
      <w:pPr>
        <w:pStyle w:val="25"/>
        <w:spacing w:before="480" w:line="240" w:lineRule="auto"/>
        <w:ind w:firstLine="567"/>
        <w:rPr>
          <w:b/>
          <w:bCs/>
          <w:i/>
          <w:iCs/>
          <w:szCs w:val="28"/>
        </w:rPr>
      </w:pPr>
      <w:r w:rsidRPr="00072677">
        <w:rPr>
          <w:b/>
          <w:bCs/>
          <w:i/>
          <w:iCs/>
          <w:szCs w:val="28"/>
        </w:rPr>
        <w:t>Изучение иностранного языка в основной школе</w:t>
      </w:r>
      <w:r w:rsidRPr="00072677">
        <w:rPr>
          <w:rStyle w:val="ad"/>
          <w:b/>
          <w:bCs/>
          <w:i/>
          <w:iCs/>
          <w:szCs w:val="28"/>
        </w:rPr>
        <w:footnoteReference w:id="2"/>
      </w:r>
      <w:r w:rsidRPr="00072677">
        <w:rPr>
          <w:b/>
          <w:bCs/>
          <w:i/>
          <w:iCs/>
          <w:szCs w:val="28"/>
        </w:rPr>
        <w:t xml:space="preserve"> направлено на достижение следующих целей:</w:t>
      </w:r>
    </w:p>
    <w:p w:rsidR="004D5FB3" w:rsidRPr="00072677" w:rsidRDefault="004D5FB3" w:rsidP="004D5FB3">
      <w:pPr>
        <w:numPr>
          <w:ilvl w:val="0"/>
          <w:numId w:val="8"/>
        </w:numPr>
        <w:tabs>
          <w:tab w:val="clear" w:pos="567"/>
        </w:tabs>
        <w:spacing w:before="60" w:after="0" w:line="240" w:lineRule="auto"/>
        <w:jc w:val="both"/>
        <w:rPr>
          <w:rFonts w:ascii="Times New Roman" w:hAnsi="Times New Roman" w:cs="Times New Roman"/>
          <w:sz w:val="28"/>
          <w:szCs w:val="28"/>
        </w:rPr>
      </w:pPr>
      <w:r w:rsidRPr="00072677">
        <w:rPr>
          <w:rFonts w:ascii="Times New Roman" w:hAnsi="Times New Roman" w:cs="Times New Roman"/>
          <w:b/>
          <w:sz w:val="28"/>
          <w:szCs w:val="28"/>
        </w:rPr>
        <w:t xml:space="preserve">развитие речевых умений </w:t>
      </w:r>
      <w:r w:rsidRPr="00072677">
        <w:rPr>
          <w:rFonts w:ascii="Times New Roman" w:hAnsi="Times New Roman" w:cs="Times New Roman"/>
          <w:sz w:val="28"/>
          <w:szCs w:val="28"/>
        </w:rPr>
        <w:t xml:space="preserve">в целях дальнейшего формирования способности и готовности общаться на иностранном языке, то есть для достижения иноязычной </w:t>
      </w:r>
      <w:r w:rsidRPr="00072677">
        <w:rPr>
          <w:rFonts w:ascii="Times New Roman" w:hAnsi="Times New Roman" w:cs="Times New Roman"/>
          <w:b/>
          <w:sz w:val="28"/>
          <w:szCs w:val="28"/>
        </w:rPr>
        <w:t xml:space="preserve">коммуникативной компетенции </w:t>
      </w:r>
      <w:r w:rsidRPr="00072677">
        <w:rPr>
          <w:rFonts w:ascii="Times New Roman" w:hAnsi="Times New Roman" w:cs="Times New Roman"/>
          <w:sz w:val="28"/>
          <w:szCs w:val="28"/>
        </w:rPr>
        <w:t>в совокупности таких ее составляющих, как:</w:t>
      </w:r>
    </w:p>
    <w:p w:rsidR="004D5FB3" w:rsidRPr="00072677" w:rsidRDefault="004D5FB3" w:rsidP="004D5FB3">
      <w:pPr>
        <w:pStyle w:val="ab"/>
        <w:spacing w:before="20" w:line="240" w:lineRule="auto"/>
        <w:ind w:left="567" w:firstLine="0"/>
        <w:jc w:val="both"/>
        <w:rPr>
          <w:szCs w:val="28"/>
        </w:rPr>
      </w:pPr>
      <w:r w:rsidRPr="00072677">
        <w:rPr>
          <w:b/>
          <w:szCs w:val="28"/>
        </w:rPr>
        <w:lastRenderedPageBreak/>
        <w:t>речевая компетенция</w:t>
      </w:r>
      <w:r w:rsidRPr="00072677">
        <w:rPr>
          <w:szCs w:val="28"/>
        </w:rPr>
        <w:t xml:space="preserve"> – развитие коммуникативных умений в четырех основных видах речевой деятельности (говорении, аудировании, чтении, письме); развитие у школьников умений выходить из положения при дефиците языковых средств  при получении и передаче информации;</w:t>
      </w:r>
    </w:p>
    <w:p w:rsidR="004D5FB3" w:rsidRPr="00072677" w:rsidRDefault="004D5FB3" w:rsidP="004D5FB3">
      <w:pPr>
        <w:pStyle w:val="230"/>
        <w:tabs>
          <w:tab w:val="left" w:pos="708"/>
        </w:tabs>
        <w:spacing w:before="20"/>
        <w:ind w:left="567" w:right="0"/>
        <w:jc w:val="both"/>
        <w:rPr>
          <w:szCs w:val="28"/>
        </w:rPr>
      </w:pPr>
      <w:r w:rsidRPr="00072677">
        <w:rPr>
          <w:b/>
          <w:szCs w:val="28"/>
        </w:rPr>
        <w:t xml:space="preserve">языковая/лингвистическая компетенция </w:t>
      </w:r>
      <w:r w:rsidRPr="00072677">
        <w:rPr>
          <w:szCs w:val="28"/>
        </w:rPr>
        <w:t xml:space="preserve">– овладение новыми языковыми средствами (фонетическими, орфографическими, лексическими, грамматическими) в соответствии </w:t>
      </w:r>
      <w:r w:rsidRPr="00072677">
        <w:rPr>
          <w:szCs w:val="28"/>
          <w:lang w:val="en-US"/>
        </w:rPr>
        <w:t>c</w:t>
      </w:r>
      <w:r w:rsidRPr="00072677">
        <w:rPr>
          <w:szCs w:val="28"/>
        </w:rPr>
        <w:t xml:space="preserve"> темами, сферами и ситуациями общения, отобранными для основной школы; освоение знаний о языковых явлениях изучаемого языка, о разных способах выражения мысли в родном и изучаемом языке;</w:t>
      </w:r>
    </w:p>
    <w:p w:rsidR="004D5FB3" w:rsidRPr="00072677" w:rsidRDefault="004D5FB3" w:rsidP="004D5FB3">
      <w:pPr>
        <w:pStyle w:val="23"/>
        <w:spacing w:before="20" w:line="240" w:lineRule="auto"/>
        <w:ind w:left="567"/>
        <w:jc w:val="both"/>
        <w:rPr>
          <w:szCs w:val="28"/>
        </w:rPr>
      </w:pPr>
      <w:r w:rsidRPr="00072677">
        <w:rPr>
          <w:b/>
          <w:szCs w:val="28"/>
        </w:rPr>
        <w:t xml:space="preserve">социокультурная компетенция </w:t>
      </w:r>
      <w:r w:rsidRPr="00072677">
        <w:rPr>
          <w:szCs w:val="28"/>
        </w:rPr>
        <w:t>– приобщение учащихся к культуре, традициям и реалиям стран/страны изучаемого иностранного в рамках тем, сфер и ситуаций общения, отвечающих опыту, интересам, психологическим особенностям учащихся основной школы на разных ее этапах (5-6 и 7-9 классы); формирование умения представлять свою страну, ее культуру в условиях иноязычного межкультурного общения;</w:t>
      </w:r>
    </w:p>
    <w:p w:rsidR="004D5FB3" w:rsidRPr="00072677" w:rsidRDefault="004D5FB3" w:rsidP="004D5FB3">
      <w:pPr>
        <w:pStyle w:val="23"/>
        <w:spacing w:before="20" w:line="240" w:lineRule="auto"/>
        <w:ind w:left="567"/>
        <w:jc w:val="both"/>
        <w:rPr>
          <w:szCs w:val="28"/>
        </w:rPr>
      </w:pPr>
      <w:r w:rsidRPr="00072677">
        <w:rPr>
          <w:b/>
          <w:szCs w:val="28"/>
        </w:rPr>
        <w:t xml:space="preserve">учебно-познавательная компетенция </w:t>
      </w:r>
      <w:r w:rsidRPr="00072677">
        <w:rPr>
          <w:szCs w:val="28"/>
        </w:rPr>
        <w:t>– дальнейшее развитие общеучебных и специальных учебных умений;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p>
    <w:p w:rsidR="004D5FB3" w:rsidRPr="00072677" w:rsidRDefault="004D5FB3" w:rsidP="004D5FB3">
      <w:pPr>
        <w:numPr>
          <w:ilvl w:val="0"/>
          <w:numId w:val="8"/>
        </w:numPr>
        <w:tabs>
          <w:tab w:val="clear" w:pos="567"/>
        </w:tabs>
        <w:spacing w:before="240" w:after="0" w:line="240" w:lineRule="auto"/>
        <w:jc w:val="both"/>
        <w:rPr>
          <w:rFonts w:ascii="Times New Roman" w:hAnsi="Times New Roman" w:cs="Times New Roman"/>
          <w:sz w:val="28"/>
          <w:szCs w:val="28"/>
        </w:rPr>
      </w:pPr>
      <w:r w:rsidRPr="00072677">
        <w:rPr>
          <w:rFonts w:ascii="Times New Roman" w:hAnsi="Times New Roman" w:cs="Times New Roman"/>
          <w:b/>
          <w:bCs/>
          <w:sz w:val="28"/>
          <w:szCs w:val="28"/>
        </w:rPr>
        <w:t>развитие и воспитание у школьников</w:t>
      </w:r>
      <w:r w:rsidRPr="00072677">
        <w:rPr>
          <w:rFonts w:ascii="Times New Roman" w:hAnsi="Times New Roman" w:cs="Times New Roman"/>
          <w:sz w:val="28"/>
          <w:szCs w:val="28"/>
        </w:rPr>
        <w:t xml:space="preserve"> понимания важности изучения иностранного языка в современном мире и потребности пользоваться им как средством общения, познания, самореализации и социальной адаптации</w:t>
      </w:r>
      <w:r w:rsidRPr="00072677">
        <w:rPr>
          <w:rStyle w:val="ad"/>
          <w:rFonts w:ascii="Times New Roman" w:hAnsi="Times New Roman" w:cs="Times New Roman"/>
          <w:b/>
          <w:bCs/>
          <w:i/>
          <w:iCs/>
          <w:sz w:val="28"/>
          <w:szCs w:val="28"/>
        </w:rPr>
        <w:footnoteReference w:id="3"/>
      </w:r>
      <w:r w:rsidRPr="00072677">
        <w:rPr>
          <w:rFonts w:ascii="Times New Roman" w:hAnsi="Times New Roman" w:cs="Times New Roman"/>
          <w:sz w:val="28"/>
          <w:szCs w:val="28"/>
        </w:rPr>
        <w:t>;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w:t>
      </w:r>
    </w:p>
    <w:p w:rsidR="004D5FB3" w:rsidRPr="00072677" w:rsidRDefault="004D5FB3" w:rsidP="006945FD">
      <w:pPr>
        <w:spacing w:after="0" w:line="240" w:lineRule="auto"/>
        <w:rPr>
          <w:rFonts w:ascii="Times New Roman" w:hAnsi="Times New Roman" w:cs="Times New Roman"/>
          <w:sz w:val="28"/>
          <w:szCs w:val="28"/>
        </w:rPr>
      </w:pPr>
    </w:p>
    <w:p w:rsidR="00B66561" w:rsidRPr="00072677" w:rsidRDefault="00B66561" w:rsidP="006945FD">
      <w:pPr>
        <w:spacing w:after="0" w:line="240" w:lineRule="auto"/>
        <w:rPr>
          <w:rFonts w:ascii="Times New Roman" w:hAnsi="Times New Roman" w:cs="Times New Roman"/>
          <w:sz w:val="28"/>
          <w:szCs w:val="28"/>
        </w:rPr>
      </w:pPr>
    </w:p>
    <w:p w:rsidR="00B66561" w:rsidRPr="00072677" w:rsidRDefault="00B66561" w:rsidP="006945FD">
      <w:pPr>
        <w:spacing w:after="0" w:line="240" w:lineRule="auto"/>
        <w:rPr>
          <w:rFonts w:ascii="Times New Roman" w:hAnsi="Times New Roman" w:cs="Times New Roman"/>
          <w:sz w:val="28"/>
          <w:szCs w:val="28"/>
        </w:rPr>
      </w:pPr>
    </w:p>
    <w:p w:rsidR="004D5FB3" w:rsidRPr="00072677" w:rsidRDefault="004D5FB3" w:rsidP="006945FD">
      <w:pPr>
        <w:spacing w:after="0" w:line="240" w:lineRule="auto"/>
        <w:rPr>
          <w:rFonts w:ascii="Times New Roman" w:hAnsi="Times New Roman" w:cs="Times New Roman"/>
          <w:sz w:val="28"/>
          <w:szCs w:val="28"/>
        </w:rPr>
      </w:pPr>
    </w:p>
    <w:p w:rsidR="00996990" w:rsidRPr="00072677" w:rsidRDefault="00996990" w:rsidP="006945FD">
      <w:pPr>
        <w:widowControl w:val="0"/>
        <w:suppressAutoHyphens/>
        <w:spacing w:after="0" w:line="240" w:lineRule="auto"/>
        <w:jc w:val="center"/>
        <w:rPr>
          <w:rFonts w:ascii="Times New Roman" w:hAnsi="Times New Roman" w:cs="Times New Roman"/>
          <w:b/>
          <w:sz w:val="28"/>
          <w:szCs w:val="28"/>
        </w:rPr>
      </w:pPr>
      <w:r w:rsidRPr="00072677">
        <w:rPr>
          <w:rFonts w:ascii="Times New Roman" w:hAnsi="Times New Roman" w:cs="Times New Roman"/>
          <w:b/>
          <w:sz w:val="28"/>
          <w:szCs w:val="28"/>
        </w:rPr>
        <w:t>Учебно-методический комплекс</w:t>
      </w:r>
    </w:p>
    <w:p w:rsidR="00996990" w:rsidRPr="00072677" w:rsidRDefault="00996990" w:rsidP="006945FD">
      <w:pPr>
        <w:widowControl w:val="0"/>
        <w:suppressAutoHyphens/>
        <w:spacing w:after="0" w:line="240" w:lineRule="auto"/>
        <w:jc w:val="center"/>
        <w:rPr>
          <w:rFonts w:ascii="Times New Roman" w:hAnsi="Times New Roman" w:cs="Times New Roman"/>
          <w:b/>
          <w:sz w:val="28"/>
          <w:szCs w:val="28"/>
        </w:rPr>
      </w:pPr>
    </w:p>
    <w:p w:rsidR="004D5FB3" w:rsidRPr="00072677" w:rsidRDefault="00F3063E" w:rsidP="004D5FB3">
      <w:pPr>
        <w:widowControl w:val="0"/>
        <w:ind w:firstLine="284"/>
        <w:jc w:val="both"/>
        <w:rPr>
          <w:rFonts w:ascii="Times New Roman" w:eastAsia="Calibri" w:hAnsi="Times New Roman" w:cs="Times New Roman"/>
          <w:sz w:val="28"/>
          <w:szCs w:val="28"/>
        </w:rPr>
      </w:pPr>
      <w:r w:rsidRPr="00072677">
        <w:rPr>
          <w:rFonts w:ascii="Times New Roman" w:hAnsi="Times New Roman" w:cs="Times New Roman"/>
          <w:b/>
          <w:sz w:val="28"/>
          <w:szCs w:val="28"/>
        </w:rPr>
        <w:t xml:space="preserve"> </w:t>
      </w:r>
      <w:r w:rsidR="004D5FB3" w:rsidRPr="00072677">
        <w:rPr>
          <w:rFonts w:ascii="Times New Roman" w:eastAsia="Calibri" w:hAnsi="Times New Roman" w:cs="Times New Roman"/>
          <w:sz w:val="28"/>
          <w:szCs w:val="28"/>
        </w:rPr>
        <w:t xml:space="preserve">1.Биболетова М.З. и др. </w:t>
      </w:r>
      <w:r w:rsidR="004D5FB3" w:rsidRPr="00072677">
        <w:rPr>
          <w:rFonts w:ascii="Times New Roman" w:eastAsia="Calibri" w:hAnsi="Times New Roman" w:cs="Times New Roman"/>
          <w:sz w:val="28"/>
          <w:szCs w:val="28"/>
          <w:lang w:val="en-US"/>
        </w:rPr>
        <w:t>Enjoy</w:t>
      </w:r>
      <w:r w:rsidR="004D5FB3" w:rsidRPr="00072677">
        <w:rPr>
          <w:rFonts w:ascii="Times New Roman" w:eastAsia="Calibri" w:hAnsi="Times New Roman" w:cs="Times New Roman"/>
          <w:sz w:val="28"/>
          <w:szCs w:val="28"/>
        </w:rPr>
        <w:t xml:space="preserve"> </w:t>
      </w:r>
      <w:r w:rsidR="004D5FB3" w:rsidRPr="00072677">
        <w:rPr>
          <w:rFonts w:ascii="Times New Roman" w:eastAsia="Calibri" w:hAnsi="Times New Roman" w:cs="Times New Roman"/>
          <w:sz w:val="28"/>
          <w:szCs w:val="28"/>
          <w:lang w:val="en-US"/>
        </w:rPr>
        <w:t>English</w:t>
      </w:r>
      <w:r w:rsidR="004D5FB3" w:rsidRPr="00072677">
        <w:rPr>
          <w:rFonts w:ascii="Times New Roman" w:eastAsia="Calibri" w:hAnsi="Times New Roman" w:cs="Times New Roman"/>
          <w:sz w:val="28"/>
          <w:szCs w:val="28"/>
        </w:rPr>
        <w:t>: у</w:t>
      </w:r>
      <w:r w:rsidR="00D41FC3" w:rsidRPr="00072677">
        <w:rPr>
          <w:rFonts w:ascii="Times New Roman" w:eastAsia="Calibri" w:hAnsi="Times New Roman" w:cs="Times New Roman"/>
          <w:sz w:val="28"/>
          <w:szCs w:val="28"/>
        </w:rPr>
        <w:t>чебник английского языка для 9</w:t>
      </w:r>
      <w:r w:rsidR="004D5FB3" w:rsidRPr="00072677">
        <w:rPr>
          <w:rFonts w:ascii="Times New Roman" w:eastAsia="Calibri" w:hAnsi="Times New Roman" w:cs="Times New Roman"/>
          <w:sz w:val="28"/>
          <w:szCs w:val="28"/>
        </w:rPr>
        <w:t xml:space="preserve"> класса общеобразовательных учреждений/М.З. Биболетова.- Обнинск: Титул, 2008.</w:t>
      </w:r>
    </w:p>
    <w:p w:rsidR="004D5FB3" w:rsidRPr="00072677" w:rsidRDefault="004D5FB3" w:rsidP="004D5FB3">
      <w:pPr>
        <w:widowControl w:val="0"/>
        <w:ind w:firstLine="284"/>
        <w:jc w:val="both"/>
        <w:rPr>
          <w:rFonts w:ascii="Times New Roman" w:eastAsia="Calibri" w:hAnsi="Times New Roman" w:cs="Times New Roman"/>
          <w:sz w:val="28"/>
          <w:szCs w:val="28"/>
        </w:rPr>
      </w:pPr>
      <w:r w:rsidRPr="00072677">
        <w:rPr>
          <w:rFonts w:ascii="Times New Roman" w:eastAsia="Calibri" w:hAnsi="Times New Roman" w:cs="Times New Roman"/>
          <w:sz w:val="28"/>
          <w:szCs w:val="28"/>
        </w:rPr>
        <w:lastRenderedPageBreak/>
        <w:t xml:space="preserve">2. Биболетова М.З. и др. </w:t>
      </w:r>
      <w:r w:rsidRPr="00072677">
        <w:rPr>
          <w:rFonts w:ascii="Times New Roman" w:eastAsia="Calibri" w:hAnsi="Times New Roman" w:cs="Times New Roman"/>
          <w:sz w:val="28"/>
          <w:szCs w:val="28"/>
          <w:lang w:val="en-US"/>
        </w:rPr>
        <w:t>Enjoy</w:t>
      </w:r>
      <w:r w:rsidRPr="00072677">
        <w:rPr>
          <w:rFonts w:ascii="Times New Roman" w:eastAsia="Calibri" w:hAnsi="Times New Roman" w:cs="Times New Roman"/>
          <w:sz w:val="28"/>
          <w:szCs w:val="28"/>
        </w:rPr>
        <w:t xml:space="preserve"> </w:t>
      </w:r>
      <w:r w:rsidRPr="00072677">
        <w:rPr>
          <w:rFonts w:ascii="Times New Roman" w:eastAsia="Calibri" w:hAnsi="Times New Roman" w:cs="Times New Roman"/>
          <w:sz w:val="28"/>
          <w:szCs w:val="28"/>
          <w:lang w:val="en-US"/>
        </w:rPr>
        <w:t>English</w:t>
      </w:r>
      <w:r w:rsidRPr="00072677">
        <w:rPr>
          <w:rFonts w:ascii="Times New Roman" w:eastAsia="Calibri" w:hAnsi="Times New Roman" w:cs="Times New Roman"/>
          <w:sz w:val="28"/>
          <w:szCs w:val="28"/>
        </w:rPr>
        <w:t>: книга для учителя с поурочным планированием и ключами к учебнику английского языка/М.З. Биболетова.- Обнинск: Титул, 2008.</w:t>
      </w:r>
    </w:p>
    <w:p w:rsidR="004D5FB3" w:rsidRPr="00072677" w:rsidRDefault="004D5FB3" w:rsidP="004D5FB3">
      <w:pPr>
        <w:widowControl w:val="0"/>
        <w:ind w:firstLine="284"/>
        <w:jc w:val="both"/>
        <w:rPr>
          <w:rFonts w:ascii="Times New Roman" w:eastAsia="Calibri" w:hAnsi="Times New Roman" w:cs="Times New Roman"/>
          <w:sz w:val="28"/>
          <w:szCs w:val="28"/>
        </w:rPr>
      </w:pPr>
      <w:r w:rsidRPr="00072677">
        <w:rPr>
          <w:rFonts w:ascii="Times New Roman" w:eastAsia="Calibri" w:hAnsi="Times New Roman" w:cs="Times New Roman"/>
          <w:sz w:val="28"/>
          <w:szCs w:val="28"/>
        </w:rPr>
        <w:t xml:space="preserve">3. Биболетова М.З. и др. </w:t>
      </w:r>
      <w:r w:rsidRPr="00072677">
        <w:rPr>
          <w:rFonts w:ascii="Times New Roman" w:eastAsia="Calibri" w:hAnsi="Times New Roman" w:cs="Times New Roman"/>
          <w:sz w:val="28"/>
          <w:szCs w:val="28"/>
          <w:lang w:val="en-US"/>
        </w:rPr>
        <w:t>Enjoy</w:t>
      </w:r>
      <w:r w:rsidRPr="00072677">
        <w:rPr>
          <w:rFonts w:ascii="Times New Roman" w:eastAsia="Calibri" w:hAnsi="Times New Roman" w:cs="Times New Roman"/>
          <w:sz w:val="28"/>
          <w:szCs w:val="28"/>
        </w:rPr>
        <w:t xml:space="preserve"> </w:t>
      </w:r>
      <w:r w:rsidRPr="00072677">
        <w:rPr>
          <w:rFonts w:ascii="Times New Roman" w:eastAsia="Calibri" w:hAnsi="Times New Roman" w:cs="Times New Roman"/>
          <w:sz w:val="28"/>
          <w:szCs w:val="28"/>
          <w:lang w:val="en-US"/>
        </w:rPr>
        <w:t>English</w:t>
      </w:r>
      <w:r w:rsidRPr="00072677">
        <w:rPr>
          <w:rFonts w:ascii="Times New Roman" w:eastAsia="Calibri" w:hAnsi="Times New Roman" w:cs="Times New Roman"/>
          <w:sz w:val="28"/>
          <w:szCs w:val="28"/>
        </w:rPr>
        <w:t>: рабочая тетрадь/М.З. Биболетова.- Обнинск: Титул, 2008.</w:t>
      </w:r>
    </w:p>
    <w:p w:rsidR="00085693" w:rsidRPr="00072677" w:rsidRDefault="004D5FB3" w:rsidP="004D5FB3">
      <w:pPr>
        <w:widowControl w:val="0"/>
        <w:ind w:firstLine="284"/>
        <w:jc w:val="both"/>
        <w:rPr>
          <w:rFonts w:ascii="Times New Roman" w:eastAsia="Calibri" w:hAnsi="Times New Roman" w:cs="Times New Roman"/>
          <w:sz w:val="28"/>
          <w:szCs w:val="28"/>
        </w:rPr>
      </w:pPr>
      <w:r w:rsidRPr="00072677">
        <w:rPr>
          <w:rFonts w:ascii="Times New Roman" w:eastAsia="Calibri" w:hAnsi="Times New Roman" w:cs="Times New Roman"/>
          <w:sz w:val="28"/>
          <w:szCs w:val="28"/>
        </w:rPr>
        <w:t>4. Аудиоприложение к учебнику английского языка</w:t>
      </w:r>
      <w:r w:rsidR="00D41FC3" w:rsidRPr="00072677">
        <w:rPr>
          <w:rFonts w:ascii="Times New Roman" w:eastAsia="Calibri" w:hAnsi="Times New Roman" w:cs="Times New Roman"/>
          <w:sz w:val="28"/>
          <w:szCs w:val="28"/>
        </w:rPr>
        <w:t xml:space="preserve"> для 9</w:t>
      </w:r>
      <w:r w:rsidRPr="00072677">
        <w:rPr>
          <w:rFonts w:ascii="Times New Roman" w:eastAsia="Calibri" w:hAnsi="Times New Roman" w:cs="Times New Roman"/>
          <w:sz w:val="28"/>
          <w:szCs w:val="28"/>
        </w:rPr>
        <w:t xml:space="preserve"> класса общеобразовательных учреждений  - Обнинск: Титул, 2008</w:t>
      </w:r>
    </w:p>
    <w:p w:rsidR="00085693" w:rsidRPr="00072677" w:rsidRDefault="00085693" w:rsidP="006945FD">
      <w:pPr>
        <w:spacing w:after="0" w:line="240" w:lineRule="auto"/>
        <w:ind w:left="-993" w:firstLine="993"/>
        <w:rPr>
          <w:rFonts w:ascii="Times New Roman" w:hAnsi="Times New Roman" w:cs="Times New Roman"/>
          <w:b/>
          <w:sz w:val="28"/>
          <w:szCs w:val="28"/>
        </w:rPr>
      </w:pPr>
    </w:p>
    <w:p w:rsidR="004D0B68" w:rsidRPr="00072677" w:rsidRDefault="004D0B68" w:rsidP="006945FD">
      <w:pPr>
        <w:spacing w:after="0" w:line="240" w:lineRule="auto"/>
        <w:ind w:left="1839" w:firstLine="993"/>
        <w:rPr>
          <w:rFonts w:ascii="Times New Roman" w:hAnsi="Times New Roman" w:cs="Times New Roman"/>
          <w:b/>
          <w:sz w:val="28"/>
          <w:szCs w:val="28"/>
        </w:rPr>
      </w:pPr>
    </w:p>
    <w:p w:rsidR="004D0B68" w:rsidRPr="00072677" w:rsidRDefault="004D0B68" w:rsidP="006945FD">
      <w:pPr>
        <w:spacing w:after="0" w:line="240" w:lineRule="auto"/>
        <w:ind w:left="1839" w:firstLine="993"/>
        <w:rPr>
          <w:rFonts w:ascii="Times New Roman" w:hAnsi="Times New Roman" w:cs="Times New Roman"/>
          <w:b/>
          <w:sz w:val="28"/>
          <w:szCs w:val="28"/>
        </w:rPr>
      </w:pPr>
    </w:p>
    <w:p w:rsidR="00996990" w:rsidRPr="00072677" w:rsidRDefault="00F3063E" w:rsidP="006945FD">
      <w:pPr>
        <w:spacing w:after="0" w:line="240" w:lineRule="auto"/>
        <w:ind w:left="1839" w:firstLine="993"/>
        <w:rPr>
          <w:rFonts w:ascii="Times New Roman" w:hAnsi="Times New Roman" w:cs="Times New Roman"/>
          <w:b/>
          <w:sz w:val="28"/>
          <w:szCs w:val="28"/>
        </w:rPr>
      </w:pPr>
      <w:r w:rsidRPr="00072677">
        <w:rPr>
          <w:rFonts w:ascii="Times New Roman" w:hAnsi="Times New Roman" w:cs="Times New Roman"/>
          <w:b/>
          <w:sz w:val="28"/>
          <w:szCs w:val="28"/>
        </w:rPr>
        <w:t>Тематическое планирование</w:t>
      </w:r>
    </w:p>
    <w:tbl>
      <w:tblPr>
        <w:tblW w:w="9642" w:type="dxa"/>
        <w:tblLayout w:type="fixed"/>
        <w:tblCellMar>
          <w:left w:w="0" w:type="dxa"/>
          <w:right w:w="0" w:type="dxa"/>
        </w:tblCellMar>
        <w:tblLook w:val="04A0"/>
      </w:tblPr>
      <w:tblGrid>
        <w:gridCol w:w="947"/>
        <w:gridCol w:w="3610"/>
        <w:gridCol w:w="2393"/>
        <w:gridCol w:w="1725"/>
        <w:gridCol w:w="967"/>
      </w:tblGrid>
      <w:tr w:rsidR="00F3063E" w:rsidRPr="00072677" w:rsidTr="00A26B22">
        <w:trPr>
          <w:trHeight w:val="894"/>
        </w:trPr>
        <w:tc>
          <w:tcPr>
            <w:tcW w:w="947" w:type="dxa"/>
            <w:tcBorders>
              <w:top w:val="single" w:sz="8" w:space="0" w:color="4BACC6"/>
              <w:left w:val="single" w:sz="8" w:space="0" w:color="4BACC6"/>
              <w:bottom w:val="single" w:sz="18" w:space="0" w:color="4BACC6"/>
              <w:right w:val="single" w:sz="8" w:space="0" w:color="4BACC6"/>
            </w:tcBorders>
            <w:shd w:val="clear" w:color="auto" w:fill="auto"/>
            <w:tcMar>
              <w:top w:w="72" w:type="dxa"/>
              <w:left w:w="144" w:type="dxa"/>
              <w:bottom w:w="72" w:type="dxa"/>
              <w:right w:w="144" w:type="dxa"/>
            </w:tcMar>
            <w:hideMark/>
          </w:tcPr>
          <w:p w:rsidR="009B425D" w:rsidRPr="00072677" w:rsidRDefault="00F3063E" w:rsidP="006945FD">
            <w:pPr>
              <w:spacing w:after="0" w:line="240" w:lineRule="auto"/>
              <w:rPr>
                <w:rFonts w:ascii="Times New Roman" w:hAnsi="Times New Roman" w:cs="Times New Roman"/>
                <w:sz w:val="24"/>
                <w:szCs w:val="24"/>
              </w:rPr>
            </w:pPr>
            <w:r w:rsidRPr="00072677">
              <w:rPr>
                <w:rFonts w:ascii="Times New Roman" w:hAnsi="Times New Roman" w:cs="Times New Roman"/>
                <w:b/>
                <w:bCs/>
                <w:sz w:val="24"/>
                <w:szCs w:val="24"/>
              </w:rPr>
              <w:t>№</w:t>
            </w:r>
          </w:p>
        </w:tc>
        <w:tc>
          <w:tcPr>
            <w:tcW w:w="3610" w:type="dxa"/>
            <w:tcBorders>
              <w:top w:val="single" w:sz="8" w:space="0" w:color="4BACC6"/>
              <w:left w:val="single" w:sz="8" w:space="0" w:color="4BACC6"/>
              <w:bottom w:val="single" w:sz="18" w:space="0" w:color="4BACC6"/>
              <w:right w:val="single" w:sz="8" w:space="0" w:color="4BACC6"/>
            </w:tcBorders>
            <w:shd w:val="clear" w:color="auto" w:fill="auto"/>
            <w:tcMar>
              <w:top w:w="72" w:type="dxa"/>
              <w:left w:w="144" w:type="dxa"/>
              <w:bottom w:w="72" w:type="dxa"/>
              <w:right w:w="144" w:type="dxa"/>
            </w:tcMar>
            <w:hideMark/>
          </w:tcPr>
          <w:p w:rsidR="009B425D" w:rsidRPr="00072677" w:rsidRDefault="00F3063E" w:rsidP="006945FD">
            <w:pPr>
              <w:spacing w:after="0" w:line="240" w:lineRule="auto"/>
              <w:rPr>
                <w:rFonts w:ascii="Times New Roman" w:hAnsi="Times New Roman" w:cs="Times New Roman"/>
                <w:sz w:val="24"/>
                <w:szCs w:val="24"/>
              </w:rPr>
            </w:pPr>
            <w:r w:rsidRPr="00072677">
              <w:rPr>
                <w:rFonts w:ascii="Times New Roman" w:hAnsi="Times New Roman" w:cs="Times New Roman"/>
                <w:b/>
                <w:bCs/>
                <w:sz w:val="24"/>
                <w:szCs w:val="24"/>
              </w:rPr>
              <w:t xml:space="preserve">Тема </w:t>
            </w:r>
          </w:p>
        </w:tc>
        <w:tc>
          <w:tcPr>
            <w:tcW w:w="2393" w:type="dxa"/>
            <w:tcBorders>
              <w:top w:val="single" w:sz="8" w:space="0" w:color="4BACC6"/>
              <w:left w:val="single" w:sz="8" w:space="0" w:color="4BACC6"/>
              <w:bottom w:val="single" w:sz="18" w:space="0" w:color="4BACC6"/>
              <w:right w:val="single" w:sz="8" w:space="0" w:color="4BACC6"/>
            </w:tcBorders>
            <w:shd w:val="clear" w:color="auto" w:fill="auto"/>
            <w:tcMar>
              <w:top w:w="72" w:type="dxa"/>
              <w:left w:w="144" w:type="dxa"/>
              <w:bottom w:w="72" w:type="dxa"/>
              <w:right w:w="144" w:type="dxa"/>
            </w:tcMar>
            <w:hideMark/>
          </w:tcPr>
          <w:p w:rsidR="00F3063E" w:rsidRPr="00072677" w:rsidRDefault="00F3063E" w:rsidP="006945FD">
            <w:pPr>
              <w:spacing w:after="0" w:line="240" w:lineRule="auto"/>
              <w:rPr>
                <w:rFonts w:ascii="Times New Roman" w:hAnsi="Times New Roman" w:cs="Times New Roman"/>
                <w:sz w:val="24"/>
                <w:szCs w:val="24"/>
              </w:rPr>
            </w:pPr>
            <w:r w:rsidRPr="00072677">
              <w:rPr>
                <w:rFonts w:ascii="Times New Roman" w:hAnsi="Times New Roman" w:cs="Times New Roman"/>
                <w:b/>
                <w:bCs/>
                <w:sz w:val="24"/>
                <w:szCs w:val="24"/>
              </w:rPr>
              <w:t xml:space="preserve">Количество </w:t>
            </w:r>
          </w:p>
          <w:p w:rsidR="009B425D" w:rsidRPr="00072677" w:rsidRDefault="004D42B6" w:rsidP="006945FD">
            <w:pPr>
              <w:spacing w:after="0" w:line="240" w:lineRule="auto"/>
              <w:rPr>
                <w:rFonts w:ascii="Times New Roman" w:hAnsi="Times New Roman" w:cs="Times New Roman"/>
                <w:sz w:val="24"/>
                <w:szCs w:val="24"/>
              </w:rPr>
            </w:pPr>
            <w:r w:rsidRPr="00072677">
              <w:rPr>
                <w:rFonts w:ascii="Times New Roman" w:hAnsi="Times New Roman" w:cs="Times New Roman"/>
                <w:b/>
                <w:bCs/>
                <w:sz w:val="24"/>
                <w:szCs w:val="24"/>
              </w:rPr>
              <w:t>Ч</w:t>
            </w:r>
            <w:r w:rsidR="00F3063E" w:rsidRPr="00072677">
              <w:rPr>
                <w:rFonts w:ascii="Times New Roman" w:hAnsi="Times New Roman" w:cs="Times New Roman"/>
                <w:b/>
                <w:bCs/>
                <w:sz w:val="24"/>
                <w:szCs w:val="24"/>
              </w:rPr>
              <w:t>асов</w:t>
            </w:r>
          </w:p>
        </w:tc>
        <w:tc>
          <w:tcPr>
            <w:tcW w:w="2692" w:type="dxa"/>
            <w:gridSpan w:val="2"/>
            <w:tcBorders>
              <w:top w:val="single" w:sz="8" w:space="0" w:color="4BACC6"/>
              <w:left w:val="single" w:sz="8" w:space="0" w:color="4BACC6"/>
              <w:bottom w:val="single" w:sz="18" w:space="0" w:color="4BACC6"/>
              <w:right w:val="single" w:sz="8" w:space="0" w:color="4BACC6"/>
            </w:tcBorders>
            <w:shd w:val="clear" w:color="auto" w:fill="auto"/>
            <w:tcMar>
              <w:top w:w="72" w:type="dxa"/>
              <w:left w:w="144" w:type="dxa"/>
              <w:bottom w:w="72" w:type="dxa"/>
              <w:right w:w="144" w:type="dxa"/>
            </w:tcMar>
            <w:hideMark/>
          </w:tcPr>
          <w:p w:rsidR="009B425D" w:rsidRPr="00072677" w:rsidRDefault="00F3063E" w:rsidP="006945FD">
            <w:pPr>
              <w:spacing w:after="0" w:line="240" w:lineRule="auto"/>
              <w:rPr>
                <w:rFonts w:ascii="Times New Roman" w:hAnsi="Times New Roman" w:cs="Times New Roman"/>
                <w:sz w:val="24"/>
                <w:szCs w:val="24"/>
              </w:rPr>
            </w:pPr>
            <w:r w:rsidRPr="00072677">
              <w:rPr>
                <w:rFonts w:ascii="Times New Roman" w:hAnsi="Times New Roman" w:cs="Times New Roman"/>
                <w:b/>
                <w:bCs/>
                <w:sz w:val="24"/>
                <w:szCs w:val="24"/>
              </w:rPr>
              <w:t>В том числе</w:t>
            </w:r>
          </w:p>
        </w:tc>
      </w:tr>
      <w:tr w:rsidR="00F3063E" w:rsidRPr="00072677" w:rsidTr="00A26B22">
        <w:trPr>
          <w:trHeight w:val="1514"/>
        </w:trPr>
        <w:tc>
          <w:tcPr>
            <w:tcW w:w="947" w:type="dxa"/>
            <w:tcBorders>
              <w:top w:val="single" w:sz="18" w:space="0" w:color="4BACC6"/>
              <w:left w:val="single" w:sz="8" w:space="0" w:color="4BACC6"/>
              <w:bottom w:val="single" w:sz="8" w:space="0" w:color="4BACC6"/>
              <w:right w:val="single" w:sz="8" w:space="0" w:color="4BACC6"/>
            </w:tcBorders>
            <w:shd w:val="clear" w:color="auto" w:fill="C6D9F1" w:themeFill="text2" w:themeFillTint="33"/>
            <w:tcMar>
              <w:top w:w="72" w:type="dxa"/>
              <w:left w:w="144" w:type="dxa"/>
              <w:bottom w:w="72" w:type="dxa"/>
              <w:right w:w="144" w:type="dxa"/>
            </w:tcMar>
            <w:hideMark/>
          </w:tcPr>
          <w:p w:rsidR="009B425D" w:rsidRPr="00072677" w:rsidRDefault="00F3063E" w:rsidP="006945FD">
            <w:pPr>
              <w:spacing w:after="0" w:line="240" w:lineRule="auto"/>
              <w:rPr>
                <w:rFonts w:ascii="Times New Roman" w:hAnsi="Times New Roman" w:cs="Times New Roman"/>
                <w:sz w:val="28"/>
                <w:szCs w:val="28"/>
              </w:rPr>
            </w:pPr>
            <w:r w:rsidRPr="00072677">
              <w:rPr>
                <w:rFonts w:ascii="Times New Roman" w:hAnsi="Times New Roman" w:cs="Times New Roman"/>
                <w:sz w:val="28"/>
                <w:szCs w:val="28"/>
                <w:lang w:val="en-US"/>
              </w:rPr>
              <w:t>I</w:t>
            </w:r>
            <w:r w:rsidRPr="00072677">
              <w:rPr>
                <w:rFonts w:ascii="Times New Roman" w:hAnsi="Times New Roman" w:cs="Times New Roman"/>
                <w:sz w:val="28"/>
                <w:szCs w:val="28"/>
              </w:rPr>
              <w:t xml:space="preserve"> </w:t>
            </w:r>
          </w:p>
        </w:tc>
        <w:tc>
          <w:tcPr>
            <w:tcW w:w="3610" w:type="dxa"/>
            <w:tcBorders>
              <w:top w:val="single" w:sz="18" w:space="0" w:color="4BACC6"/>
              <w:left w:val="single" w:sz="8" w:space="0" w:color="4BACC6"/>
              <w:bottom w:val="single" w:sz="8" w:space="0" w:color="4BACC6"/>
              <w:right w:val="single" w:sz="8" w:space="0" w:color="4BACC6"/>
            </w:tcBorders>
            <w:shd w:val="clear" w:color="auto" w:fill="C6D9F1" w:themeFill="text2" w:themeFillTint="33"/>
            <w:tcMar>
              <w:top w:w="72" w:type="dxa"/>
              <w:left w:w="144" w:type="dxa"/>
              <w:bottom w:w="72" w:type="dxa"/>
              <w:right w:w="144" w:type="dxa"/>
            </w:tcMar>
            <w:hideMark/>
          </w:tcPr>
          <w:p w:rsidR="009B425D" w:rsidRPr="00072677" w:rsidRDefault="00F3063E" w:rsidP="006945FD">
            <w:pPr>
              <w:spacing w:after="0" w:line="240" w:lineRule="auto"/>
              <w:rPr>
                <w:rFonts w:ascii="Times New Roman" w:hAnsi="Times New Roman" w:cs="Times New Roman"/>
                <w:sz w:val="24"/>
                <w:szCs w:val="24"/>
              </w:rPr>
            </w:pPr>
            <w:r w:rsidRPr="00072677">
              <w:rPr>
                <w:rFonts w:ascii="Times New Roman" w:hAnsi="Times New Roman" w:cs="Times New Roman"/>
                <w:sz w:val="24"/>
                <w:szCs w:val="24"/>
              </w:rPr>
              <w:t xml:space="preserve">Знакомство </w:t>
            </w:r>
          </w:p>
        </w:tc>
        <w:tc>
          <w:tcPr>
            <w:tcW w:w="2393" w:type="dxa"/>
            <w:tcBorders>
              <w:top w:val="single" w:sz="18" w:space="0" w:color="4BACC6"/>
              <w:left w:val="single" w:sz="8" w:space="0" w:color="4BACC6"/>
              <w:bottom w:val="single" w:sz="8" w:space="0" w:color="4BACC6"/>
              <w:right w:val="single" w:sz="8" w:space="0" w:color="4BACC6"/>
            </w:tcBorders>
            <w:shd w:val="clear" w:color="auto" w:fill="C6D9F1" w:themeFill="text2" w:themeFillTint="33"/>
            <w:tcMar>
              <w:top w:w="72" w:type="dxa"/>
              <w:left w:w="144" w:type="dxa"/>
              <w:bottom w:w="72" w:type="dxa"/>
              <w:right w:w="144" w:type="dxa"/>
            </w:tcMar>
            <w:hideMark/>
          </w:tcPr>
          <w:p w:rsidR="009B425D" w:rsidRPr="00072677" w:rsidRDefault="00E51C5B" w:rsidP="006945FD">
            <w:pPr>
              <w:spacing w:after="0" w:line="240" w:lineRule="auto"/>
              <w:rPr>
                <w:rFonts w:ascii="Times New Roman" w:hAnsi="Times New Roman" w:cs="Times New Roman"/>
                <w:sz w:val="24"/>
                <w:szCs w:val="24"/>
              </w:rPr>
            </w:pPr>
            <w:r w:rsidRPr="00072677">
              <w:rPr>
                <w:rFonts w:ascii="Times New Roman" w:hAnsi="Times New Roman" w:cs="Times New Roman"/>
                <w:sz w:val="24"/>
                <w:szCs w:val="24"/>
              </w:rPr>
              <w:t>26</w:t>
            </w:r>
          </w:p>
        </w:tc>
        <w:tc>
          <w:tcPr>
            <w:tcW w:w="1725" w:type="dxa"/>
            <w:tcBorders>
              <w:top w:val="single" w:sz="18" w:space="0" w:color="4BACC6"/>
              <w:left w:val="single" w:sz="8" w:space="0" w:color="4BACC6"/>
              <w:bottom w:val="single" w:sz="8" w:space="0" w:color="4BACC6"/>
              <w:right w:val="single" w:sz="8" w:space="0" w:color="4BACC6"/>
            </w:tcBorders>
            <w:shd w:val="clear" w:color="auto" w:fill="C6D9F1" w:themeFill="text2" w:themeFillTint="33"/>
            <w:tcMar>
              <w:top w:w="72" w:type="dxa"/>
              <w:left w:w="144" w:type="dxa"/>
              <w:bottom w:w="72" w:type="dxa"/>
              <w:right w:w="144" w:type="dxa"/>
            </w:tcMar>
            <w:hideMark/>
          </w:tcPr>
          <w:p w:rsidR="00F3063E" w:rsidRPr="00072677" w:rsidRDefault="00F3063E" w:rsidP="006945FD">
            <w:pPr>
              <w:spacing w:after="0" w:line="240" w:lineRule="auto"/>
              <w:rPr>
                <w:rFonts w:ascii="Times New Roman" w:hAnsi="Times New Roman" w:cs="Times New Roman"/>
                <w:sz w:val="24"/>
                <w:szCs w:val="24"/>
              </w:rPr>
            </w:pPr>
            <w:r w:rsidRPr="00072677">
              <w:rPr>
                <w:rFonts w:ascii="Times New Roman" w:hAnsi="Times New Roman" w:cs="Times New Roman"/>
                <w:sz w:val="24"/>
                <w:szCs w:val="24"/>
              </w:rPr>
              <w:t>Р/речи</w:t>
            </w:r>
          </w:p>
          <w:p w:rsidR="00F3063E" w:rsidRPr="00072677" w:rsidRDefault="00F3063E" w:rsidP="006945FD">
            <w:pPr>
              <w:spacing w:after="0" w:line="240" w:lineRule="auto"/>
              <w:rPr>
                <w:rFonts w:ascii="Times New Roman" w:hAnsi="Times New Roman" w:cs="Times New Roman"/>
                <w:sz w:val="24"/>
                <w:szCs w:val="24"/>
              </w:rPr>
            </w:pPr>
            <w:r w:rsidRPr="00072677">
              <w:rPr>
                <w:rFonts w:ascii="Times New Roman" w:hAnsi="Times New Roman" w:cs="Times New Roman"/>
                <w:sz w:val="24"/>
                <w:szCs w:val="24"/>
                <w:lang w:val="en-US"/>
              </w:rPr>
              <w:t>C</w:t>
            </w:r>
            <w:r w:rsidRPr="00072677">
              <w:rPr>
                <w:rFonts w:ascii="Times New Roman" w:hAnsi="Times New Roman" w:cs="Times New Roman"/>
                <w:sz w:val="24"/>
                <w:szCs w:val="24"/>
              </w:rPr>
              <w:t>/работы</w:t>
            </w:r>
          </w:p>
          <w:p w:rsidR="009B425D" w:rsidRPr="00072677" w:rsidRDefault="009B425D" w:rsidP="006945FD">
            <w:pPr>
              <w:spacing w:after="0" w:line="240" w:lineRule="auto"/>
              <w:rPr>
                <w:rFonts w:ascii="Times New Roman" w:hAnsi="Times New Roman" w:cs="Times New Roman"/>
                <w:sz w:val="24"/>
                <w:szCs w:val="24"/>
              </w:rPr>
            </w:pPr>
          </w:p>
        </w:tc>
        <w:tc>
          <w:tcPr>
            <w:tcW w:w="967" w:type="dxa"/>
            <w:tcBorders>
              <w:top w:val="single" w:sz="18" w:space="0" w:color="4BACC6"/>
              <w:left w:val="single" w:sz="8" w:space="0" w:color="4BACC6"/>
              <w:bottom w:val="single" w:sz="8" w:space="0" w:color="4BACC6"/>
              <w:right w:val="single" w:sz="8" w:space="0" w:color="4BACC6"/>
            </w:tcBorders>
            <w:shd w:val="clear" w:color="auto" w:fill="C6D9F1" w:themeFill="text2" w:themeFillTint="33"/>
            <w:tcMar>
              <w:top w:w="72" w:type="dxa"/>
              <w:left w:w="144" w:type="dxa"/>
              <w:bottom w:w="72" w:type="dxa"/>
              <w:right w:w="144" w:type="dxa"/>
            </w:tcMar>
            <w:hideMark/>
          </w:tcPr>
          <w:p w:rsidR="009B425D" w:rsidRPr="00072677" w:rsidRDefault="009B425D" w:rsidP="006945FD">
            <w:pPr>
              <w:spacing w:after="0" w:line="240" w:lineRule="auto"/>
              <w:rPr>
                <w:rFonts w:ascii="Times New Roman" w:hAnsi="Times New Roman" w:cs="Times New Roman"/>
                <w:sz w:val="24"/>
                <w:szCs w:val="24"/>
              </w:rPr>
            </w:pPr>
          </w:p>
        </w:tc>
      </w:tr>
      <w:tr w:rsidR="00D61225" w:rsidRPr="00072677" w:rsidTr="00A26B22">
        <w:trPr>
          <w:trHeight w:val="1551"/>
        </w:trPr>
        <w:tc>
          <w:tcPr>
            <w:tcW w:w="947"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D61225" w:rsidRPr="00072677" w:rsidRDefault="00D61225" w:rsidP="006945FD">
            <w:pPr>
              <w:spacing w:after="0" w:line="240" w:lineRule="auto"/>
              <w:rPr>
                <w:rFonts w:ascii="Times New Roman" w:hAnsi="Times New Roman" w:cs="Times New Roman"/>
                <w:sz w:val="28"/>
                <w:szCs w:val="28"/>
              </w:rPr>
            </w:pPr>
            <w:r w:rsidRPr="00072677">
              <w:rPr>
                <w:rFonts w:ascii="Times New Roman" w:hAnsi="Times New Roman" w:cs="Times New Roman"/>
                <w:sz w:val="28"/>
                <w:szCs w:val="28"/>
                <w:lang w:val="en-US"/>
              </w:rPr>
              <w:t>II</w:t>
            </w:r>
            <w:r w:rsidRPr="00072677">
              <w:rPr>
                <w:rFonts w:ascii="Times New Roman" w:hAnsi="Times New Roman" w:cs="Times New Roman"/>
                <w:sz w:val="28"/>
                <w:szCs w:val="28"/>
              </w:rPr>
              <w:t xml:space="preserve"> </w:t>
            </w:r>
          </w:p>
        </w:tc>
        <w:tc>
          <w:tcPr>
            <w:tcW w:w="3610"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D61225" w:rsidRPr="00072677" w:rsidRDefault="00D61225" w:rsidP="006945FD">
            <w:pPr>
              <w:spacing w:after="0" w:line="240" w:lineRule="auto"/>
              <w:rPr>
                <w:rFonts w:ascii="Times New Roman" w:hAnsi="Times New Roman" w:cs="Times New Roman"/>
                <w:sz w:val="24"/>
                <w:szCs w:val="24"/>
              </w:rPr>
            </w:pPr>
            <w:r w:rsidRPr="00072677">
              <w:rPr>
                <w:rFonts w:ascii="Times New Roman" w:hAnsi="Times New Roman" w:cs="Times New Roman"/>
                <w:sz w:val="24"/>
                <w:szCs w:val="24"/>
              </w:rPr>
              <w:t>Я и моя семья</w:t>
            </w:r>
          </w:p>
        </w:tc>
        <w:tc>
          <w:tcPr>
            <w:tcW w:w="2393"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D61225" w:rsidRPr="00072677" w:rsidRDefault="00E51C5B" w:rsidP="006945FD">
            <w:pPr>
              <w:spacing w:after="0" w:line="240" w:lineRule="auto"/>
              <w:rPr>
                <w:rFonts w:ascii="Times New Roman" w:hAnsi="Times New Roman" w:cs="Times New Roman"/>
                <w:sz w:val="24"/>
                <w:szCs w:val="24"/>
              </w:rPr>
            </w:pPr>
            <w:r w:rsidRPr="00072677">
              <w:rPr>
                <w:rFonts w:ascii="Times New Roman" w:hAnsi="Times New Roman" w:cs="Times New Roman"/>
                <w:sz w:val="24"/>
                <w:szCs w:val="24"/>
              </w:rPr>
              <w:t>25</w:t>
            </w:r>
          </w:p>
        </w:tc>
        <w:tc>
          <w:tcPr>
            <w:tcW w:w="1725"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D61225" w:rsidRPr="00072677" w:rsidRDefault="00D61225" w:rsidP="006945FD">
            <w:pPr>
              <w:spacing w:after="0" w:line="240" w:lineRule="auto"/>
              <w:rPr>
                <w:rFonts w:ascii="Times New Roman" w:hAnsi="Times New Roman" w:cs="Times New Roman"/>
                <w:sz w:val="24"/>
                <w:szCs w:val="24"/>
              </w:rPr>
            </w:pPr>
            <w:r w:rsidRPr="00072677">
              <w:rPr>
                <w:rFonts w:ascii="Times New Roman" w:hAnsi="Times New Roman" w:cs="Times New Roman"/>
                <w:sz w:val="24"/>
                <w:szCs w:val="24"/>
              </w:rPr>
              <w:t>Р/речи</w:t>
            </w:r>
          </w:p>
          <w:p w:rsidR="00D61225" w:rsidRPr="00072677" w:rsidRDefault="00D61225" w:rsidP="006945FD">
            <w:pPr>
              <w:spacing w:after="0" w:line="240" w:lineRule="auto"/>
              <w:rPr>
                <w:rFonts w:ascii="Times New Roman" w:hAnsi="Times New Roman" w:cs="Times New Roman"/>
                <w:sz w:val="24"/>
                <w:szCs w:val="24"/>
              </w:rPr>
            </w:pPr>
            <w:r w:rsidRPr="00072677">
              <w:rPr>
                <w:rFonts w:ascii="Times New Roman" w:hAnsi="Times New Roman" w:cs="Times New Roman"/>
                <w:sz w:val="24"/>
                <w:szCs w:val="24"/>
                <w:lang w:val="en-US"/>
              </w:rPr>
              <w:t>C</w:t>
            </w:r>
            <w:r w:rsidRPr="00072677">
              <w:rPr>
                <w:rFonts w:ascii="Times New Roman" w:hAnsi="Times New Roman" w:cs="Times New Roman"/>
                <w:sz w:val="24"/>
                <w:szCs w:val="24"/>
              </w:rPr>
              <w:t>/работы</w:t>
            </w:r>
          </w:p>
          <w:p w:rsidR="00D61225" w:rsidRPr="00072677" w:rsidRDefault="00D61225" w:rsidP="006945FD">
            <w:pPr>
              <w:spacing w:after="0" w:line="240" w:lineRule="auto"/>
              <w:rPr>
                <w:rFonts w:ascii="Times New Roman" w:hAnsi="Times New Roman" w:cs="Times New Roman"/>
                <w:sz w:val="24"/>
                <w:szCs w:val="24"/>
              </w:rPr>
            </w:pPr>
          </w:p>
        </w:tc>
        <w:tc>
          <w:tcPr>
            <w:tcW w:w="967"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D61225" w:rsidRPr="00072677" w:rsidRDefault="002037AB" w:rsidP="006945FD">
            <w:pPr>
              <w:spacing w:after="0" w:line="240" w:lineRule="auto"/>
              <w:rPr>
                <w:rFonts w:ascii="Times New Roman" w:hAnsi="Times New Roman" w:cs="Times New Roman"/>
                <w:sz w:val="24"/>
                <w:szCs w:val="24"/>
              </w:rPr>
            </w:pPr>
            <w:r w:rsidRPr="00072677">
              <w:rPr>
                <w:rFonts w:ascii="Times New Roman" w:hAnsi="Times New Roman" w:cs="Times New Roman"/>
                <w:sz w:val="24"/>
                <w:szCs w:val="24"/>
              </w:rPr>
              <w:t>К/работа</w:t>
            </w:r>
          </w:p>
        </w:tc>
      </w:tr>
      <w:tr w:rsidR="00D61225" w:rsidRPr="00072677" w:rsidTr="00A26B22">
        <w:trPr>
          <w:trHeight w:val="1551"/>
        </w:trPr>
        <w:tc>
          <w:tcPr>
            <w:tcW w:w="947" w:type="dxa"/>
            <w:tcBorders>
              <w:top w:val="single" w:sz="8" w:space="0" w:color="4BACC6"/>
              <w:left w:val="single" w:sz="8" w:space="0" w:color="4BACC6"/>
              <w:bottom w:val="single" w:sz="8" w:space="0" w:color="4BACC6"/>
              <w:right w:val="single" w:sz="8" w:space="0" w:color="4BACC6"/>
            </w:tcBorders>
            <w:shd w:val="clear" w:color="auto" w:fill="C6D9F1" w:themeFill="text2" w:themeFillTint="33"/>
            <w:tcMar>
              <w:top w:w="72" w:type="dxa"/>
              <w:left w:w="144" w:type="dxa"/>
              <w:bottom w:w="72" w:type="dxa"/>
              <w:right w:w="144" w:type="dxa"/>
            </w:tcMar>
            <w:hideMark/>
          </w:tcPr>
          <w:p w:rsidR="00D61225" w:rsidRPr="00072677" w:rsidRDefault="00D61225" w:rsidP="006945FD">
            <w:pPr>
              <w:spacing w:after="0" w:line="240" w:lineRule="auto"/>
              <w:rPr>
                <w:rFonts w:ascii="Times New Roman" w:hAnsi="Times New Roman" w:cs="Times New Roman"/>
                <w:sz w:val="28"/>
                <w:szCs w:val="28"/>
                <w:lang w:val="en-US"/>
              </w:rPr>
            </w:pPr>
            <w:r w:rsidRPr="00072677">
              <w:rPr>
                <w:rFonts w:ascii="Times New Roman" w:hAnsi="Times New Roman" w:cs="Times New Roman"/>
                <w:sz w:val="28"/>
                <w:szCs w:val="28"/>
                <w:lang w:val="en-US"/>
              </w:rPr>
              <w:lastRenderedPageBreak/>
              <w:t>III</w:t>
            </w:r>
          </w:p>
        </w:tc>
        <w:tc>
          <w:tcPr>
            <w:tcW w:w="3610" w:type="dxa"/>
            <w:tcBorders>
              <w:top w:val="single" w:sz="8" w:space="0" w:color="4BACC6"/>
              <w:left w:val="single" w:sz="8" w:space="0" w:color="4BACC6"/>
              <w:bottom w:val="single" w:sz="8" w:space="0" w:color="4BACC6"/>
              <w:right w:val="single" w:sz="8" w:space="0" w:color="4BACC6"/>
            </w:tcBorders>
            <w:shd w:val="clear" w:color="auto" w:fill="C6D9F1" w:themeFill="text2" w:themeFillTint="33"/>
            <w:tcMar>
              <w:top w:w="72" w:type="dxa"/>
              <w:left w:w="144" w:type="dxa"/>
              <w:bottom w:w="72" w:type="dxa"/>
              <w:right w:w="144" w:type="dxa"/>
            </w:tcMar>
            <w:hideMark/>
          </w:tcPr>
          <w:p w:rsidR="00D61225" w:rsidRPr="00072677" w:rsidRDefault="00D61225" w:rsidP="006945FD">
            <w:pPr>
              <w:spacing w:after="0" w:line="240" w:lineRule="auto"/>
              <w:rPr>
                <w:rFonts w:ascii="Times New Roman" w:hAnsi="Times New Roman" w:cs="Times New Roman"/>
                <w:sz w:val="24"/>
                <w:szCs w:val="24"/>
              </w:rPr>
            </w:pPr>
            <w:r w:rsidRPr="00072677">
              <w:rPr>
                <w:rFonts w:ascii="Times New Roman" w:hAnsi="Times New Roman" w:cs="Times New Roman"/>
                <w:sz w:val="24"/>
                <w:szCs w:val="24"/>
              </w:rPr>
              <w:t>Мир моих увлечений</w:t>
            </w:r>
          </w:p>
        </w:tc>
        <w:tc>
          <w:tcPr>
            <w:tcW w:w="2393" w:type="dxa"/>
            <w:tcBorders>
              <w:top w:val="single" w:sz="8" w:space="0" w:color="4BACC6"/>
              <w:left w:val="single" w:sz="8" w:space="0" w:color="4BACC6"/>
              <w:bottom w:val="single" w:sz="8" w:space="0" w:color="4BACC6"/>
              <w:right w:val="single" w:sz="8" w:space="0" w:color="4BACC6"/>
            </w:tcBorders>
            <w:shd w:val="clear" w:color="auto" w:fill="C6D9F1" w:themeFill="text2" w:themeFillTint="33"/>
            <w:tcMar>
              <w:top w:w="72" w:type="dxa"/>
              <w:left w:w="144" w:type="dxa"/>
              <w:bottom w:w="72" w:type="dxa"/>
              <w:right w:w="144" w:type="dxa"/>
            </w:tcMar>
            <w:hideMark/>
          </w:tcPr>
          <w:p w:rsidR="00D61225" w:rsidRPr="00072677" w:rsidRDefault="00D61225" w:rsidP="006945FD">
            <w:pPr>
              <w:spacing w:after="0" w:line="240" w:lineRule="auto"/>
              <w:rPr>
                <w:rFonts w:ascii="Times New Roman" w:hAnsi="Times New Roman" w:cs="Times New Roman"/>
                <w:sz w:val="24"/>
                <w:szCs w:val="24"/>
              </w:rPr>
            </w:pPr>
            <w:r w:rsidRPr="00072677">
              <w:rPr>
                <w:rFonts w:ascii="Times New Roman" w:hAnsi="Times New Roman" w:cs="Times New Roman"/>
                <w:sz w:val="24"/>
                <w:szCs w:val="24"/>
              </w:rPr>
              <w:t>2</w:t>
            </w:r>
            <w:r w:rsidR="00E51C5B" w:rsidRPr="00072677">
              <w:rPr>
                <w:rFonts w:ascii="Times New Roman" w:hAnsi="Times New Roman" w:cs="Times New Roman"/>
                <w:sz w:val="24"/>
                <w:szCs w:val="24"/>
              </w:rPr>
              <w:t>5</w:t>
            </w:r>
          </w:p>
        </w:tc>
        <w:tc>
          <w:tcPr>
            <w:tcW w:w="1725" w:type="dxa"/>
            <w:tcBorders>
              <w:top w:val="single" w:sz="8" w:space="0" w:color="4BACC6"/>
              <w:left w:val="single" w:sz="8" w:space="0" w:color="4BACC6"/>
              <w:bottom w:val="single" w:sz="8" w:space="0" w:color="4BACC6"/>
              <w:right w:val="single" w:sz="8" w:space="0" w:color="4BACC6"/>
            </w:tcBorders>
            <w:shd w:val="clear" w:color="auto" w:fill="C6D9F1" w:themeFill="text2" w:themeFillTint="33"/>
            <w:tcMar>
              <w:top w:w="72" w:type="dxa"/>
              <w:left w:w="144" w:type="dxa"/>
              <w:bottom w:w="72" w:type="dxa"/>
              <w:right w:w="144" w:type="dxa"/>
            </w:tcMar>
            <w:hideMark/>
          </w:tcPr>
          <w:p w:rsidR="00D61225" w:rsidRPr="00072677" w:rsidRDefault="00D61225" w:rsidP="006945FD">
            <w:pPr>
              <w:spacing w:after="0" w:line="240" w:lineRule="auto"/>
              <w:rPr>
                <w:rFonts w:ascii="Times New Roman" w:hAnsi="Times New Roman" w:cs="Times New Roman"/>
                <w:sz w:val="24"/>
                <w:szCs w:val="24"/>
              </w:rPr>
            </w:pPr>
            <w:r w:rsidRPr="00072677">
              <w:rPr>
                <w:rFonts w:ascii="Times New Roman" w:hAnsi="Times New Roman" w:cs="Times New Roman"/>
                <w:sz w:val="24"/>
                <w:szCs w:val="24"/>
              </w:rPr>
              <w:t>Р/речи</w:t>
            </w:r>
          </w:p>
          <w:p w:rsidR="00D61225" w:rsidRPr="00072677" w:rsidRDefault="00D61225" w:rsidP="006945FD">
            <w:pPr>
              <w:spacing w:after="0" w:line="240" w:lineRule="auto"/>
              <w:rPr>
                <w:rFonts w:ascii="Times New Roman" w:hAnsi="Times New Roman" w:cs="Times New Roman"/>
                <w:sz w:val="24"/>
                <w:szCs w:val="24"/>
              </w:rPr>
            </w:pPr>
            <w:r w:rsidRPr="00072677">
              <w:rPr>
                <w:rFonts w:ascii="Times New Roman" w:hAnsi="Times New Roman" w:cs="Times New Roman"/>
                <w:sz w:val="24"/>
                <w:szCs w:val="24"/>
                <w:lang w:val="en-US"/>
              </w:rPr>
              <w:t>C</w:t>
            </w:r>
            <w:r w:rsidRPr="00072677">
              <w:rPr>
                <w:rFonts w:ascii="Times New Roman" w:hAnsi="Times New Roman" w:cs="Times New Roman"/>
                <w:sz w:val="24"/>
                <w:szCs w:val="24"/>
              </w:rPr>
              <w:t>/работы</w:t>
            </w:r>
          </w:p>
          <w:p w:rsidR="00D61225" w:rsidRPr="00072677" w:rsidRDefault="00D61225" w:rsidP="006945FD">
            <w:pPr>
              <w:spacing w:after="0" w:line="240" w:lineRule="auto"/>
              <w:rPr>
                <w:rFonts w:ascii="Times New Roman" w:hAnsi="Times New Roman" w:cs="Times New Roman"/>
                <w:sz w:val="24"/>
                <w:szCs w:val="24"/>
              </w:rPr>
            </w:pPr>
          </w:p>
        </w:tc>
        <w:tc>
          <w:tcPr>
            <w:tcW w:w="967" w:type="dxa"/>
            <w:tcBorders>
              <w:top w:val="single" w:sz="8" w:space="0" w:color="4BACC6"/>
              <w:left w:val="single" w:sz="8" w:space="0" w:color="4BACC6"/>
              <w:bottom w:val="single" w:sz="8" w:space="0" w:color="4BACC6"/>
              <w:right w:val="single" w:sz="8" w:space="0" w:color="4BACC6"/>
            </w:tcBorders>
            <w:shd w:val="clear" w:color="auto" w:fill="C6D9F1" w:themeFill="text2" w:themeFillTint="33"/>
            <w:tcMar>
              <w:top w:w="72" w:type="dxa"/>
              <w:left w:w="144" w:type="dxa"/>
              <w:bottom w:w="72" w:type="dxa"/>
              <w:right w:w="144" w:type="dxa"/>
            </w:tcMar>
            <w:hideMark/>
          </w:tcPr>
          <w:p w:rsidR="00D61225" w:rsidRPr="00072677" w:rsidRDefault="00D61225" w:rsidP="006945FD">
            <w:pPr>
              <w:spacing w:after="0" w:line="240" w:lineRule="auto"/>
              <w:rPr>
                <w:rFonts w:ascii="Times New Roman" w:hAnsi="Times New Roman" w:cs="Times New Roman"/>
                <w:sz w:val="24"/>
                <w:szCs w:val="24"/>
              </w:rPr>
            </w:pPr>
          </w:p>
        </w:tc>
      </w:tr>
      <w:tr w:rsidR="00D61225" w:rsidRPr="00072677" w:rsidTr="00A26B22">
        <w:trPr>
          <w:trHeight w:val="1551"/>
        </w:trPr>
        <w:tc>
          <w:tcPr>
            <w:tcW w:w="947"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D61225" w:rsidRPr="00072677" w:rsidRDefault="00D61225" w:rsidP="006945FD">
            <w:pPr>
              <w:spacing w:after="0" w:line="240" w:lineRule="auto"/>
              <w:rPr>
                <w:rFonts w:ascii="Times New Roman" w:hAnsi="Times New Roman" w:cs="Times New Roman"/>
                <w:sz w:val="28"/>
                <w:szCs w:val="28"/>
                <w:lang w:val="en-US"/>
              </w:rPr>
            </w:pPr>
            <w:r w:rsidRPr="00072677">
              <w:rPr>
                <w:rFonts w:ascii="Times New Roman" w:hAnsi="Times New Roman" w:cs="Times New Roman"/>
                <w:sz w:val="28"/>
                <w:szCs w:val="28"/>
                <w:lang w:val="en-US"/>
              </w:rPr>
              <w:t>IV</w:t>
            </w:r>
          </w:p>
        </w:tc>
        <w:tc>
          <w:tcPr>
            <w:tcW w:w="3610"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D61225" w:rsidRPr="00072677" w:rsidRDefault="00D61225" w:rsidP="006945FD">
            <w:pPr>
              <w:spacing w:after="0" w:line="240" w:lineRule="auto"/>
              <w:rPr>
                <w:rFonts w:ascii="Times New Roman" w:hAnsi="Times New Roman" w:cs="Times New Roman"/>
                <w:sz w:val="24"/>
                <w:szCs w:val="24"/>
              </w:rPr>
            </w:pPr>
            <w:r w:rsidRPr="00072677">
              <w:rPr>
                <w:rFonts w:ascii="Times New Roman" w:hAnsi="Times New Roman" w:cs="Times New Roman"/>
                <w:sz w:val="24"/>
                <w:szCs w:val="24"/>
              </w:rPr>
              <w:t>Я и мои друзья</w:t>
            </w:r>
          </w:p>
        </w:tc>
        <w:tc>
          <w:tcPr>
            <w:tcW w:w="2393"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D61225" w:rsidRPr="00072677" w:rsidRDefault="00E51C5B" w:rsidP="006945FD">
            <w:pPr>
              <w:spacing w:after="0" w:line="240" w:lineRule="auto"/>
              <w:rPr>
                <w:rFonts w:ascii="Times New Roman" w:hAnsi="Times New Roman" w:cs="Times New Roman"/>
                <w:sz w:val="24"/>
                <w:szCs w:val="24"/>
              </w:rPr>
            </w:pPr>
            <w:r w:rsidRPr="00072677">
              <w:rPr>
                <w:rFonts w:ascii="Times New Roman" w:hAnsi="Times New Roman" w:cs="Times New Roman"/>
                <w:sz w:val="24"/>
                <w:szCs w:val="24"/>
              </w:rPr>
              <w:t>26</w:t>
            </w:r>
          </w:p>
        </w:tc>
        <w:tc>
          <w:tcPr>
            <w:tcW w:w="1725"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D61225" w:rsidRPr="00072677" w:rsidRDefault="00D61225" w:rsidP="006945FD">
            <w:pPr>
              <w:spacing w:after="0" w:line="240" w:lineRule="auto"/>
              <w:rPr>
                <w:rFonts w:ascii="Times New Roman" w:hAnsi="Times New Roman" w:cs="Times New Roman"/>
                <w:sz w:val="24"/>
                <w:szCs w:val="24"/>
              </w:rPr>
            </w:pPr>
            <w:r w:rsidRPr="00072677">
              <w:rPr>
                <w:rFonts w:ascii="Times New Roman" w:hAnsi="Times New Roman" w:cs="Times New Roman"/>
                <w:sz w:val="24"/>
                <w:szCs w:val="24"/>
              </w:rPr>
              <w:t>Р/речи</w:t>
            </w:r>
          </w:p>
          <w:p w:rsidR="00D61225" w:rsidRPr="00072677" w:rsidRDefault="00D61225" w:rsidP="006945FD">
            <w:pPr>
              <w:spacing w:after="0" w:line="240" w:lineRule="auto"/>
              <w:rPr>
                <w:rFonts w:ascii="Times New Roman" w:hAnsi="Times New Roman" w:cs="Times New Roman"/>
                <w:sz w:val="24"/>
                <w:szCs w:val="24"/>
              </w:rPr>
            </w:pPr>
            <w:r w:rsidRPr="00072677">
              <w:rPr>
                <w:rFonts w:ascii="Times New Roman" w:hAnsi="Times New Roman" w:cs="Times New Roman"/>
                <w:sz w:val="24"/>
                <w:szCs w:val="24"/>
                <w:lang w:val="en-US"/>
              </w:rPr>
              <w:t>C</w:t>
            </w:r>
            <w:r w:rsidRPr="00072677">
              <w:rPr>
                <w:rFonts w:ascii="Times New Roman" w:hAnsi="Times New Roman" w:cs="Times New Roman"/>
                <w:sz w:val="24"/>
                <w:szCs w:val="24"/>
              </w:rPr>
              <w:t>/работы</w:t>
            </w:r>
          </w:p>
          <w:p w:rsidR="00D61225" w:rsidRPr="00072677" w:rsidRDefault="00D61225" w:rsidP="006945FD">
            <w:pPr>
              <w:spacing w:after="0" w:line="240" w:lineRule="auto"/>
              <w:rPr>
                <w:rFonts w:ascii="Times New Roman" w:hAnsi="Times New Roman" w:cs="Times New Roman"/>
                <w:sz w:val="24"/>
                <w:szCs w:val="24"/>
              </w:rPr>
            </w:pPr>
            <w:r w:rsidRPr="00072677">
              <w:rPr>
                <w:rFonts w:ascii="Times New Roman" w:hAnsi="Times New Roman" w:cs="Times New Roman"/>
                <w:sz w:val="24"/>
                <w:szCs w:val="24"/>
              </w:rPr>
              <w:t xml:space="preserve"> </w:t>
            </w:r>
          </w:p>
        </w:tc>
        <w:tc>
          <w:tcPr>
            <w:tcW w:w="967"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D61225" w:rsidRPr="00072677" w:rsidRDefault="00D61225" w:rsidP="006945FD">
            <w:pPr>
              <w:spacing w:after="0" w:line="240" w:lineRule="auto"/>
              <w:rPr>
                <w:rFonts w:ascii="Times New Roman" w:hAnsi="Times New Roman" w:cs="Times New Roman"/>
                <w:sz w:val="24"/>
                <w:szCs w:val="24"/>
              </w:rPr>
            </w:pPr>
            <w:r w:rsidRPr="00072677">
              <w:rPr>
                <w:rFonts w:ascii="Times New Roman" w:hAnsi="Times New Roman" w:cs="Times New Roman"/>
                <w:sz w:val="24"/>
                <w:szCs w:val="24"/>
              </w:rPr>
              <w:t>К/работ</w:t>
            </w:r>
            <w:r w:rsidR="002037AB" w:rsidRPr="00072677">
              <w:rPr>
                <w:rFonts w:ascii="Times New Roman" w:hAnsi="Times New Roman" w:cs="Times New Roman"/>
                <w:sz w:val="24"/>
                <w:szCs w:val="24"/>
              </w:rPr>
              <w:t>а</w:t>
            </w:r>
          </w:p>
        </w:tc>
      </w:tr>
    </w:tbl>
    <w:p w:rsidR="00F3063E" w:rsidRPr="00072677" w:rsidRDefault="00F3063E" w:rsidP="006945FD">
      <w:pPr>
        <w:spacing w:after="0" w:line="240" w:lineRule="auto"/>
        <w:rPr>
          <w:rFonts w:ascii="Times New Roman" w:hAnsi="Times New Roman" w:cs="Times New Roman"/>
          <w:sz w:val="28"/>
          <w:szCs w:val="28"/>
        </w:rPr>
      </w:pPr>
    </w:p>
    <w:p w:rsidR="00A26B22" w:rsidRPr="00072677" w:rsidRDefault="00A26B22" w:rsidP="006945FD">
      <w:pPr>
        <w:spacing w:after="0" w:line="240" w:lineRule="auto"/>
        <w:jc w:val="center"/>
        <w:rPr>
          <w:rStyle w:val="Zag11"/>
          <w:rFonts w:ascii="Times New Roman" w:hAnsi="Times New Roman" w:cs="Times New Roman"/>
          <w:b/>
          <w:sz w:val="28"/>
          <w:szCs w:val="28"/>
        </w:rPr>
      </w:pPr>
    </w:p>
    <w:p w:rsidR="00E51C5B" w:rsidRPr="00072677" w:rsidRDefault="00E51C5B" w:rsidP="006945FD">
      <w:pPr>
        <w:spacing w:after="0" w:line="240" w:lineRule="auto"/>
        <w:jc w:val="center"/>
        <w:rPr>
          <w:rStyle w:val="Zag11"/>
          <w:rFonts w:ascii="Times New Roman" w:hAnsi="Times New Roman" w:cs="Times New Roman"/>
          <w:b/>
          <w:sz w:val="28"/>
          <w:szCs w:val="28"/>
        </w:rPr>
      </w:pPr>
    </w:p>
    <w:p w:rsidR="00E51C5B" w:rsidRPr="00072677" w:rsidRDefault="00E51C5B" w:rsidP="006945FD">
      <w:pPr>
        <w:spacing w:after="0" w:line="240" w:lineRule="auto"/>
        <w:jc w:val="center"/>
        <w:rPr>
          <w:rStyle w:val="Zag11"/>
          <w:rFonts w:ascii="Times New Roman" w:hAnsi="Times New Roman" w:cs="Times New Roman"/>
          <w:b/>
          <w:sz w:val="28"/>
          <w:szCs w:val="28"/>
        </w:rPr>
      </w:pPr>
    </w:p>
    <w:p w:rsidR="008C6916" w:rsidRPr="00072677" w:rsidRDefault="00D61225" w:rsidP="006945FD">
      <w:pPr>
        <w:spacing w:after="0" w:line="240" w:lineRule="auto"/>
        <w:jc w:val="center"/>
        <w:rPr>
          <w:rStyle w:val="Zag11"/>
          <w:rFonts w:ascii="Times New Roman" w:hAnsi="Times New Roman" w:cs="Times New Roman"/>
          <w:b/>
          <w:sz w:val="28"/>
          <w:szCs w:val="28"/>
        </w:rPr>
      </w:pPr>
      <w:r w:rsidRPr="00072677">
        <w:rPr>
          <w:rStyle w:val="Zag11"/>
          <w:rFonts w:ascii="Times New Roman" w:hAnsi="Times New Roman" w:cs="Times New Roman"/>
          <w:b/>
          <w:sz w:val="28"/>
          <w:szCs w:val="28"/>
        </w:rPr>
        <w:t>Содержание тем учебного курса</w:t>
      </w:r>
    </w:p>
    <w:tbl>
      <w:tblPr>
        <w:tblW w:w="14319" w:type="dxa"/>
        <w:tblLayout w:type="fixed"/>
        <w:tblCellMar>
          <w:left w:w="0" w:type="dxa"/>
          <w:right w:w="0" w:type="dxa"/>
        </w:tblCellMar>
        <w:tblLook w:val="04A0"/>
      </w:tblPr>
      <w:tblGrid>
        <w:gridCol w:w="947"/>
        <w:gridCol w:w="8128"/>
        <w:gridCol w:w="5244"/>
      </w:tblGrid>
      <w:tr w:rsidR="00D41FC3" w:rsidRPr="00072677" w:rsidTr="00D41FC3">
        <w:trPr>
          <w:trHeight w:val="894"/>
        </w:trPr>
        <w:tc>
          <w:tcPr>
            <w:tcW w:w="947" w:type="dxa"/>
            <w:tcBorders>
              <w:top w:val="single" w:sz="8" w:space="0" w:color="4BACC6"/>
              <w:left w:val="single" w:sz="8" w:space="0" w:color="4BACC6"/>
              <w:bottom w:val="single" w:sz="18" w:space="0" w:color="4BACC6"/>
              <w:right w:val="single" w:sz="8" w:space="0" w:color="4BACC6"/>
            </w:tcBorders>
            <w:shd w:val="clear" w:color="auto" w:fill="auto"/>
            <w:tcMar>
              <w:top w:w="72" w:type="dxa"/>
              <w:left w:w="144" w:type="dxa"/>
              <w:bottom w:w="72" w:type="dxa"/>
              <w:right w:w="144" w:type="dxa"/>
            </w:tcMar>
            <w:hideMark/>
          </w:tcPr>
          <w:p w:rsidR="00D41FC3" w:rsidRPr="00072677" w:rsidRDefault="00D41FC3" w:rsidP="004D42B6">
            <w:pPr>
              <w:spacing w:after="0" w:line="240" w:lineRule="auto"/>
              <w:rPr>
                <w:rFonts w:ascii="Times New Roman" w:hAnsi="Times New Roman" w:cs="Times New Roman"/>
                <w:sz w:val="24"/>
                <w:szCs w:val="24"/>
              </w:rPr>
            </w:pPr>
            <w:r w:rsidRPr="00072677">
              <w:rPr>
                <w:rFonts w:ascii="Times New Roman" w:hAnsi="Times New Roman" w:cs="Times New Roman"/>
                <w:b/>
                <w:bCs/>
                <w:sz w:val="24"/>
                <w:szCs w:val="24"/>
              </w:rPr>
              <w:t>№</w:t>
            </w:r>
          </w:p>
        </w:tc>
        <w:tc>
          <w:tcPr>
            <w:tcW w:w="8128" w:type="dxa"/>
            <w:tcBorders>
              <w:top w:val="single" w:sz="8" w:space="0" w:color="4BACC6"/>
              <w:left w:val="single" w:sz="8" w:space="0" w:color="4BACC6"/>
              <w:bottom w:val="single" w:sz="18" w:space="0" w:color="4BACC6"/>
              <w:right w:val="single" w:sz="8" w:space="0" w:color="4BACC6"/>
            </w:tcBorders>
            <w:shd w:val="clear" w:color="auto" w:fill="auto"/>
            <w:tcMar>
              <w:top w:w="72" w:type="dxa"/>
              <w:left w:w="144" w:type="dxa"/>
              <w:bottom w:w="72" w:type="dxa"/>
              <w:right w:w="144" w:type="dxa"/>
            </w:tcMar>
            <w:hideMark/>
          </w:tcPr>
          <w:p w:rsidR="00D41FC3" w:rsidRPr="00072677" w:rsidRDefault="00D41FC3" w:rsidP="004D42B6">
            <w:pPr>
              <w:spacing w:after="0" w:line="240" w:lineRule="auto"/>
              <w:rPr>
                <w:rFonts w:ascii="Times New Roman" w:hAnsi="Times New Roman" w:cs="Times New Roman"/>
                <w:sz w:val="24"/>
                <w:szCs w:val="24"/>
              </w:rPr>
            </w:pPr>
            <w:r w:rsidRPr="00072677">
              <w:rPr>
                <w:rFonts w:ascii="Times New Roman" w:hAnsi="Times New Roman" w:cs="Times New Roman"/>
                <w:b/>
                <w:bCs/>
                <w:sz w:val="24"/>
                <w:szCs w:val="24"/>
              </w:rPr>
              <w:t xml:space="preserve">Тема </w:t>
            </w:r>
          </w:p>
        </w:tc>
        <w:tc>
          <w:tcPr>
            <w:tcW w:w="5244" w:type="dxa"/>
            <w:tcBorders>
              <w:top w:val="single" w:sz="8" w:space="0" w:color="4BACC6"/>
              <w:left w:val="single" w:sz="8" w:space="0" w:color="4BACC6"/>
              <w:bottom w:val="single" w:sz="18" w:space="0" w:color="4BACC6"/>
              <w:right w:val="single" w:sz="8" w:space="0" w:color="4BACC6"/>
            </w:tcBorders>
            <w:shd w:val="clear" w:color="auto" w:fill="auto"/>
            <w:tcMar>
              <w:top w:w="72" w:type="dxa"/>
              <w:left w:w="144" w:type="dxa"/>
              <w:bottom w:w="72" w:type="dxa"/>
              <w:right w:w="144" w:type="dxa"/>
            </w:tcMar>
            <w:hideMark/>
          </w:tcPr>
          <w:p w:rsidR="00D41FC3" w:rsidRPr="00072677" w:rsidRDefault="00D41FC3" w:rsidP="004D42B6">
            <w:pPr>
              <w:spacing w:after="0" w:line="240" w:lineRule="auto"/>
              <w:rPr>
                <w:rFonts w:ascii="Times New Roman" w:hAnsi="Times New Roman" w:cs="Times New Roman"/>
                <w:sz w:val="24"/>
                <w:szCs w:val="24"/>
              </w:rPr>
            </w:pPr>
            <w:r w:rsidRPr="00072677">
              <w:rPr>
                <w:rFonts w:ascii="Times New Roman" w:hAnsi="Times New Roman" w:cs="Times New Roman"/>
                <w:b/>
                <w:bCs/>
                <w:sz w:val="24"/>
                <w:szCs w:val="24"/>
              </w:rPr>
              <w:t xml:space="preserve">Количество </w:t>
            </w:r>
          </w:p>
          <w:p w:rsidR="00D41FC3" w:rsidRPr="00072677" w:rsidRDefault="00D41FC3" w:rsidP="004D42B6">
            <w:pPr>
              <w:spacing w:after="0" w:line="240" w:lineRule="auto"/>
              <w:rPr>
                <w:rFonts w:ascii="Times New Roman" w:hAnsi="Times New Roman" w:cs="Times New Roman"/>
                <w:sz w:val="24"/>
                <w:szCs w:val="24"/>
              </w:rPr>
            </w:pPr>
            <w:r w:rsidRPr="00072677">
              <w:rPr>
                <w:rFonts w:ascii="Times New Roman" w:hAnsi="Times New Roman" w:cs="Times New Roman"/>
                <w:b/>
                <w:bCs/>
                <w:sz w:val="24"/>
                <w:szCs w:val="24"/>
              </w:rPr>
              <w:t>часов</w:t>
            </w:r>
          </w:p>
        </w:tc>
      </w:tr>
      <w:tr w:rsidR="00D41FC3" w:rsidRPr="00072677" w:rsidTr="00D41FC3">
        <w:trPr>
          <w:trHeight w:val="1514"/>
        </w:trPr>
        <w:tc>
          <w:tcPr>
            <w:tcW w:w="947" w:type="dxa"/>
            <w:tcBorders>
              <w:top w:val="single" w:sz="1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D41FC3" w:rsidRPr="00072677" w:rsidRDefault="00D41FC3" w:rsidP="004D42B6">
            <w:pPr>
              <w:spacing w:after="0" w:line="240" w:lineRule="auto"/>
              <w:rPr>
                <w:rFonts w:ascii="Times New Roman" w:hAnsi="Times New Roman" w:cs="Times New Roman"/>
                <w:sz w:val="28"/>
                <w:szCs w:val="28"/>
              </w:rPr>
            </w:pPr>
            <w:r w:rsidRPr="00072677">
              <w:rPr>
                <w:rFonts w:ascii="Times New Roman" w:hAnsi="Times New Roman" w:cs="Times New Roman"/>
                <w:sz w:val="28"/>
                <w:szCs w:val="28"/>
                <w:lang w:val="en-US"/>
              </w:rPr>
              <w:t>I</w:t>
            </w:r>
            <w:r w:rsidRPr="00072677">
              <w:rPr>
                <w:rFonts w:ascii="Times New Roman" w:hAnsi="Times New Roman" w:cs="Times New Roman"/>
                <w:sz w:val="28"/>
                <w:szCs w:val="28"/>
              </w:rPr>
              <w:t xml:space="preserve"> </w:t>
            </w:r>
          </w:p>
        </w:tc>
        <w:tc>
          <w:tcPr>
            <w:tcW w:w="8128" w:type="dxa"/>
            <w:tcBorders>
              <w:top w:val="single" w:sz="1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D41FC3" w:rsidRPr="00072677" w:rsidRDefault="00D41FC3" w:rsidP="004D42B6">
            <w:pPr>
              <w:spacing w:after="0" w:line="240" w:lineRule="auto"/>
              <w:rPr>
                <w:rFonts w:ascii="Times New Roman" w:hAnsi="Times New Roman" w:cs="Times New Roman"/>
                <w:sz w:val="24"/>
                <w:szCs w:val="24"/>
              </w:rPr>
            </w:pPr>
            <w:r w:rsidRPr="00072677">
              <w:rPr>
                <w:rFonts w:ascii="Times New Roman" w:hAnsi="Times New Roman" w:cs="Times New Roman"/>
                <w:sz w:val="24"/>
                <w:szCs w:val="24"/>
              </w:rPr>
              <w:t xml:space="preserve">Знакомство </w:t>
            </w:r>
          </w:p>
        </w:tc>
        <w:tc>
          <w:tcPr>
            <w:tcW w:w="5244" w:type="dxa"/>
            <w:tcBorders>
              <w:top w:val="single" w:sz="1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D41FC3" w:rsidRPr="00072677" w:rsidRDefault="00D41FC3" w:rsidP="004D42B6">
            <w:pPr>
              <w:spacing w:after="0" w:line="240" w:lineRule="auto"/>
              <w:rPr>
                <w:rFonts w:ascii="Times New Roman" w:hAnsi="Times New Roman" w:cs="Times New Roman"/>
                <w:sz w:val="24"/>
                <w:szCs w:val="24"/>
              </w:rPr>
            </w:pPr>
            <w:r w:rsidRPr="00072677">
              <w:rPr>
                <w:rFonts w:ascii="Times New Roman" w:hAnsi="Times New Roman" w:cs="Times New Roman"/>
                <w:sz w:val="24"/>
                <w:szCs w:val="24"/>
              </w:rPr>
              <w:t>26</w:t>
            </w:r>
          </w:p>
        </w:tc>
      </w:tr>
      <w:tr w:rsidR="00D41FC3" w:rsidRPr="00072677" w:rsidTr="00D41FC3">
        <w:trPr>
          <w:trHeight w:val="1551"/>
        </w:trPr>
        <w:tc>
          <w:tcPr>
            <w:tcW w:w="947"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D41FC3" w:rsidRPr="00072677" w:rsidRDefault="00D41FC3" w:rsidP="004D42B6">
            <w:pPr>
              <w:spacing w:after="0" w:line="240" w:lineRule="auto"/>
              <w:rPr>
                <w:rFonts w:ascii="Times New Roman" w:hAnsi="Times New Roman" w:cs="Times New Roman"/>
                <w:sz w:val="28"/>
                <w:szCs w:val="28"/>
              </w:rPr>
            </w:pPr>
            <w:r w:rsidRPr="00072677">
              <w:rPr>
                <w:rFonts w:ascii="Times New Roman" w:hAnsi="Times New Roman" w:cs="Times New Roman"/>
                <w:sz w:val="28"/>
                <w:szCs w:val="28"/>
                <w:lang w:val="en-US"/>
              </w:rPr>
              <w:lastRenderedPageBreak/>
              <w:t>II</w:t>
            </w:r>
            <w:r w:rsidRPr="00072677">
              <w:rPr>
                <w:rFonts w:ascii="Times New Roman" w:hAnsi="Times New Roman" w:cs="Times New Roman"/>
                <w:sz w:val="28"/>
                <w:szCs w:val="28"/>
              </w:rPr>
              <w:t xml:space="preserve"> </w:t>
            </w:r>
          </w:p>
        </w:tc>
        <w:tc>
          <w:tcPr>
            <w:tcW w:w="8128"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D41FC3" w:rsidRPr="00072677" w:rsidRDefault="00D41FC3" w:rsidP="004D42B6">
            <w:pPr>
              <w:spacing w:after="0" w:line="240" w:lineRule="auto"/>
              <w:rPr>
                <w:rFonts w:ascii="Times New Roman" w:hAnsi="Times New Roman" w:cs="Times New Roman"/>
                <w:sz w:val="24"/>
                <w:szCs w:val="24"/>
              </w:rPr>
            </w:pPr>
            <w:r w:rsidRPr="00072677">
              <w:rPr>
                <w:rFonts w:ascii="Times New Roman" w:hAnsi="Times New Roman" w:cs="Times New Roman"/>
                <w:sz w:val="24"/>
                <w:szCs w:val="24"/>
              </w:rPr>
              <w:t>Я и моя семья</w:t>
            </w:r>
          </w:p>
        </w:tc>
        <w:tc>
          <w:tcPr>
            <w:tcW w:w="5244"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D41FC3" w:rsidRPr="00072677" w:rsidRDefault="00D41FC3" w:rsidP="004D42B6">
            <w:pPr>
              <w:spacing w:after="0" w:line="240" w:lineRule="auto"/>
              <w:rPr>
                <w:rFonts w:ascii="Times New Roman" w:hAnsi="Times New Roman" w:cs="Times New Roman"/>
                <w:sz w:val="24"/>
                <w:szCs w:val="24"/>
              </w:rPr>
            </w:pPr>
            <w:r w:rsidRPr="00072677">
              <w:rPr>
                <w:rFonts w:ascii="Times New Roman" w:hAnsi="Times New Roman" w:cs="Times New Roman"/>
                <w:sz w:val="24"/>
                <w:szCs w:val="24"/>
              </w:rPr>
              <w:t>25</w:t>
            </w:r>
          </w:p>
        </w:tc>
      </w:tr>
      <w:tr w:rsidR="00D41FC3" w:rsidRPr="00072677" w:rsidTr="00D41FC3">
        <w:trPr>
          <w:trHeight w:val="1551"/>
        </w:trPr>
        <w:tc>
          <w:tcPr>
            <w:tcW w:w="947"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D41FC3" w:rsidRPr="00072677" w:rsidRDefault="00D41FC3" w:rsidP="004D42B6">
            <w:pPr>
              <w:spacing w:after="0" w:line="240" w:lineRule="auto"/>
              <w:rPr>
                <w:rFonts w:ascii="Times New Roman" w:hAnsi="Times New Roman" w:cs="Times New Roman"/>
                <w:sz w:val="28"/>
                <w:szCs w:val="28"/>
                <w:lang w:val="en-US"/>
              </w:rPr>
            </w:pPr>
            <w:r w:rsidRPr="00072677">
              <w:rPr>
                <w:rFonts w:ascii="Times New Roman" w:hAnsi="Times New Roman" w:cs="Times New Roman"/>
                <w:sz w:val="28"/>
                <w:szCs w:val="28"/>
                <w:lang w:val="en-US"/>
              </w:rPr>
              <w:t>III</w:t>
            </w:r>
          </w:p>
        </w:tc>
        <w:tc>
          <w:tcPr>
            <w:tcW w:w="8128"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D41FC3" w:rsidRPr="00072677" w:rsidRDefault="00D41FC3" w:rsidP="004D42B6">
            <w:pPr>
              <w:spacing w:after="0" w:line="240" w:lineRule="auto"/>
              <w:rPr>
                <w:rFonts w:ascii="Times New Roman" w:hAnsi="Times New Roman" w:cs="Times New Roman"/>
                <w:sz w:val="24"/>
                <w:szCs w:val="24"/>
              </w:rPr>
            </w:pPr>
            <w:r w:rsidRPr="00072677">
              <w:rPr>
                <w:rFonts w:ascii="Times New Roman" w:hAnsi="Times New Roman" w:cs="Times New Roman"/>
                <w:sz w:val="24"/>
                <w:szCs w:val="24"/>
              </w:rPr>
              <w:t>Мир моих увлечений</w:t>
            </w:r>
          </w:p>
        </w:tc>
        <w:tc>
          <w:tcPr>
            <w:tcW w:w="5244"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D41FC3" w:rsidRPr="00072677" w:rsidRDefault="00D41FC3" w:rsidP="004D42B6">
            <w:pPr>
              <w:spacing w:after="0" w:line="240" w:lineRule="auto"/>
              <w:rPr>
                <w:rFonts w:ascii="Times New Roman" w:hAnsi="Times New Roman" w:cs="Times New Roman"/>
                <w:sz w:val="24"/>
                <w:szCs w:val="24"/>
              </w:rPr>
            </w:pPr>
            <w:r w:rsidRPr="00072677">
              <w:rPr>
                <w:rFonts w:ascii="Times New Roman" w:hAnsi="Times New Roman" w:cs="Times New Roman"/>
                <w:sz w:val="24"/>
                <w:szCs w:val="24"/>
              </w:rPr>
              <w:t>25</w:t>
            </w:r>
          </w:p>
        </w:tc>
      </w:tr>
      <w:tr w:rsidR="00D41FC3" w:rsidRPr="00072677" w:rsidTr="00D41FC3">
        <w:trPr>
          <w:trHeight w:val="1551"/>
        </w:trPr>
        <w:tc>
          <w:tcPr>
            <w:tcW w:w="947"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D41FC3" w:rsidRPr="00072677" w:rsidRDefault="00D41FC3" w:rsidP="004D42B6">
            <w:pPr>
              <w:spacing w:after="0" w:line="240" w:lineRule="auto"/>
              <w:rPr>
                <w:rFonts w:ascii="Times New Roman" w:hAnsi="Times New Roman" w:cs="Times New Roman"/>
                <w:sz w:val="28"/>
                <w:szCs w:val="28"/>
                <w:lang w:val="en-US"/>
              </w:rPr>
            </w:pPr>
            <w:r w:rsidRPr="00072677">
              <w:rPr>
                <w:rFonts w:ascii="Times New Roman" w:hAnsi="Times New Roman" w:cs="Times New Roman"/>
                <w:sz w:val="28"/>
                <w:szCs w:val="28"/>
                <w:lang w:val="en-US"/>
              </w:rPr>
              <w:t>IV</w:t>
            </w:r>
          </w:p>
        </w:tc>
        <w:tc>
          <w:tcPr>
            <w:tcW w:w="8128"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D41FC3" w:rsidRPr="00072677" w:rsidRDefault="00D41FC3" w:rsidP="004D42B6">
            <w:pPr>
              <w:spacing w:after="0" w:line="240" w:lineRule="auto"/>
              <w:rPr>
                <w:rFonts w:ascii="Times New Roman" w:hAnsi="Times New Roman" w:cs="Times New Roman"/>
                <w:sz w:val="24"/>
                <w:szCs w:val="24"/>
              </w:rPr>
            </w:pPr>
            <w:r w:rsidRPr="00072677">
              <w:rPr>
                <w:rFonts w:ascii="Times New Roman" w:hAnsi="Times New Roman" w:cs="Times New Roman"/>
                <w:sz w:val="24"/>
                <w:szCs w:val="24"/>
              </w:rPr>
              <w:t>Я и мои друзья</w:t>
            </w:r>
          </w:p>
        </w:tc>
        <w:tc>
          <w:tcPr>
            <w:tcW w:w="5244"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D41FC3" w:rsidRPr="00072677" w:rsidRDefault="00D41FC3" w:rsidP="004D42B6">
            <w:pPr>
              <w:spacing w:after="0" w:line="240" w:lineRule="auto"/>
              <w:rPr>
                <w:rFonts w:ascii="Times New Roman" w:hAnsi="Times New Roman" w:cs="Times New Roman"/>
                <w:sz w:val="24"/>
                <w:szCs w:val="24"/>
              </w:rPr>
            </w:pPr>
            <w:r w:rsidRPr="00072677">
              <w:rPr>
                <w:rFonts w:ascii="Times New Roman" w:hAnsi="Times New Roman" w:cs="Times New Roman"/>
                <w:sz w:val="24"/>
                <w:szCs w:val="24"/>
              </w:rPr>
              <w:t>26</w:t>
            </w:r>
          </w:p>
        </w:tc>
      </w:tr>
    </w:tbl>
    <w:p w:rsidR="00D41FC3" w:rsidRPr="00072677" w:rsidRDefault="00D41FC3" w:rsidP="006945FD">
      <w:pPr>
        <w:spacing w:after="0" w:line="240" w:lineRule="auto"/>
        <w:jc w:val="center"/>
        <w:rPr>
          <w:rStyle w:val="Zag11"/>
          <w:rFonts w:ascii="Times New Roman" w:hAnsi="Times New Roman" w:cs="Times New Roman"/>
          <w:b/>
          <w:sz w:val="28"/>
          <w:szCs w:val="28"/>
        </w:rPr>
      </w:pPr>
    </w:p>
    <w:p w:rsidR="00F942E4" w:rsidRPr="00072677" w:rsidRDefault="00F942E4" w:rsidP="006945FD">
      <w:pPr>
        <w:spacing w:after="0" w:line="240" w:lineRule="auto"/>
        <w:ind w:left="1429"/>
        <w:jc w:val="center"/>
        <w:rPr>
          <w:rFonts w:ascii="Times New Roman" w:eastAsia="@Arial Unicode MS" w:hAnsi="Times New Roman" w:cs="Times New Roman"/>
          <w:b/>
          <w:sz w:val="28"/>
          <w:szCs w:val="28"/>
        </w:rPr>
      </w:pPr>
    </w:p>
    <w:p w:rsidR="00B66561" w:rsidRPr="00072677" w:rsidRDefault="00B66561" w:rsidP="00B66561">
      <w:pPr>
        <w:tabs>
          <w:tab w:val="center" w:pos="7276"/>
          <w:tab w:val="left" w:pos="11940"/>
        </w:tabs>
        <w:spacing w:after="0" w:line="240" w:lineRule="auto"/>
        <w:rPr>
          <w:rFonts w:ascii="Times New Roman" w:hAnsi="Times New Roman" w:cs="Times New Roman"/>
          <w:b/>
          <w:sz w:val="28"/>
          <w:szCs w:val="28"/>
        </w:rPr>
      </w:pPr>
      <w:r w:rsidRPr="00072677">
        <w:rPr>
          <w:rFonts w:ascii="Times New Roman" w:hAnsi="Times New Roman" w:cs="Times New Roman"/>
          <w:b/>
          <w:sz w:val="28"/>
          <w:szCs w:val="28"/>
        </w:rPr>
        <w:tab/>
      </w:r>
    </w:p>
    <w:p w:rsidR="00B66561" w:rsidRPr="00072677" w:rsidRDefault="00B66561" w:rsidP="00B66561">
      <w:pPr>
        <w:tabs>
          <w:tab w:val="center" w:pos="7276"/>
          <w:tab w:val="left" w:pos="11940"/>
        </w:tabs>
        <w:spacing w:after="0" w:line="240" w:lineRule="auto"/>
        <w:rPr>
          <w:rFonts w:ascii="Times New Roman" w:hAnsi="Times New Roman" w:cs="Times New Roman"/>
          <w:b/>
          <w:sz w:val="28"/>
          <w:szCs w:val="28"/>
        </w:rPr>
      </w:pPr>
    </w:p>
    <w:p w:rsidR="00B66561" w:rsidRPr="00072677" w:rsidRDefault="00B66561" w:rsidP="00B66561">
      <w:pPr>
        <w:tabs>
          <w:tab w:val="center" w:pos="7276"/>
          <w:tab w:val="left" w:pos="11940"/>
        </w:tabs>
        <w:spacing w:after="0" w:line="240" w:lineRule="auto"/>
        <w:rPr>
          <w:rFonts w:ascii="Times New Roman" w:hAnsi="Times New Roman" w:cs="Times New Roman"/>
          <w:b/>
          <w:sz w:val="28"/>
          <w:szCs w:val="28"/>
        </w:rPr>
      </w:pPr>
    </w:p>
    <w:p w:rsidR="00B66561" w:rsidRPr="00072677" w:rsidRDefault="00B66561" w:rsidP="00B66561">
      <w:pPr>
        <w:tabs>
          <w:tab w:val="center" w:pos="7276"/>
          <w:tab w:val="left" w:pos="11940"/>
        </w:tabs>
        <w:spacing w:after="0" w:line="240" w:lineRule="auto"/>
        <w:rPr>
          <w:rFonts w:ascii="Times New Roman" w:hAnsi="Times New Roman" w:cs="Times New Roman"/>
          <w:b/>
          <w:sz w:val="28"/>
          <w:szCs w:val="28"/>
        </w:rPr>
      </w:pPr>
    </w:p>
    <w:p w:rsidR="00B66561" w:rsidRPr="00072677" w:rsidRDefault="00B66561" w:rsidP="00B66561">
      <w:pPr>
        <w:tabs>
          <w:tab w:val="center" w:pos="7276"/>
          <w:tab w:val="left" w:pos="11940"/>
        </w:tabs>
        <w:spacing w:after="0" w:line="240" w:lineRule="auto"/>
        <w:rPr>
          <w:rFonts w:ascii="Times New Roman" w:hAnsi="Times New Roman" w:cs="Times New Roman"/>
          <w:b/>
          <w:sz w:val="28"/>
          <w:szCs w:val="28"/>
        </w:rPr>
      </w:pPr>
    </w:p>
    <w:p w:rsidR="00F942E4" w:rsidRPr="00072677" w:rsidRDefault="00B66561" w:rsidP="00B66561">
      <w:pPr>
        <w:tabs>
          <w:tab w:val="center" w:pos="7276"/>
          <w:tab w:val="left" w:pos="11940"/>
        </w:tabs>
        <w:spacing w:after="0" w:line="240" w:lineRule="auto"/>
        <w:rPr>
          <w:rFonts w:ascii="Times New Roman" w:hAnsi="Times New Roman" w:cs="Times New Roman"/>
          <w:b/>
          <w:sz w:val="28"/>
          <w:szCs w:val="28"/>
        </w:rPr>
      </w:pPr>
      <w:r w:rsidRPr="00072677">
        <w:rPr>
          <w:rFonts w:ascii="Times New Roman" w:hAnsi="Times New Roman" w:cs="Times New Roman"/>
          <w:b/>
          <w:sz w:val="28"/>
          <w:szCs w:val="28"/>
        </w:rPr>
        <w:t xml:space="preserve">                                                       </w:t>
      </w:r>
      <w:r w:rsidR="0011001C" w:rsidRPr="00072677">
        <w:rPr>
          <w:rFonts w:ascii="Times New Roman" w:hAnsi="Times New Roman" w:cs="Times New Roman"/>
          <w:b/>
          <w:sz w:val="28"/>
          <w:szCs w:val="28"/>
        </w:rPr>
        <w:t>Требования к уровню подготовки выпускников</w:t>
      </w:r>
      <w:r w:rsidRPr="00072677">
        <w:rPr>
          <w:rFonts w:ascii="Times New Roman" w:hAnsi="Times New Roman" w:cs="Times New Roman"/>
          <w:b/>
          <w:sz w:val="28"/>
          <w:szCs w:val="28"/>
        </w:rPr>
        <w:tab/>
      </w:r>
    </w:p>
    <w:p w:rsidR="004D5FB3" w:rsidRPr="00072677" w:rsidRDefault="004D5FB3" w:rsidP="004D5FB3">
      <w:pPr>
        <w:spacing w:before="240"/>
        <w:ind w:firstLine="567"/>
        <w:jc w:val="both"/>
        <w:rPr>
          <w:rFonts w:ascii="Times New Roman" w:hAnsi="Times New Roman" w:cs="Times New Roman"/>
          <w:b/>
          <w:bCs/>
          <w:i/>
          <w:iCs/>
          <w:sz w:val="28"/>
          <w:szCs w:val="28"/>
        </w:rPr>
      </w:pPr>
      <w:r w:rsidRPr="00072677">
        <w:rPr>
          <w:rFonts w:ascii="Times New Roman" w:hAnsi="Times New Roman" w:cs="Times New Roman"/>
          <w:b/>
          <w:bCs/>
          <w:i/>
          <w:iCs/>
          <w:sz w:val="28"/>
          <w:szCs w:val="28"/>
        </w:rPr>
        <w:t>В результате изучения иностранного языка ученик должен</w:t>
      </w:r>
      <w:r w:rsidR="00B66561" w:rsidRPr="00072677">
        <w:rPr>
          <w:rFonts w:ascii="Times New Roman" w:hAnsi="Times New Roman" w:cs="Times New Roman"/>
          <w:b/>
          <w:bCs/>
          <w:i/>
          <w:iCs/>
          <w:sz w:val="28"/>
          <w:szCs w:val="28"/>
        </w:rPr>
        <w:t xml:space="preserve"> </w:t>
      </w:r>
      <w:r w:rsidRPr="00072677">
        <w:rPr>
          <w:rFonts w:ascii="Times New Roman" w:hAnsi="Times New Roman" w:cs="Times New Roman"/>
          <w:b/>
          <w:i/>
          <w:sz w:val="28"/>
          <w:szCs w:val="28"/>
        </w:rPr>
        <w:t>знать</w:t>
      </w:r>
    </w:p>
    <w:p w:rsidR="004D5FB3" w:rsidRPr="00072677" w:rsidRDefault="004D5FB3" w:rsidP="004D5FB3">
      <w:pPr>
        <w:numPr>
          <w:ilvl w:val="0"/>
          <w:numId w:val="9"/>
        </w:numPr>
        <w:spacing w:before="60" w:after="0" w:line="240" w:lineRule="auto"/>
        <w:jc w:val="both"/>
        <w:rPr>
          <w:rFonts w:ascii="Times New Roman" w:hAnsi="Times New Roman" w:cs="Times New Roman"/>
          <w:sz w:val="28"/>
          <w:szCs w:val="28"/>
        </w:rPr>
      </w:pPr>
      <w:r w:rsidRPr="00072677">
        <w:rPr>
          <w:rFonts w:ascii="Times New Roman" w:hAnsi="Times New Roman" w:cs="Times New Roman"/>
          <w:sz w:val="28"/>
          <w:szCs w:val="28"/>
        </w:rPr>
        <w:t>основные значения изученных лексических единиц (слов, словосочетаний); основные способы словообразования (аффиксация, словосложение, конверсия);</w:t>
      </w:r>
    </w:p>
    <w:p w:rsidR="004D5FB3" w:rsidRPr="00072677" w:rsidRDefault="004D5FB3" w:rsidP="004D5FB3">
      <w:pPr>
        <w:widowControl w:val="0"/>
        <w:numPr>
          <w:ilvl w:val="0"/>
          <w:numId w:val="9"/>
        </w:numPr>
        <w:spacing w:before="60" w:after="0" w:line="240" w:lineRule="auto"/>
        <w:jc w:val="both"/>
        <w:rPr>
          <w:rFonts w:ascii="Times New Roman" w:hAnsi="Times New Roman" w:cs="Times New Roman"/>
          <w:sz w:val="28"/>
          <w:szCs w:val="28"/>
        </w:rPr>
      </w:pPr>
      <w:r w:rsidRPr="00072677">
        <w:rPr>
          <w:rFonts w:ascii="Times New Roman" w:hAnsi="Times New Roman" w:cs="Times New Roman"/>
          <w:sz w:val="28"/>
          <w:szCs w:val="28"/>
        </w:rPr>
        <w:lastRenderedPageBreak/>
        <w:t>основные нормы речевого этикета (реплики-клише, наиболее распространенная оценочная лексика), принятые в стране изучаемого языка;</w:t>
      </w:r>
    </w:p>
    <w:p w:rsidR="004D5FB3" w:rsidRPr="00072677" w:rsidRDefault="004D5FB3" w:rsidP="004D5FB3">
      <w:pPr>
        <w:widowControl w:val="0"/>
        <w:numPr>
          <w:ilvl w:val="0"/>
          <w:numId w:val="9"/>
        </w:numPr>
        <w:spacing w:before="60" w:after="0" w:line="240" w:lineRule="auto"/>
        <w:jc w:val="both"/>
        <w:rPr>
          <w:rFonts w:ascii="Times New Roman" w:hAnsi="Times New Roman" w:cs="Times New Roman"/>
          <w:sz w:val="28"/>
          <w:szCs w:val="28"/>
        </w:rPr>
      </w:pPr>
      <w:r w:rsidRPr="00072677">
        <w:rPr>
          <w:rFonts w:ascii="Times New Roman" w:hAnsi="Times New Roman" w:cs="Times New Roman"/>
          <w:sz w:val="28"/>
          <w:szCs w:val="28"/>
        </w:rPr>
        <w:t>признаки изученных грамматических явлений (видо-временных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4D5FB3" w:rsidRPr="00072677" w:rsidRDefault="004D5FB3" w:rsidP="004D5FB3">
      <w:pPr>
        <w:widowControl w:val="0"/>
        <w:numPr>
          <w:ilvl w:val="0"/>
          <w:numId w:val="9"/>
        </w:numPr>
        <w:spacing w:before="60" w:after="0" w:line="240" w:lineRule="auto"/>
        <w:jc w:val="both"/>
        <w:rPr>
          <w:rFonts w:ascii="Times New Roman" w:hAnsi="Times New Roman" w:cs="Times New Roman"/>
          <w:sz w:val="28"/>
          <w:szCs w:val="28"/>
        </w:rPr>
      </w:pPr>
      <w:r w:rsidRPr="00072677">
        <w:rPr>
          <w:rFonts w:ascii="Times New Roman" w:hAnsi="Times New Roman" w:cs="Times New Roman"/>
          <w:sz w:val="28"/>
          <w:szCs w:val="28"/>
        </w:rPr>
        <w:t>особенности структуры и интонации различных коммуникативных типов простых и сложных предложений изучаемого иностранного языка;</w:t>
      </w:r>
    </w:p>
    <w:p w:rsidR="004D5FB3" w:rsidRPr="00072677" w:rsidRDefault="004D5FB3" w:rsidP="004D5FB3">
      <w:pPr>
        <w:widowControl w:val="0"/>
        <w:numPr>
          <w:ilvl w:val="0"/>
          <w:numId w:val="9"/>
        </w:numPr>
        <w:spacing w:before="60" w:after="0" w:line="240" w:lineRule="auto"/>
        <w:jc w:val="both"/>
        <w:rPr>
          <w:rFonts w:ascii="Times New Roman" w:hAnsi="Times New Roman" w:cs="Times New Roman"/>
          <w:sz w:val="28"/>
          <w:szCs w:val="28"/>
        </w:rPr>
      </w:pPr>
      <w:r w:rsidRPr="00072677">
        <w:rPr>
          <w:rFonts w:ascii="Times New Roman" w:hAnsi="Times New Roman" w:cs="Times New Roman"/>
          <w:sz w:val="28"/>
          <w:szCs w:val="28"/>
        </w:rPr>
        <w:t>роль владения иностранными языками в современном мире, особенности образа жизни, быта, культуры стран изучаемого языка (всемирно известные достопримечательности, выдающиеся люди и их вклад в мировую культуру), сходство и различия в традициях своей страны и стран изучаемого языка;</w:t>
      </w:r>
    </w:p>
    <w:p w:rsidR="004D5FB3" w:rsidRPr="00072677" w:rsidRDefault="004D5FB3" w:rsidP="004D5FB3">
      <w:pPr>
        <w:ind w:left="567"/>
        <w:jc w:val="both"/>
        <w:rPr>
          <w:rFonts w:ascii="Times New Roman" w:hAnsi="Times New Roman" w:cs="Times New Roman"/>
          <w:b/>
          <w:bCs/>
          <w:sz w:val="28"/>
          <w:szCs w:val="28"/>
        </w:rPr>
      </w:pPr>
      <w:r w:rsidRPr="00072677">
        <w:rPr>
          <w:rFonts w:ascii="Times New Roman" w:hAnsi="Times New Roman" w:cs="Times New Roman"/>
          <w:b/>
          <w:bCs/>
          <w:sz w:val="28"/>
          <w:szCs w:val="28"/>
        </w:rPr>
        <w:t>использовать приобретенные знания и умения в практической деятельности и повседневной жизни:</w:t>
      </w:r>
    </w:p>
    <w:p w:rsidR="004D5FB3" w:rsidRPr="00072677" w:rsidRDefault="004D5FB3" w:rsidP="004D5FB3">
      <w:pPr>
        <w:pStyle w:val="23"/>
        <w:spacing w:line="240" w:lineRule="auto"/>
        <w:ind w:firstLine="567"/>
        <w:jc w:val="both"/>
        <w:rPr>
          <w:b/>
          <w:i/>
          <w:szCs w:val="28"/>
        </w:rPr>
      </w:pPr>
      <w:r w:rsidRPr="00072677">
        <w:rPr>
          <w:b/>
          <w:i/>
          <w:szCs w:val="28"/>
        </w:rPr>
        <w:t>в области говорения</w:t>
      </w:r>
    </w:p>
    <w:p w:rsidR="004D5FB3" w:rsidRPr="00072677" w:rsidRDefault="004D5FB3" w:rsidP="004D5FB3">
      <w:pPr>
        <w:numPr>
          <w:ilvl w:val="0"/>
          <w:numId w:val="9"/>
        </w:numPr>
        <w:spacing w:after="0" w:line="240" w:lineRule="auto"/>
        <w:jc w:val="both"/>
        <w:rPr>
          <w:rFonts w:ascii="Times New Roman" w:hAnsi="Times New Roman" w:cs="Times New Roman"/>
          <w:sz w:val="28"/>
          <w:szCs w:val="28"/>
        </w:rPr>
      </w:pPr>
      <w:r w:rsidRPr="00072677">
        <w:rPr>
          <w:rFonts w:ascii="Times New Roman" w:hAnsi="Times New Roman" w:cs="Times New Roman"/>
          <w:sz w:val="28"/>
          <w:szCs w:val="28"/>
        </w:rPr>
        <w:t>начинать, вести/поддерживать и заканчивать беседу в стандартных ситуациях общения, соблюдая нормы речевого этикета, при необходимости переспрашивая, уточняя;</w:t>
      </w:r>
    </w:p>
    <w:p w:rsidR="004D5FB3" w:rsidRPr="00072677" w:rsidRDefault="004D5FB3" w:rsidP="004D5FB3">
      <w:pPr>
        <w:numPr>
          <w:ilvl w:val="0"/>
          <w:numId w:val="9"/>
        </w:numPr>
        <w:spacing w:before="40" w:after="0" w:line="240" w:lineRule="auto"/>
        <w:jc w:val="both"/>
        <w:rPr>
          <w:rFonts w:ascii="Times New Roman" w:hAnsi="Times New Roman" w:cs="Times New Roman"/>
          <w:sz w:val="28"/>
          <w:szCs w:val="28"/>
        </w:rPr>
      </w:pPr>
      <w:r w:rsidRPr="00072677">
        <w:rPr>
          <w:rFonts w:ascii="Times New Roman" w:hAnsi="Times New Roman" w:cs="Times New Roman"/>
          <w:sz w:val="28"/>
          <w:szCs w:val="28"/>
        </w:rPr>
        <w:t>расспросить собеседника и ответить на его вопросы, высказать свое мнение, просьбу, ответить на предложение собеседника согласием/отказом, опираясь на изученную тематику и усвоенный лексико-грамматический материал;</w:t>
      </w:r>
    </w:p>
    <w:p w:rsidR="004D5FB3" w:rsidRPr="00072677" w:rsidRDefault="004D5FB3" w:rsidP="004D5FB3">
      <w:pPr>
        <w:numPr>
          <w:ilvl w:val="0"/>
          <w:numId w:val="9"/>
        </w:numPr>
        <w:spacing w:before="40" w:after="0" w:line="240" w:lineRule="auto"/>
        <w:jc w:val="both"/>
        <w:rPr>
          <w:rFonts w:ascii="Times New Roman" w:hAnsi="Times New Roman" w:cs="Times New Roman"/>
          <w:sz w:val="28"/>
          <w:szCs w:val="28"/>
        </w:rPr>
      </w:pPr>
      <w:r w:rsidRPr="00072677">
        <w:rPr>
          <w:rFonts w:ascii="Times New Roman" w:hAnsi="Times New Roman" w:cs="Times New Roman"/>
          <w:sz w:val="28"/>
          <w:szCs w:val="28"/>
        </w:rPr>
        <w:t>рассказать о себе, своей семье, друзьях, своих интересах и планах на будущее, сообщить краткие сведения о своей стране и стране изучаемого языка;</w:t>
      </w:r>
    </w:p>
    <w:p w:rsidR="004D5FB3" w:rsidRPr="00072677" w:rsidRDefault="004D5FB3" w:rsidP="004D5FB3">
      <w:pPr>
        <w:numPr>
          <w:ilvl w:val="0"/>
          <w:numId w:val="9"/>
        </w:numPr>
        <w:spacing w:after="0" w:line="240" w:lineRule="auto"/>
        <w:jc w:val="both"/>
        <w:rPr>
          <w:rFonts w:ascii="Times New Roman" w:hAnsi="Times New Roman" w:cs="Times New Roman"/>
          <w:sz w:val="28"/>
          <w:szCs w:val="28"/>
        </w:rPr>
      </w:pPr>
      <w:r w:rsidRPr="00072677">
        <w:rPr>
          <w:rFonts w:ascii="Times New Roman" w:hAnsi="Times New Roman" w:cs="Times New Roman"/>
          <w:sz w:val="28"/>
          <w:szCs w:val="28"/>
        </w:rPr>
        <w:t>делать краткие сообщения, описывать события/явления (в рамках пройденных тем), передавать основное содержание, основную мысль прочитанного или услышанного, выражать свое отношение к прочитанному/услышанному, кратко характеризовать персонаж;</w:t>
      </w:r>
    </w:p>
    <w:p w:rsidR="004D5FB3" w:rsidRPr="00072677" w:rsidRDefault="004D5FB3" w:rsidP="004D5FB3">
      <w:pPr>
        <w:pStyle w:val="23"/>
        <w:spacing w:line="240" w:lineRule="auto"/>
        <w:ind w:firstLine="567"/>
        <w:jc w:val="both"/>
        <w:rPr>
          <w:b/>
          <w:i/>
          <w:szCs w:val="28"/>
        </w:rPr>
      </w:pPr>
      <w:r w:rsidRPr="00072677">
        <w:rPr>
          <w:b/>
          <w:i/>
          <w:szCs w:val="28"/>
        </w:rPr>
        <w:t>в области аудирования</w:t>
      </w:r>
    </w:p>
    <w:p w:rsidR="004D5FB3" w:rsidRPr="00072677" w:rsidRDefault="004D5FB3" w:rsidP="004D5FB3">
      <w:pPr>
        <w:numPr>
          <w:ilvl w:val="0"/>
          <w:numId w:val="9"/>
        </w:numPr>
        <w:spacing w:after="0" w:line="240" w:lineRule="auto"/>
        <w:jc w:val="both"/>
        <w:rPr>
          <w:rFonts w:ascii="Times New Roman" w:hAnsi="Times New Roman" w:cs="Times New Roman"/>
          <w:sz w:val="28"/>
          <w:szCs w:val="28"/>
        </w:rPr>
      </w:pPr>
      <w:r w:rsidRPr="00072677">
        <w:rPr>
          <w:rFonts w:ascii="Times New Roman" w:hAnsi="Times New Roman" w:cs="Times New Roman"/>
          <w:sz w:val="28"/>
          <w:szCs w:val="28"/>
        </w:rPr>
        <w:t>понимать основное содержание кратких, несложных аутентичных функциональных текстов (прогноз погоды, программы теле/радио передач, объявления на вокзале/в аэропорту) и выделять для себя отдельную значимую информацию;</w:t>
      </w:r>
    </w:p>
    <w:p w:rsidR="004D5FB3" w:rsidRPr="00072677" w:rsidRDefault="004D5FB3" w:rsidP="004D5FB3">
      <w:pPr>
        <w:numPr>
          <w:ilvl w:val="0"/>
          <w:numId w:val="9"/>
        </w:numPr>
        <w:spacing w:after="0" w:line="240" w:lineRule="auto"/>
        <w:jc w:val="both"/>
        <w:rPr>
          <w:rFonts w:ascii="Times New Roman" w:hAnsi="Times New Roman" w:cs="Times New Roman"/>
          <w:sz w:val="28"/>
          <w:szCs w:val="28"/>
        </w:rPr>
      </w:pPr>
      <w:r w:rsidRPr="00072677">
        <w:rPr>
          <w:rFonts w:ascii="Times New Roman" w:hAnsi="Times New Roman" w:cs="Times New Roman"/>
          <w:sz w:val="28"/>
          <w:szCs w:val="28"/>
        </w:rPr>
        <w:lastRenderedPageBreak/>
        <w:t>понимать основное содержание несложных аутентичных текстов, относящихся к разным коммуникативным типам речи (сообщение, рассказ), уметь определять тему текста, выделять главные факты в тексте, опуская второстепенные;</w:t>
      </w:r>
    </w:p>
    <w:p w:rsidR="004D5FB3" w:rsidRPr="00072677" w:rsidRDefault="004D5FB3" w:rsidP="004D5FB3">
      <w:pPr>
        <w:pStyle w:val="23"/>
        <w:spacing w:line="240" w:lineRule="auto"/>
        <w:ind w:firstLine="567"/>
        <w:jc w:val="both"/>
        <w:rPr>
          <w:b/>
          <w:i/>
          <w:szCs w:val="28"/>
        </w:rPr>
      </w:pPr>
      <w:r w:rsidRPr="00072677">
        <w:rPr>
          <w:b/>
          <w:i/>
          <w:szCs w:val="28"/>
        </w:rPr>
        <w:t>в области чтения</w:t>
      </w:r>
    </w:p>
    <w:p w:rsidR="004D5FB3" w:rsidRPr="00072677" w:rsidRDefault="004D5FB3" w:rsidP="004D5FB3">
      <w:pPr>
        <w:numPr>
          <w:ilvl w:val="0"/>
          <w:numId w:val="9"/>
        </w:numPr>
        <w:spacing w:after="0" w:line="240" w:lineRule="auto"/>
        <w:jc w:val="both"/>
        <w:rPr>
          <w:rFonts w:ascii="Times New Roman" w:hAnsi="Times New Roman" w:cs="Times New Roman"/>
          <w:sz w:val="28"/>
          <w:szCs w:val="28"/>
        </w:rPr>
      </w:pPr>
      <w:r w:rsidRPr="00072677">
        <w:rPr>
          <w:rFonts w:ascii="Times New Roman" w:hAnsi="Times New Roman" w:cs="Times New Roman"/>
          <w:sz w:val="28"/>
          <w:szCs w:val="28"/>
        </w:rPr>
        <w:t>читать аутентичные тексты разных жанров преимущественно с пониманием основного содержания (определять тему, выделять основную мысль, выделять главные факты, опуская второстепенные, устанавливать логическую последовательность основных фактов текста);</w:t>
      </w:r>
    </w:p>
    <w:p w:rsidR="004D5FB3" w:rsidRPr="00072677" w:rsidRDefault="004D5FB3" w:rsidP="004D5FB3">
      <w:pPr>
        <w:numPr>
          <w:ilvl w:val="0"/>
          <w:numId w:val="9"/>
        </w:numPr>
        <w:spacing w:before="40" w:after="0" w:line="240" w:lineRule="auto"/>
        <w:jc w:val="both"/>
        <w:rPr>
          <w:rFonts w:ascii="Times New Roman" w:hAnsi="Times New Roman" w:cs="Times New Roman"/>
          <w:sz w:val="28"/>
          <w:szCs w:val="28"/>
        </w:rPr>
      </w:pPr>
      <w:r w:rsidRPr="00072677">
        <w:rPr>
          <w:rFonts w:ascii="Times New Roman" w:hAnsi="Times New Roman" w:cs="Times New Roman"/>
          <w:sz w:val="28"/>
          <w:szCs w:val="28"/>
        </w:rPr>
        <w:t>читать несложные аутентичные тексты разных жанров с полным и точным пониманием, используя различные приемы смысловой переработки текста (языковую догадку, анализ, выборочный перевод), оценивать полученную информацию, выражать свое мнение;</w:t>
      </w:r>
    </w:p>
    <w:p w:rsidR="004D5FB3" w:rsidRPr="00072677" w:rsidRDefault="004D5FB3" w:rsidP="004D5FB3">
      <w:pPr>
        <w:numPr>
          <w:ilvl w:val="0"/>
          <w:numId w:val="9"/>
        </w:numPr>
        <w:spacing w:after="0" w:line="240" w:lineRule="auto"/>
        <w:jc w:val="both"/>
        <w:rPr>
          <w:rFonts w:ascii="Times New Roman" w:hAnsi="Times New Roman" w:cs="Times New Roman"/>
          <w:sz w:val="28"/>
          <w:szCs w:val="28"/>
        </w:rPr>
      </w:pPr>
      <w:r w:rsidRPr="00072677">
        <w:rPr>
          <w:rFonts w:ascii="Times New Roman" w:hAnsi="Times New Roman" w:cs="Times New Roman"/>
          <w:sz w:val="28"/>
          <w:szCs w:val="28"/>
        </w:rPr>
        <w:t>читать текст с выборочным пониманием нужной или интересующей информации;</w:t>
      </w:r>
    </w:p>
    <w:p w:rsidR="004D5FB3" w:rsidRPr="00072677" w:rsidRDefault="004D5FB3" w:rsidP="004D5FB3">
      <w:pPr>
        <w:pStyle w:val="23"/>
        <w:spacing w:line="240" w:lineRule="auto"/>
        <w:ind w:firstLine="567"/>
        <w:jc w:val="both"/>
        <w:rPr>
          <w:b/>
          <w:i/>
          <w:szCs w:val="28"/>
        </w:rPr>
      </w:pPr>
      <w:r w:rsidRPr="00072677">
        <w:rPr>
          <w:b/>
          <w:i/>
          <w:szCs w:val="28"/>
        </w:rPr>
        <w:t>в области письменной речи</w:t>
      </w:r>
    </w:p>
    <w:p w:rsidR="004D5FB3" w:rsidRPr="00072677" w:rsidRDefault="004D5FB3" w:rsidP="004D5FB3">
      <w:pPr>
        <w:numPr>
          <w:ilvl w:val="0"/>
          <w:numId w:val="9"/>
        </w:numPr>
        <w:spacing w:after="0" w:line="240" w:lineRule="auto"/>
        <w:jc w:val="both"/>
        <w:rPr>
          <w:rFonts w:ascii="Times New Roman" w:hAnsi="Times New Roman" w:cs="Times New Roman"/>
          <w:sz w:val="28"/>
          <w:szCs w:val="28"/>
        </w:rPr>
      </w:pPr>
      <w:r w:rsidRPr="00072677">
        <w:rPr>
          <w:rFonts w:ascii="Times New Roman" w:hAnsi="Times New Roman" w:cs="Times New Roman"/>
          <w:sz w:val="28"/>
          <w:szCs w:val="28"/>
        </w:rPr>
        <w:t>заполнять анкеты и формуляры;</w:t>
      </w:r>
    </w:p>
    <w:p w:rsidR="004D5FB3" w:rsidRPr="00072677" w:rsidRDefault="004D5FB3" w:rsidP="004D5FB3">
      <w:pPr>
        <w:numPr>
          <w:ilvl w:val="0"/>
          <w:numId w:val="9"/>
        </w:numPr>
        <w:spacing w:after="0" w:line="240" w:lineRule="auto"/>
        <w:jc w:val="both"/>
        <w:rPr>
          <w:rFonts w:ascii="Times New Roman" w:hAnsi="Times New Roman" w:cs="Times New Roman"/>
          <w:sz w:val="28"/>
          <w:szCs w:val="28"/>
        </w:rPr>
      </w:pPr>
      <w:r w:rsidRPr="00072677">
        <w:rPr>
          <w:rFonts w:ascii="Times New Roman" w:hAnsi="Times New Roman" w:cs="Times New Roman"/>
          <w:sz w:val="28"/>
          <w:szCs w:val="28"/>
        </w:rPr>
        <w:t>писать поздравления, личные письма с опорой на образец (расспрашивать адресат о его жизни и делах, сообщать то же о себе, выражать благодарность, просьбу, употребляя формулы речевого этикета, принятые в странах изучаемого языка;</w:t>
      </w:r>
    </w:p>
    <w:p w:rsidR="004D5FB3" w:rsidRPr="00072677" w:rsidRDefault="004D5FB3" w:rsidP="004D5FB3">
      <w:pPr>
        <w:ind w:firstLine="567"/>
        <w:jc w:val="both"/>
        <w:rPr>
          <w:rFonts w:ascii="Times New Roman" w:hAnsi="Times New Roman" w:cs="Times New Roman"/>
          <w:b/>
          <w:sz w:val="28"/>
          <w:szCs w:val="28"/>
        </w:rPr>
      </w:pPr>
      <w:r w:rsidRPr="00072677">
        <w:rPr>
          <w:rFonts w:ascii="Times New Roman" w:hAnsi="Times New Roman" w:cs="Times New Roman"/>
          <w:b/>
          <w:sz w:val="28"/>
          <w:szCs w:val="28"/>
        </w:rPr>
        <w:t>владеть способами познавательной деятельности:</w:t>
      </w:r>
    </w:p>
    <w:p w:rsidR="004D5FB3" w:rsidRPr="00072677" w:rsidRDefault="004D5FB3" w:rsidP="004D5FB3">
      <w:pPr>
        <w:widowControl w:val="0"/>
        <w:numPr>
          <w:ilvl w:val="0"/>
          <w:numId w:val="9"/>
        </w:numPr>
        <w:spacing w:after="0" w:line="240" w:lineRule="auto"/>
        <w:jc w:val="both"/>
        <w:rPr>
          <w:rFonts w:ascii="Times New Roman" w:hAnsi="Times New Roman" w:cs="Times New Roman"/>
          <w:sz w:val="28"/>
          <w:szCs w:val="28"/>
        </w:rPr>
      </w:pPr>
      <w:r w:rsidRPr="00072677">
        <w:rPr>
          <w:rFonts w:ascii="Times New Roman" w:hAnsi="Times New Roman" w:cs="Times New Roman"/>
          <w:sz w:val="28"/>
          <w:szCs w:val="28"/>
        </w:rPr>
        <w:t>ориентироваться в иноязычном  письменном и аудиотексте: определять его содержание по заголовку, выделять основную информацию;</w:t>
      </w:r>
    </w:p>
    <w:p w:rsidR="004D5FB3" w:rsidRPr="00072677" w:rsidRDefault="004D5FB3" w:rsidP="004D5FB3">
      <w:pPr>
        <w:widowControl w:val="0"/>
        <w:numPr>
          <w:ilvl w:val="0"/>
          <w:numId w:val="9"/>
        </w:numPr>
        <w:spacing w:before="40" w:after="0" w:line="240" w:lineRule="auto"/>
        <w:jc w:val="both"/>
        <w:rPr>
          <w:rFonts w:ascii="Times New Roman" w:hAnsi="Times New Roman" w:cs="Times New Roman"/>
          <w:sz w:val="28"/>
          <w:szCs w:val="28"/>
        </w:rPr>
      </w:pPr>
      <w:r w:rsidRPr="00072677">
        <w:rPr>
          <w:rFonts w:ascii="Times New Roman" w:hAnsi="Times New Roman" w:cs="Times New Roman"/>
          <w:sz w:val="28"/>
          <w:szCs w:val="28"/>
        </w:rPr>
        <w:t xml:space="preserve">использовать двуязычный словарь; </w:t>
      </w:r>
    </w:p>
    <w:p w:rsidR="004D5FB3" w:rsidRPr="00072677" w:rsidRDefault="004D5FB3" w:rsidP="004D5FB3">
      <w:pPr>
        <w:widowControl w:val="0"/>
        <w:numPr>
          <w:ilvl w:val="0"/>
          <w:numId w:val="9"/>
        </w:numPr>
        <w:spacing w:before="40" w:after="0" w:line="240" w:lineRule="auto"/>
        <w:jc w:val="both"/>
        <w:rPr>
          <w:rFonts w:ascii="Times New Roman" w:hAnsi="Times New Roman" w:cs="Times New Roman"/>
          <w:sz w:val="28"/>
          <w:szCs w:val="28"/>
        </w:rPr>
      </w:pPr>
      <w:r w:rsidRPr="00072677">
        <w:rPr>
          <w:rFonts w:ascii="Times New Roman" w:hAnsi="Times New Roman" w:cs="Times New Roman"/>
          <w:sz w:val="28"/>
          <w:szCs w:val="28"/>
        </w:rPr>
        <w:t>использовать переспрос, перифраз, синонимичные средства, языковую догадку в процессе устного и письменного общения на иностранном языке.</w:t>
      </w:r>
    </w:p>
    <w:p w:rsidR="00B66561" w:rsidRPr="00072677" w:rsidRDefault="00B66561" w:rsidP="006945FD">
      <w:pPr>
        <w:pStyle w:val="a3"/>
        <w:shd w:val="clear" w:color="auto" w:fill="FFFFFF"/>
        <w:autoSpaceDE w:val="0"/>
        <w:autoSpaceDN w:val="0"/>
        <w:adjustRightInd w:val="0"/>
        <w:spacing w:after="0" w:line="240" w:lineRule="auto"/>
        <w:ind w:left="1428" w:firstLine="696"/>
        <w:rPr>
          <w:rFonts w:ascii="Times New Roman" w:hAnsi="Times New Roman" w:cs="Times New Roman"/>
          <w:sz w:val="28"/>
          <w:szCs w:val="28"/>
        </w:rPr>
      </w:pPr>
    </w:p>
    <w:p w:rsidR="008700DB" w:rsidRPr="00072677" w:rsidRDefault="000612AE" w:rsidP="006945FD">
      <w:pPr>
        <w:pStyle w:val="a3"/>
        <w:shd w:val="clear" w:color="auto" w:fill="FFFFFF"/>
        <w:autoSpaceDE w:val="0"/>
        <w:autoSpaceDN w:val="0"/>
        <w:adjustRightInd w:val="0"/>
        <w:spacing w:after="0" w:line="240" w:lineRule="auto"/>
        <w:ind w:left="1428" w:firstLine="696"/>
        <w:rPr>
          <w:rFonts w:ascii="Times New Roman" w:hAnsi="Times New Roman"/>
          <w:b/>
          <w:sz w:val="28"/>
          <w:szCs w:val="28"/>
        </w:rPr>
      </w:pPr>
      <w:r w:rsidRPr="00072677">
        <w:rPr>
          <w:rFonts w:ascii="Times New Roman" w:hAnsi="Times New Roman"/>
          <w:b/>
          <w:sz w:val="28"/>
          <w:szCs w:val="28"/>
        </w:rPr>
        <w:t>Список дополнительной литературы</w:t>
      </w:r>
    </w:p>
    <w:p w:rsidR="004D0B68" w:rsidRPr="00072677" w:rsidRDefault="004D0B68" w:rsidP="006945FD">
      <w:pPr>
        <w:numPr>
          <w:ilvl w:val="0"/>
          <w:numId w:val="6"/>
        </w:numPr>
        <w:autoSpaceDN w:val="0"/>
        <w:spacing w:before="100" w:beforeAutospacing="1" w:after="0" w:line="240" w:lineRule="auto"/>
        <w:rPr>
          <w:rFonts w:ascii="Times New Roman" w:hAnsi="Times New Roman" w:cs="Times New Roman"/>
          <w:sz w:val="28"/>
          <w:szCs w:val="28"/>
        </w:rPr>
      </w:pPr>
      <w:r w:rsidRPr="00072677">
        <w:rPr>
          <w:rFonts w:ascii="Times New Roman" w:hAnsi="Times New Roman" w:cs="Times New Roman"/>
          <w:sz w:val="28"/>
          <w:szCs w:val="28"/>
        </w:rPr>
        <w:t xml:space="preserve">Аганина Т.А., Щербакова Т.Н. Грамматика английского языка: Учебное пособие </w:t>
      </w:r>
      <w:r w:rsidR="00264DC4" w:rsidRPr="00072677">
        <w:rPr>
          <w:rFonts w:ascii="Times New Roman" w:hAnsi="Times New Roman" w:cs="Times New Roman"/>
          <w:sz w:val="28"/>
          <w:szCs w:val="28"/>
        </w:rPr>
        <w:t>.</w:t>
      </w:r>
      <w:r w:rsidRPr="00072677">
        <w:rPr>
          <w:rFonts w:ascii="Times New Roman" w:hAnsi="Times New Roman" w:cs="Times New Roman"/>
          <w:sz w:val="28"/>
          <w:szCs w:val="28"/>
        </w:rPr>
        <w:t xml:space="preserve">Артамонова Л.С. Сборник коммуникативных упражнений по грамматике английского языка. М.,МГЮА, 2002 </w:t>
      </w:r>
      <w:r w:rsidRPr="00072677">
        <w:rPr>
          <w:rFonts w:ascii="Times New Roman" w:hAnsi="Times New Roman" w:cs="Times New Roman"/>
          <w:sz w:val="28"/>
          <w:szCs w:val="28"/>
          <w:lang w:val="en-US"/>
        </w:rPr>
        <w:t>English</w:t>
      </w:r>
      <w:r w:rsidRPr="00072677">
        <w:rPr>
          <w:rFonts w:ascii="Times New Roman" w:hAnsi="Times New Roman" w:cs="Times New Roman"/>
          <w:sz w:val="28"/>
          <w:szCs w:val="28"/>
        </w:rPr>
        <w:t xml:space="preserve"> </w:t>
      </w:r>
    </w:p>
    <w:p w:rsidR="004D0B68" w:rsidRPr="00072677" w:rsidRDefault="004D0B68" w:rsidP="006945FD">
      <w:pPr>
        <w:numPr>
          <w:ilvl w:val="0"/>
          <w:numId w:val="7"/>
        </w:numPr>
        <w:autoSpaceDN w:val="0"/>
        <w:spacing w:before="100" w:beforeAutospacing="1" w:after="0" w:line="240" w:lineRule="auto"/>
        <w:rPr>
          <w:rFonts w:ascii="Times New Roman" w:hAnsi="Times New Roman" w:cs="Times New Roman"/>
          <w:sz w:val="28"/>
          <w:szCs w:val="28"/>
        </w:rPr>
      </w:pPr>
      <w:r w:rsidRPr="00072677">
        <w:rPr>
          <w:rFonts w:ascii="Times New Roman" w:hAnsi="Times New Roman" w:cs="Times New Roman"/>
          <w:sz w:val="28"/>
          <w:szCs w:val="28"/>
        </w:rPr>
        <w:lastRenderedPageBreak/>
        <w:t>Гамзатов М.Г. Английские пословицы, поговорки, фразеологизмы и       их  русские соответствия. – СПб.: Филологический факультет СПбГУ, 2004.</w:t>
      </w:r>
    </w:p>
    <w:p w:rsidR="004D0B68" w:rsidRPr="00072677" w:rsidRDefault="004D0B68" w:rsidP="006945FD">
      <w:pPr>
        <w:numPr>
          <w:ilvl w:val="0"/>
          <w:numId w:val="7"/>
        </w:numPr>
        <w:autoSpaceDN w:val="0"/>
        <w:spacing w:before="100" w:beforeAutospacing="1" w:after="0" w:line="240" w:lineRule="auto"/>
        <w:rPr>
          <w:rFonts w:ascii="Times New Roman" w:hAnsi="Times New Roman" w:cs="Times New Roman"/>
          <w:sz w:val="28"/>
          <w:szCs w:val="28"/>
          <w:lang w:val="en-US"/>
        </w:rPr>
      </w:pPr>
      <w:r w:rsidRPr="00072677">
        <w:rPr>
          <w:rFonts w:ascii="Times New Roman" w:hAnsi="Times New Roman" w:cs="Times New Roman"/>
          <w:sz w:val="28"/>
          <w:szCs w:val="28"/>
        </w:rPr>
        <w:t>Зайцева</w:t>
      </w:r>
      <w:r w:rsidRPr="00072677">
        <w:rPr>
          <w:rFonts w:ascii="Times New Roman" w:hAnsi="Times New Roman" w:cs="Times New Roman"/>
          <w:sz w:val="28"/>
          <w:szCs w:val="28"/>
          <w:lang w:val="en-US"/>
        </w:rPr>
        <w:t xml:space="preserve"> </w:t>
      </w:r>
      <w:r w:rsidRPr="00072677">
        <w:rPr>
          <w:rFonts w:ascii="Times New Roman" w:hAnsi="Times New Roman" w:cs="Times New Roman"/>
          <w:sz w:val="28"/>
          <w:szCs w:val="28"/>
        </w:rPr>
        <w:t>С</w:t>
      </w:r>
      <w:r w:rsidRPr="00072677">
        <w:rPr>
          <w:rFonts w:ascii="Times New Roman" w:hAnsi="Times New Roman" w:cs="Times New Roman"/>
          <w:sz w:val="28"/>
          <w:szCs w:val="28"/>
          <w:lang w:val="en-US"/>
        </w:rPr>
        <w:t>.</w:t>
      </w:r>
      <w:r w:rsidRPr="00072677">
        <w:rPr>
          <w:rFonts w:ascii="Times New Roman" w:hAnsi="Times New Roman" w:cs="Times New Roman"/>
          <w:sz w:val="28"/>
          <w:szCs w:val="28"/>
        </w:rPr>
        <w:t>Е</w:t>
      </w:r>
      <w:r w:rsidRPr="00072677">
        <w:rPr>
          <w:rFonts w:ascii="Times New Roman" w:hAnsi="Times New Roman" w:cs="Times New Roman"/>
          <w:sz w:val="28"/>
          <w:szCs w:val="28"/>
          <w:lang w:val="en-US"/>
        </w:rPr>
        <w:t xml:space="preserve">., </w:t>
      </w:r>
      <w:r w:rsidRPr="00072677">
        <w:rPr>
          <w:rFonts w:ascii="Times New Roman" w:hAnsi="Times New Roman" w:cs="Times New Roman"/>
          <w:sz w:val="28"/>
          <w:szCs w:val="28"/>
        </w:rPr>
        <w:t>Тинигина</w:t>
      </w:r>
      <w:r w:rsidRPr="00072677">
        <w:rPr>
          <w:rFonts w:ascii="Times New Roman" w:hAnsi="Times New Roman" w:cs="Times New Roman"/>
          <w:sz w:val="28"/>
          <w:szCs w:val="28"/>
          <w:lang w:val="en-US"/>
        </w:rPr>
        <w:t xml:space="preserve"> </w:t>
      </w:r>
      <w:r w:rsidRPr="00072677">
        <w:rPr>
          <w:rFonts w:ascii="Times New Roman" w:hAnsi="Times New Roman" w:cs="Times New Roman"/>
          <w:sz w:val="28"/>
          <w:szCs w:val="28"/>
        </w:rPr>
        <w:t>Л</w:t>
      </w:r>
      <w:r w:rsidRPr="00072677">
        <w:rPr>
          <w:rFonts w:ascii="Times New Roman" w:hAnsi="Times New Roman" w:cs="Times New Roman"/>
          <w:sz w:val="28"/>
          <w:szCs w:val="28"/>
          <w:lang w:val="en-US"/>
        </w:rPr>
        <w:t>.</w:t>
      </w:r>
      <w:r w:rsidRPr="00072677">
        <w:rPr>
          <w:rFonts w:ascii="Times New Roman" w:hAnsi="Times New Roman" w:cs="Times New Roman"/>
          <w:sz w:val="28"/>
          <w:szCs w:val="28"/>
        </w:rPr>
        <w:t>А</w:t>
      </w:r>
      <w:r w:rsidRPr="00072677">
        <w:rPr>
          <w:rFonts w:ascii="Times New Roman" w:hAnsi="Times New Roman" w:cs="Times New Roman"/>
          <w:sz w:val="28"/>
          <w:szCs w:val="28"/>
          <w:lang w:val="en-US"/>
        </w:rPr>
        <w:t xml:space="preserve">. English for Students of Law: </w:t>
      </w:r>
      <w:r w:rsidRPr="00072677">
        <w:rPr>
          <w:rFonts w:ascii="Times New Roman" w:hAnsi="Times New Roman" w:cs="Times New Roman"/>
          <w:sz w:val="28"/>
          <w:szCs w:val="28"/>
        </w:rPr>
        <w:t>Учебное</w:t>
      </w:r>
      <w:r w:rsidRPr="00072677">
        <w:rPr>
          <w:rFonts w:ascii="Times New Roman" w:hAnsi="Times New Roman" w:cs="Times New Roman"/>
          <w:sz w:val="28"/>
          <w:szCs w:val="28"/>
          <w:lang w:val="en-US"/>
        </w:rPr>
        <w:t xml:space="preserve"> </w:t>
      </w:r>
      <w:r w:rsidRPr="00072677">
        <w:rPr>
          <w:rFonts w:ascii="Times New Roman" w:hAnsi="Times New Roman" w:cs="Times New Roman"/>
          <w:sz w:val="28"/>
          <w:szCs w:val="28"/>
        </w:rPr>
        <w:t>пособие</w:t>
      </w:r>
      <w:r w:rsidRPr="00072677">
        <w:rPr>
          <w:rFonts w:ascii="Times New Roman" w:hAnsi="Times New Roman" w:cs="Times New Roman"/>
          <w:sz w:val="28"/>
          <w:szCs w:val="28"/>
          <w:lang w:val="en-US"/>
        </w:rPr>
        <w:t xml:space="preserve">. – </w:t>
      </w:r>
      <w:r w:rsidRPr="00072677">
        <w:rPr>
          <w:rFonts w:ascii="Times New Roman" w:hAnsi="Times New Roman" w:cs="Times New Roman"/>
          <w:sz w:val="28"/>
          <w:szCs w:val="28"/>
        </w:rPr>
        <w:t>М</w:t>
      </w:r>
      <w:r w:rsidRPr="00072677">
        <w:rPr>
          <w:rFonts w:ascii="Times New Roman" w:hAnsi="Times New Roman" w:cs="Times New Roman"/>
          <w:sz w:val="28"/>
          <w:szCs w:val="28"/>
          <w:lang w:val="en-US"/>
        </w:rPr>
        <w:t xml:space="preserve">.: </w:t>
      </w:r>
      <w:r w:rsidRPr="00072677">
        <w:rPr>
          <w:rFonts w:ascii="Times New Roman" w:hAnsi="Times New Roman" w:cs="Times New Roman"/>
          <w:sz w:val="28"/>
          <w:szCs w:val="28"/>
        </w:rPr>
        <w:t>КНОРУС</w:t>
      </w:r>
      <w:r w:rsidRPr="00072677">
        <w:rPr>
          <w:rFonts w:ascii="Times New Roman" w:hAnsi="Times New Roman" w:cs="Times New Roman"/>
          <w:sz w:val="28"/>
          <w:szCs w:val="28"/>
          <w:lang w:val="en-US"/>
        </w:rPr>
        <w:t>, 2004.</w:t>
      </w:r>
    </w:p>
    <w:p w:rsidR="004D0B68" w:rsidRPr="00072677" w:rsidRDefault="004D0B68" w:rsidP="006945FD">
      <w:pPr>
        <w:numPr>
          <w:ilvl w:val="0"/>
          <w:numId w:val="7"/>
        </w:numPr>
        <w:autoSpaceDN w:val="0"/>
        <w:spacing w:before="100" w:beforeAutospacing="1" w:after="0" w:line="240" w:lineRule="auto"/>
        <w:rPr>
          <w:rFonts w:ascii="Times New Roman" w:hAnsi="Times New Roman" w:cs="Times New Roman"/>
          <w:sz w:val="28"/>
          <w:szCs w:val="28"/>
        </w:rPr>
      </w:pPr>
      <w:r w:rsidRPr="00072677">
        <w:rPr>
          <w:rFonts w:ascii="Times New Roman" w:hAnsi="Times New Roman" w:cs="Times New Roman"/>
          <w:sz w:val="28"/>
          <w:szCs w:val="28"/>
        </w:rPr>
        <w:t>Зеликман А.Я. Английский. Учебное пособие. Ростов н/Д: изд-во Феникс, 1999.</w:t>
      </w:r>
    </w:p>
    <w:p w:rsidR="004D0B68" w:rsidRPr="00072677" w:rsidRDefault="004D0B68" w:rsidP="006945FD">
      <w:pPr>
        <w:numPr>
          <w:ilvl w:val="0"/>
          <w:numId w:val="7"/>
        </w:numPr>
        <w:autoSpaceDN w:val="0"/>
        <w:spacing w:before="100" w:beforeAutospacing="1" w:after="0" w:line="240" w:lineRule="auto"/>
        <w:rPr>
          <w:rFonts w:ascii="Times New Roman" w:hAnsi="Times New Roman" w:cs="Times New Roman"/>
          <w:sz w:val="28"/>
          <w:szCs w:val="28"/>
        </w:rPr>
      </w:pPr>
      <w:r w:rsidRPr="00072677">
        <w:rPr>
          <w:rFonts w:ascii="Times New Roman" w:hAnsi="Times New Roman" w:cs="Times New Roman"/>
          <w:sz w:val="28"/>
          <w:szCs w:val="28"/>
        </w:rPr>
        <w:t>Качалова К.Н., Израилевич Е.Е. Практическая грамматика английского языка.- М.: ЮНВЕС ЛИСТ, 1998.</w:t>
      </w:r>
    </w:p>
    <w:p w:rsidR="00E627A9" w:rsidRPr="00072677" w:rsidRDefault="00E627A9" w:rsidP="006945FD">
      <w:pPr>
        <w:shd w:val="clear" w:color="auto" w:fill="FFFFFF"/>
        <w:autoSpaceDE w:val="0"/>
        <w:autoSpaceDN w:val="0"/>
        <w:adjustRightInd w:val="0"/>
        <w:spacing w:after="0" w:line="240" w:lineRule="auto"/>
        <w:jc w:val="both"/>
        <w:rPr>
          <w:rFonts w:ascii="Times New Roman" w:hAnsi="Times New Roman"/>
          <w:sz w:val="28"/>
          <w:szCs w:val="28"/>
        </w:rPr>
      </w:pPr>
    </w:p>
    <w:p w:rsidR="00E627A9" w:rsidRPr="00072677" w:rsidRDefault="00E627A9" w:rsidP="006945FD">
      <w:pPr>
        <w:shd w:val="clear" w:color="auto" w:fill="FFFFFF"/>
        <w:autoSpaceDE w:val="0"/>
        <w:autoSpaceDN w:val="0"/>
        <w:adjustRightInd w:val="0"/>
        <w:spacing w:after="0" w:line="240" w:lineRule="auto"/>
        <w:rPr>
          <w:rFonts w:ascii="Times New Roman" w:hAnsi="Times New Roman"/>
          <w:b/>
          <w:sz w:val="28"/>
          <w:szCs w:val="28"/>
        </w:rPr>
      </w:pPr>
    </w:p>
    <w:p w:rsidR="004D0B68" w:rsidRPr="00072677" w:rsidRDefault="00E627A9" w:rsidP="006945FD">
      <w:pPr>
        <w:shd w:val="clear" w:color="auto" w:fill="FFFFFF"/>
        <w:autoSpaceDE w:val="0"/>
        <w:autoSpaceDN w:val="0"/>
        <w:adjustRightInd w:val="0"/>
        <w:spacing w:after="0" w:line="240" w:lineRule="auto"/>
        <w:rPr>
          <w:rFonts w:ascii="Times New Roman" w:hAnsi="Times New Roman"/>
          <w:b/>
          <w:sz w:val="28"/>
          <w:szCs w:val="28"/>
        </w:rPr>
      </w:pPr>
      <w:r w:rsidRPr="00072677">
        <w:rPr>
          <w:rFonts w:ascii="Times New Roman" w:hAnsi="Times New Roman"/>
          <w:b/>
          <w:sz w:val="28"/>
          <w:szCs w:val="28"/>
        </w:rPr>
        <w:t xml:space="preserve">                                        </w:t>
      </w:r>
      <w:r w:rsidR="006D0A5A" w:rsidRPr="00072677">
        <w:rPr>
          <w:rFonts w:ascii="Times New Roman" w:hAnsi="Times New Roman"/>
          <w:b/>
          <w:sz w:val="28"/>
          <w:szCs w:val="28"/>
        </w:rPr>
        <w:t xml:space="preserve">               </w:t>
      </w:r>
    </w:p>
    <w:p w:rsidR="00264DC4" w:rsidRPr="00072677" w:rsidRDefault="00264DC4" w:rsidP="006945FD">
      <w:pPr>
        <w:shd w:val="clear" w:color="auto" w:fill="FFFFFF"/>
        <w:autoSpaceDE w:val="0"/>
        <w:autoSpaceDN w:val="0"/>
        <w:adjustRightInd w:val="0"/>
        <w:spacing w:after="0" w:line="240" w:lineRule="auto"/>
        <w:jc w:val="center"/>
        <w:rPr>
          <w:rFonts w:ascii="Times New Roman" w:hAnsi="Times New Roman"/>
          <w:b/>
          <w:sz w:val="28"/>
          <w:szCs w:val="28"/>
        </w:rPr>
      </w:pPr>
    </w:p>
    <w:p w:rsidR="00264DC4" w:rsidRPr="00072677" w:rsidRDefault="00264DC4" w:rsidP="006945FD">
      <w:pPr>
        <w:shd w:val="clear" w:color="auto" w:fill="FFFFFF"/>
        <w:autoSpaceDE w:val="0"/>
        <w:autoSpaceDN w:val="0"/>
        <w:adjustRightInd w:val="0"/>
        <w:spacing w:after="0" w:line="240" w:lineRule="auto"/>
        <w:jc w:val="center"/>
        <w:rPr>
          <w:rFonts w:ascii="Times New Roman" w:hAnsi="Times New Roman"/>
          <w:b/>
          <w:sz w:val="28"/>
          <w:szCs w:val="28"/>
        </w:rPr>
      </w:pPr>
    </w:p>
    <w:p w:rsidR="004D5FB3" w:rsidRPr="00072677" w:rsidRDefault="004D5FB3" w:rsidP="006945FD">
      <w:pPr>
        <w:shd w:val="clear" w:color="auto" w:fill="FFFFFF"/>
        <w:autoSpaceDE w:val="0"/>
        <w:autoSpaceDN w:val="0"/>
        <w:adjustRightInd w:val="0"/>
        <w:spacing w:after="0" w:line="240" w:lineRule="auto"/>
        <w:jc w:val="center"/>
        <w:rPr>
          <w:rFonts w:ascii="Times New Roman" w:hAnsi="Times New Roman"/>
          <w:b/>
          <w:sz w:val="28"/>
          <w:szCs w:val="28"/>
        </w:rPr>
      </w:pPr>
    </w:p>
    <w:p w:rsidR="004D5FB3" w:rsidRPr="00072677" w:rsidRDefault="004D5FB3" w:rsidP="006945FD">
      <w:pPr>
        <w:shd w:val="clear" w:color="auto" w:fill="FFFFFF"/>
        <w:autoSpaceDE w:val="0"/>
        <w:autoSpaceDN w:val="0"/>
        <w:adjustRightInd w:val="0"/>
        <w:spacing w:after="0" w:line="240" w:lineRule="auto"/>
        <w:jc w:val="center"/>
        <w:rPr>
          <w:rFonts w:ascii="Times New Roman" w:hAnsi="Times New Roman"/>
          <w:b/>
          <w:sz w:val="28"/>
          <w:szCs w:val="28"/>
        </w:rPr>
      </w:pPr>
    </w:p>
    <w:p w:rsidR="00E627A9" w:rsidRPr="00072677" w:rsidRDefault="00E627A9" w:rsidP="006945FD">
      <w:pPr>
        <w:shd w:val="clear" w:color="auto" w:fill="FFFFFF"/>
        <w:autoSpaceDE w:val="0"/>
        <w:autoSpaceDN w:val="0"/>
        <w:adjustRightInd w:val="0"/>
        <w:spacing w:after="0" w:line="240" w:lineRule="auto"/>
        <w:jc w:val="center"/>
        <w:rPr>
          <w:rFonts w:ascii="Times New Roman" w:hAnsi="Times New Roman"/>
          <w:b/>
          <w:sz w:val="28"/>
          <w:szCs w:val="28"/>
        </w:rPr>
      </w:pPr>
      <w:r w:rsidRPr="00072677">
        <w:rPr>
          <w:rFonts w:ascii="Times New Roman" w:hAnsi="Times New Roman"/>
          <w:b/>
          <w:sz w:val="28"/>
          <w:szCs w:val="28"/>
        </w:rPr>
        <w:t>График контрольных работ</w:t>
      </w:r>
    </w:p>
    <w:p w:rsidR="000612AE" w:rsidRPr="00072677" w:rsidRDefault="006D0A5A" w:rsidP="006945FD">
      <w:pPr>
        <w:pStyle w:val="a3"/>
        <w:shd w:val="clear" w:color="auto" w:fill="FFFFFF"/>
        <w:autoSpaceDE w:val="0"/>
        <w:autoSpaceDN w:val="0"/>
        <w:adjustRightInd w:val="0"/>
        <w:spacing w:after="0" w:line="240" w:lineRule="auto"/>
        <w:ind w:left="1428" w:firstLine="696"/>
        <w:rPr>
          <w:rFonts w:ascii="Times New Roman" w:hAnsi="Times New Roman"/>
          <w:sz w:val="28"/>
          <w:szCs w:val="28"/>
        </w:rPr>
      </w:pPr>
      <w:r w:rsidRPr="00072677">
        <w:rPr>
          <w:rFonts w:ascii="Times New Roman" w:hAnsi="Times New Roman"/>
          <w:sz w:val="28"/>
          <w:szCs w:val="28"/>
        </w:rPr>
        <w:t xml:space="preserve">  </w:t>
      </w:r>
    </w:p>
    <w:tbl>
      <w:tblPr>
        <w:tblW w:w="15340" w:type="dxa"/>
        <w:tblInd w:w="-565" w:type="dxa"/>
        <w:tblCellMar>
          <w:left w:w="0" w:type="dxa"/>
          <w:right w:w="0" w:type="dxa"/>
        </w:tblCellMar>
        <w:tblLook w:val="04A0"/>
      </w:tblPr>
      <w:tblGrid>
        <w:gridCol w:w="1091"/>
        <w:gridCol w:w="6139"/>
        <w:gridCol w:w="8110"/>
      </w:tblGrid>
      <w:tr w:rsidR="00E627A9" w:rsidRPr="00072677" w:rsidTr="00085693">
        <w:trPr>
          <w:trHeight w:val="1047"/>
        </w:trPr>
        <w:tc>
          <w:tcPr>
            <w:tcW w:w="1091" w:type="dxa"/>
            <w:tcBorders>
              <w:top w:val="single" w:sz="8" w:space="0" w:color="4F81BD"/>
              <w:left w:val="single" w:sz="8" w:space="0" w:color="4F81BD"/>
              <w:bottom w:val="single" w:sz="8" w:space="0" w:color="4F81BD"/>
              <w:right w:val="single" w:sz="8" w:space="0" w:color="4F81BD"/>
            </w:tcBorders>
            <w:shd w:val="clear" w:color="auto" w:fill="E9EDF4"/>
            <w:tcMar>
              <w:top w:w="72" w:type="dxa"/>
              <w:left w:w="144" w:type="dxa"/>
              <w:bottom w:w="72" w:type="dxa"/>
              <w:right w:w="144" w:type="dxa"/>
            </w:tcMar>
            <w:hideMark/>
          </w:tcPr>
          <w:p w:rsidR="009B425D" w:rsidRPr="00072677" w:rsidRDefault="00E627A9" w:rsidP="006945FD">
            <w:pPr>
              <w:spacing w:after="0" w:line="240" w:lineRule="auto"/>
              <w:rPr>
                <w:rFonts w:ascii="Times New Roman" w:hAnsi="Times New Roman" w:cs="Times New Roman"/>
                <w:b/>
                <w:sz w:val="28"/>
                <w:szCs w:val="28"/>
              </w:rPr>
            </w:pPr>
            <w:r w:rsidRPr="00072677">
              <w:rPr>
                <w:rFonts w:ascii="Times New Roman" w:hAnsi="Times New Roman" w:cs="Times New Roman"/>
                <w:b/>
                <w:bCs/>
                <w:sz w:val="28"/>
                <w:szCs w:val="28"/>
              </w:rPr>
              <w:t xml:space="preserve">№ п/п </w:t>
            </w:r>
          </w:p>
        </w:tc>
        <w:tc>
          <w:tcPr>
            <w:tcW w:w="6139" w:type="dxa"/>
            <w:tcBorders>
              <w:top w:val="single" w:sz="8" w:space="0" w:color="4F81BD"/>
              <w:left w:val="single" w:sz="8" w:space="0" w:color="4F81BD"/>
              <w:bottom w:val="single" w:sz="8" w:space="0" w:color="4F81BD"/>
              <w:right w:val="single" w:sz="8" w:space="0" w:color="4F81BD"/>
            </w:tcBorders>
            <w:shd w:val="clear" w:color="auto" w:fill="E9EDF4"/>
            <w:tcMar>
              <w:top w:w="72" w:type="dxa"/>
              <w:left w:w="144" w:type="dxa"/>
              <w:bottom w:w="72" w:type="dxa"/>
              <w:right w:w="144" w:type="dxa"/>
            </w:tcMar>
            <w:hideMark/>
          </w:tcPr>
          <w:p w:rsidR="009B425D" w:rsidRPr="00072677" w:rsidRDefault="00E627A9" w:rsidP="006945FD">
            <w:pPr>
              <w:spacing w:after="0" w:line="240" w:lineRule="auto"/>
              <w:jc w:val="center"/>
              <w:rPr>
                <w:rFonts w:ascii="Times New Roman" w:hAnsi="Times New Roman" w:cs="Times New Roman"/>
                <w:b/>
                <w:sz w:val="28"/>
                <w:szCs w:val="28"/>
              </w:rPr>
            </w:pPr>
            <w:r w:rsidRPr="00072677">
              <w:rPr>
                <w:rFonts w:ascii="Times New Roman" w:hAnsi="Times New Roman" w:cs="Times New Roman"/>
                <w:b/>
                <w:bCs/>
                <w:sz w:val="28"/>
                <w:szCs w:val="28"/>
              </w:rPr>
              <w:t>Дата проведения</w:t>
            </w:r>
          </w:p>
        </w:tc>
        <w:tc>
          <w:tcPr>
            <w:tcW w:w="8110" w:type="dxa"/>
            <w:tcBorders>
              <w:top w:val="single" w:sz="8" w:space="0" w:color="4F81BD"/>
              <w:left w:val="single" w:sz="8" w:space="0" w:color="4F81BD"/>
              <w:bottom w:val="single" w:sz="8" w:space="0" w:color="4F81BD"/>
              <w:right w:val="single" w:sz="8" w:space="0" w:color="4F81BD"/>
            </w:tcBorders>
            <w:shd w:val="clear" w:color="auto" w:fill="E9EDF4"/>
            <w:tcMar>
              <w:top w:w="72" w:type="dxa"/>
              <w:left w:w="144" w:type="dxa"/>
              <w:bottom w:w="72" w:type="dxa"/>
              <w:right w:w="144" w:type="dxa"/>
            </w:tcMar>
            <w:hideMark/>
          </w:tcPr>
          <w:p w:rsidR="009B425D" w:rsidRPr="00072677" w:rsidRDefault="00E627A9" w:rsidP="006945FD">
            <w:pPr>
              <w:spacing w:after="0" w:line="240" w:lineRule="auto"/>
              <w:jc w:val="center"/>
              <w:rPr>
                <w:rFonts w:ascii="Times New Roman" w:hAnsi="Times New Roman" w:cs="Times New Roman"/>
                <w:b/>
                <w:sz w:val="28"/>
                <w:szCs w:val="28"/>
              </w:rPr>
            </w:pPr>
            <w:r w:rsidRPr="00072677">
              <w:rPr>
                <w:rFonts w:ascii="Times New Roman" w:hAnsi="Times New Roman" w:cs="Times New Roman"/>
                <w:b/>
                <w:bCs/>
                <w:sz w:val="28"/>
                <w:szCs w:val="28"/>
              </w:rPr>
              <w:t>Тема</w:t>
            </w:r>
          </w:p>
        </w:tc>
      </w:tr>
      <w:tr w:rsidR="00E627A9" w:rsidRPr="00072677" w:rsidTr="00085693">
        <w:trPr>
          <w:trHeight w:val="683"/>
        </w:trPr>
        <w:tc>
          <w:tcPr>
            <w:tcW w:w="1091" w:type="dxa"/>
            <w:tcBorders>
              <w:top w:val="single" w:sz="8" w:space="0" w:color="4F81BD"/>
              <w:left w:val="single" w:sz="8" w:space="0" w:color="4F81BD"/>
              <w:bottom w:val="single" w:sz="8" w:space="0" w:color="4F81BD"/>
              <w:right w:val="single" w:sz="8" w:space="0" w:color="4F81BD"/>
            </w:tcBorders>
            <w:shd w:val="clear" w:color="auto" w:fill="D0D8E8"/>
            <w:tcMar>
              <w:top w:w="72" w:type="dxa"/>
              <w:left w:w="144" w:type="dxa"/>
              <w:bottom w:w="72" w:type="dxa"/>
              <w:right w:w="144" w:type="dxa"/>
            </w:tcMar>
            <w:hideMark/>
          </w:tcPr>
          <w:p w:rsidR="00E627A9" w:rsidRPr="00072677" w:rsidRDefault="002037AB" w:rsidP="006945FD">
            <w:pPr>
              <w:spacing w:after="0" w:line="240" w:lineRule="auto"/>
              <w:rPr>
                <w:rFonts w:ascii="Times New Roman" w:hAnsi="Times New Roman" w:cs="Times New Roman"/>
                <w:b/>
                <w:sz w:val="28"/>
                <w:szCs w:val="28"/>
              </w:rPr>
            </w:pPr>
            <w:r w:rsidRPr="00072677">
              <w:rPr>
                <w:rFonts w:ascii="Times New Roman" w:hAnsi="Times New Roman" w:cs="Times New Roman"/>
                <w:b/>
                <w:sz w:val="28"/>
                <w:szCs w:val="28"/>
              </w:rPr>
              <w:t>1.</w:t>
            </w:r>
            <w:r w:rsidR="000572BC" w:rsidRPr="00072677">
              <w:rPr>
                <w:rFonts w:ascii="Times New Roman" w:hAnsi="Times New Roman" w:cs="Times New Roman"/>
                <w:b/>
                <w:sz w:val="28"/>
                <w:szCs w:val="28"/>
              </w:rPr>
              <w:t>47</w:t>
            </w:r>
          </w:p>
        </w:tc>
        <w:tc>
          <w:tcPr>
            <w:tcW w:w="6139" w:type="dxa"/>
            <w:tcBorders>
              <w:top w:val="single" w:sz="8" w:space="0" w:color="4F81BD"/>
              <w:left w:val="single" w:sz="8" w:space="0" w:color="4F81BD"/>
              <w:bottom w:val="single" w:sz="8" w:space="0" w:color="4F81BD"/>
              <w:right w:val="single" w:sz="8" w:space="0" w:color="4F81BD"/>
            </w:tcBorders>
            <w:shd w:val="clear" w:color="auto" w:fill="D0D8E8"/>
            <w:tcMar>
              <w:top w:w="72" w:type="dxa"/>
              <w:left w:w="144" w:type="dxa"/>
              <w:bottom w:w="72" w:type="dxa"/>
              <w:right w:w="144" w:type="dxa"/>
            </w:tcMar>
            <w:hideMark/>
          </w:tcPr>
          <w:p w:rsidR="00E627A9" w:rsidRPr="00072677" w:rsidRDefault="00FA78CB" w:rsidP="00A408CD">
            <w:pPr>
              <w:spacing w:after="0" w:line="240" w:lineRule="auto"/>
              <w:rPr>
                <w:rFonts w:ascii="Times New Roman" w:hAnsi="Times New Roman" w:cs="Times New Roman"/>
                <w:b/>
                <w:sz w:val="28"/>
                <w:szCs w:val="28"/>
              </w:rPr>
            </w:pPr>
            <w:r w:rsidRPr="00072677">
              <w:rPr>
                <w:rFonts w:ascii="Times New Roman" w:hAnsi="Times New Roman" w:cs="Times New Roman"/>
                <w:b/>
                <w:sz w:val="28"/>
                <w:szCs w:val="28"/>
              </w:rPr>
              <w:t>2</w:t>
            </w:r>
            <w:r w:rsidR="00A408CD">
              <w:rPr>
                <w:rFonts w:ascii="Times New Roman" w:hAnsi="Times New Roman" w:cs="Times New Roman"/>
                <w:b/>
                <w:sz w:val="28"/>
                <w:szCs w:val="28"/>
              </w:rPr>
              <w:t>5</w:t>
            </w:r>
            <w:r w:rsidR="004D42B6" w:rsidRPr="00072677">
              <w:rPr>
                <w:rFonts w:ascii="Times New Roman" w:hAnsi="Times New Roman" w:cs="Times New Roman"/>
                <w:b/>
                <w:sz w:val="28"/>
                <w:szCs w:val="28"/>
              </w:rPr>
              <w:t>.12.201</w:t>
            </w:r>
            <w:r w:rsidR="00A408CD">
              <w:rPr>
                <w:rFonts w:ascii="Times New Roman" w:hAnsi="Times New Roman" w:cs="Times New Roman"/>
                <w:b/>
                <w:sz w:val="28"/>
                <w:szCs w:val="28"/>
              </w:rPr>
              <w:t>7</w:t>
            </w:r>
          </w:p>
        </w:tc>
        <w:tc>
          <w:tcPr>
            <w:tcW w:w="8110" w:type="dxa"/>
            <w:tcBorders>
              <w:top w:val="single" w:sz="8" w:space="0" w:color="4F81BD"/>
              <w:left w:val="single" w:sz="8" w:space="0" w:color="4F81BD"/>
              <w:bottom w:val="single" w:sz="8" w:space="0" w:color="4F81BD"/>
              <w:right w:val="single" w:sz="8" w:space="0" w:color="4F81BD"/>
            </w:tcBorders>
            <w:shd w:val="clear" w:color="auto" w:fill="D0D8E8"/>
            <w:tcMar>
              <w:top w:w="72" w:type="dxa"/>
              <w:left w:w="144" w:type="dxa"/>
              <w:bottom w:w="72" w:type="dxa"/>
              <w:right w:w="144" w:type="dxa"/>
            </w:tcMar>
            <w:hideMark/>
          </w:tcPr>
          <w:p w:rsidR="00E627A9" w:rsidRPr="00072677" w:rsidRDefault="000572BC" w:rsidP="006945FD">
            <w:pPr>
              <w:spacing w:after="0" w:line="240" w:lineRule="auto"/>
              <w:rPr>
                <w:rFonts w:ascii="Times New Roman" w:hAnsi="Times New Roman" w:cs="Times New Roman"/>
                <w:b/>
                <w:sz w:val="28"/>
                <w:szCs w:val="28"/>
              </w:rPr>
            </w:pPr>
            <w:r w:rsidRPr="00072677">
              <w:rPr>
                <w:rFonts w:ascii="Times New Roman" w:hAnsi="Times New Roman" w:cs="Times New Roman"/>
                <w:b/>
                <w:sz w:val="28"/>
                <w:szCs w:val="28"/>
              </w:rPr>
              <w:t>Родная страна и англоязычные страны.</w:t>
            </w:r>
          </w:p>
        </w:tc>
      </w:tr>
      <w:tr w:rsidR="002037AB" w:rsidRPr="00072677" w:rsidTr="00085693">
        <w:trPr>
          <w:trHeight w:val="683"/>
        </w:trPr>
        <w:tc>
          <w:tcPr>
            <w:tcW w:w="1091" w:type="dxa"/>
            <w:tcBorders>
              <w:top w:val="single" w:sz="8" w:space="0" w:color="4F81BD"/>
              <w:left w:val="single" w:sz="8" w:space="0" w:color="4F81BD"/>
              <w:bottom w:val="single" w:sz="8" w:space="0" w:color="4F81BD"/>
              <w:right w:val="single" w:sz="8" w:space="0" w:color="4F81BD"/>
            </w:tcBorders>
            <w:shd w:val="clear" w:color="auto" w:fill="D0D8E8"/>
            <w:tcMar>
              <w:top w:w="72" w:type="dxa"/>
              <w:left w:w="144" w:type="dxa"/>
              <w:bottom w:w="72" w:type="dxa"/>
              <w:right w:w="144" w:type="dxa"/>
            </w:tcMar>
            <w:hideMark/>
          </w:tcPr>
          <w:p w:rsidR="002037AB" w:rsidRPr="00072677" w:rsidRDefault="002037AB" w:rsidP="006945FD">
            <w:pPr>
              <w:spacing w:after="0" w:line="240" w:lineRule="auto"/>
              <w:rPr>
                <w:rFonts w:ascii="Times New Roman" w:hAnsi="Times New Roman" w:cs="Times New Roman"/>
                <w:b/>
                <w:sz w:val="28"/>
                <w:szCs w:val="28"/>
              </w:rPr>
            </w:pPr>
            <w:r w:rsidRPr="00072677">
              <w:rPr>
                <w:rFonts w:ascii="Times New Roman" w:hAnsi="Times New Roman" w:cs="Times New Roman"/>
                <w:b/>
                <w:sz w:val="28"/>
                <w:szCs w:val="28"/>
              </w:rPr>
              <w:t>2.</w:t>
            </w:r>
            <w:r w:rsidR="00425502" w:rsidRPr="00072677">
              <w:rPr>
                <w:rFonts w:ascii="Times New Roman" w:hAnsi="Times New Roman" w:cs="Times New Roman"/>
                <w:b/>
                <w:sz w:val="28"/>
                <w:szCs w:val="28"/>
              </w:rPr>
              <w:t>101</w:t>
            </w:r>
          </w:p>
        </w:tc>
        <w:tc>
          <w:tcPr>
            <w:tcW w:w="6139" w:type="dxa"/>
            <w:tcBorders>
              <w:top w:val="single" w:sz="8" w:space="0" w:color="4F81BD"/>
              <w:left w:val="single" w:sz="8" w:space="0" w:color="4F81BD"/>
              <w:bottom w:val="single" w:sz="8" w:space="0" w:color="4F81BD"/>
              <w:right w:val="single" w:sz="8" w:space="0" w:color="4F81BD"/>
            </w:tcBorders>
            <w:shd w:val="clear" w:color="auto" w:fill="D0D8E8"/>
            <w:tcMar>
              <w:top w:w="72" w:type="dxa"/>
              <w:left w:w="144" w:type="dxa"/>
              <w:bottom w:w="72" w:type="dxa"/>
              <w:right w:w="144" w:type="dxa"/>
            </w:tcMar>
            <w:hideMark/>
          </w:tcPr>
          <w:p w:rsidR="002037AB" w:rsidRPr="00072677" w:rsidRDefault="00A408CD" w:rsidP="00A408CD">
            <w:pPr>
              <w:spacing w:after="0" w:line="240" w:lineRule="auto"/>
              <w:rPr>
                <w:rFonts w:ascii="Times New Roman" w:hAnsi="Times New Roman" w:cs="Times New Roman"/>
                <w:b/>
                <w:sz w:val="28"/>
                <w:szCs w:val="28"/>
              </w:rPr>
            </w:pPr>
            <w:r>
              <w:rPr>
                <w:rFonts w:ascii="Times New Roman" w:hAnsi="Times New Roman" w:cs="Times New Roman"/>
                <w:b/>
                <w:sz w:val="28"/>
                <w:szCs w:val="28"/>
              </w:rPr>
              <w:t>18</w:t>
            </w:r>
            <w:r w:rsidR="004D42B6" w:rsidRPr="00072677">
              <w:rPr>
                <w:rFonts w:ascii="Times New Roman" w:hAnsi="Times New Roman" w:cs="Times New Roman"/>
                <w:b/>
                <w:sz w:val="28"/>
                <w:szCs w:val="28"/>
              </w:rPr>
              <w:t>.05.201</w:t>
            </w:r>
            <w:r>
              <w:rPr>
                <w:rFonts w:ascii="Times New Roman" w:hAnsi="Times New Roman" w:cs="Times New Roman"/>
                <w:b/>
                <w:sz w:val="28"/>
                <w:szCs w:val="28"/>
              </w:rPr>
              <w:t>8</w:t>
            </w:r>
          </w:p>
        </w:tc>
        <w:tc>
          <w:tcPr>
            <w:tcW w:w="8110" w:type="dxa"/>
            <w:tcBorders>
              <w:top w:val="single" w:sz="8" w:space="0" w:color="4F81BD"/>
              <w:left w:val="single" w:sz="8" w:space="0" w:color="4F81BD"/>
              <w:bottom w:val="single" w:sz="8" w:space="0" w:color="4F81BD"/>
              <w:right w:val="single" w:sz="8" w:space="0" w:color="4F81BD"/>
            </w:tcBorders>
            <w:shd w:val="clear" w:color="auto" w:fill="D0D8E8"/>
            <w:tcMar>
              <w:top w:w="72" w:type="dxa"/>
              <w:left w:w="144" w:type="dxa"/>
              <w:bottom w:w="72" w:type="dxa"/>
              <w:right w:w="144" w:type="dxa"/>
            </w:tcMar>
            <w:hideMark/>
          </w:tcPr>
          <w:p w:rsidR="002037AB" w:rsidRPr="00072677" w:rsidRDefault="00425502" w:rsidP="006945FD">
            <w:pPr>
              <w:spacing w:after="0" w:line="240" w:lineRule="auto"/>
              <w:rPr>
                <w:rFonts w:ascii="Times New Roman" w:hAnsi="Times New Roman" w:cs="Times New Roman"/>
                <w:b/>
                <w:sz w:val="28"/>
                <w:szCs w:val="28"/>
              </w:rPr>
            </w:pPr>
            <w:r w:rsidRPr="00072677">
              <w:rPr>
                <w:rFonts w:ascii="Times New Roman" w:hAnsi="Times New Roman" w:cs="Times New Roman"/>
                <w:b/>
                <w:sz w:val="28"/>
                <w:szCs w:val="28"/>
              </w:rPr>
              <w:t>Сделай свой выбор.</w:t>
            </w:r>
          </w:p>
        </w:tc>
      </w:tr>
    </w:tbl>
    <w:p w:rsidR="004D5FB3" w:rsidRPr="00072677" w:rsidRDefault="004D5FB3" w:rsidP="006945FD">
      <w:pPr>
        <w:spacing w:after="0" w:line="240" w:lineRule="auto"/>
        <w:rPr>
          <w:rFonts w:ascii="Times New Roman" w:hAnsi="Times New Roman" w:cs="Times New Roman"/>
          <w:b/>
          <w:sz w:val="28"/>
          <w:szCs w:val="28"/>
        </w:rPr>
      </w:pPr>
    </w:p>
    <w:p w:rsidR="004D5FB3" w:rsidRPr="00072677" w:rsidRDefault="004D5FB3" w:rsidP="006945FD">
      <w:pPr>
        <w:spacing w:after="0" w:line="240" w:lineRule="auto"/>
        <w:rPr>
          <w:rFonts w:ascii="Times New Roman" w:hAnsi="Times New Roman" w:cs="Times New Roman"/>
          <w:b/>
          <w:sz w:val="28"/>
          <w:szCs w:val="28"/>
        </w:rPr>
      </w:pPr>
    </w:p>
    <w:p w:rsidR="00F10B42" w:rsidRPr="00072677" w:rsidRDefault="00F10B42" w:rsidP="00F10B42">
      <w:pPr>
        <w:spacing w:after="0"/>
        <w:jc w:val="center"/>
        <w:rPr>
          <w:rFonts w:ascii="Times New Roman" w:hAnsi="Times New Roman" w:cs="Times New Roman"/>
          <w:b/>
          <w:sz w:val="32"/>
          <w:szCs w:val="32"/>
        </w:rPr>
      </w:pPr>
      <w:r w:rsidRPr="00072677">
        <w:rPr>
          <w:rFonts w:ascii="Times New Roman" w:hAnsi="Times New Roman" w:cs="Times New Roman"/>
          <w:b/>
          <w:sz w:val="32"/>
          <w:szCs w:val="32"/>
        </w:rPr>
        <w:t>Календарно-тематическое планирование</w:t>
      </w:r>
    </w:p>
    <w:p w:rsidR="00F10B42" w:rsidRPr="00072677" w:rsidRDefault="00F10B42" w:rsidP="00F10B42">
      <w:pPr>
        <w:widowControl w:val="0"/>
        <w:autoSpaceDE w:val="0"/>
        <w:autoSpaceDN w:val="0"/>
        <w:adjustRightInd w:val="0"/>
        <w:spacing w:before="2" w:after="0" w:line="280" w:lineRule="exact"/>
        <w:rPr>
          <w:sz w:val="18"/>
          <w:szCs w:val="18"/>
        </w:rPr>
      </w:pPr>
    </w:p>
    <w:tbl>
      <w:tblPr>
        <w:tblW w:w="1630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57"/>
        <w:gridCol w:w="78"/>
        <w:gridCol w:w="142"/>
        <w:gridCol w:w="142"/>
        <w:gridCol w:w="992"/>
        <w:gridCol w:w="1828"/>
        <w:gridCol w:w="15"/>
        <w:gridCol w:w="193"/>
        <w:gridCol w:w="1792"/>
        <w:gridCol w:w="193"/>
        <w:gridCol w:w="355"/>
        <w:gridCol w:w="1437"/>
        <w:gridCol w:w="193"/>
        <w:gridCol w:w="89"/>
        <w:gridCol w:w="1703"/>
        <w:gridCol w:w="193"/>
        <w:gridCol w:w="2658"/>
        <w:gridCol w:w="974"/>
        <w:gridCol w:w="2268"/>
      </w:tblGrid>
      <w:tr w:rsidR="00F10B42" w:rsidRPr="00072677" w:rsidTr="00FE12AD">
        <w:trPr>
          <w:trHeight w:val="534"/>
        </w:trPr>
        <w:tc>
          <w:tcPr>
            <w:tcW w:w="1419" w:type="dxa"/>
            <w:gridSpan w:val="4"/>
            <w:vMerge w:val="restart"/>
            <w:tcBorders>
              <w:top w:val="single" w:sz="4" w:space="0" w:color="000000"/>
              <w:left w:val="single" w:sz="4" w:space="0" w:color="000000"/>
              <w:bottom w:val="single" w:sz="4" w:space="0" w:color="000000"/>
              <w:right w:val="single" w:sz="4" w:space="0" w:color="000000"/>
            </w:tcBorders>
            <w:textDirection w:val="btLr"/>
          </w:tcPr>
          <w:p w:rsidR="00F10B42" w:rsidRPr="00072677" w:rsidRDefault="00F10B42" w:rsidP="00FE12AD">
            <w:pPr>
              <w:spacing w:after="0"/>
              <w:ind w:left="113" w:right="113"/>
              <w:jc w:val="center"/>
              <w:rPr>
                <w:rFonts w:ascii="Times New Roman" w:hAnsi="Times New Roman" w:cs="Times New Roman"/>
                <w:b/>
              </w:rPr>
            </w:pPr>
            <w:r w:rsidRPr="00072677">
              <w:rPr>
                <w:rFonts w:ascii="Times New Roman" w:hAnsi="Times New Roman" w:cs="Times New Roman"/>
                <w:b/>
              </w:rPr>
              <w:t>Урок</w:t>
            </w:r>
          </w:p>
        </w:tc>
        <w:tc>
          <w:tcPr>
            <w:tcW w:w="992" w:type="dxa"/>
            <w:vMerge w:val="restart"/>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jc w:val="center"/>
              <w:rPr>
                <w:b/>
              </w:rPr>
            </w:pPr>
            <w:r w:rsidRPr="00072677">
              <w:rPr>
                <w:b/>
              </w:rPr>
              <w:t>Дата</w:t>
            </w:r>
          </w:p>
        </w:tc>
        <w:tc>
          <w:tcPr>
            <w:tcW w:w="1828" w:type="dxa"/>
            <w:vMerge w:val="restart"/>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jc w:val="center"/>
              <w:rPr>
                <w:b/>
              </w:rPr>
            </w:pPr>
            <w:r w:rsidRPr="00072677">
              <w:rPr>
                <w:b/>
              </w:rPr>
              <w:t>Тема урока</w:t>
            </w:r>
          </w:p>
        </w:tc>
        <w:tc>
          <w:tcPr>
            <w:tcW w:w="2548" w:type="dxa"/>
            <w:gridSpan w:val="5"/>
            <w:vMerge w:val="restart"/>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jc w:val="center"/>
              <w:rPr>
                <w:b/>
              </w:rPr>
            </w:pPr>
            <w:r w:rsidRPr="00072677">
              <w:rPr>
                <w:b/>
              </w:rPr>
              <w:t>Кодификатор</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jc w:val="center"/>
            </w:pPr>
            <w:r w:rsidRPr="00072677">
              <w:rPr>
                <w:b/>
              </w:rPr>
              <w:t>стандарты</w:t>
            </w:r>
          </w:p>
        </w:tc>
        <w:tc>
          <w:tcPr>
            <w:tcW w:w="7796" w:type="dxa"/>
            <w:gridSpan w:val="5"/>
            <w:vMerge w:val="restart"/>
            <w:tcBorders>
              <w:top w:val="single" w:sz="4" w:space="0" w:color="000000"/>
              <w:left w:val="single" w:sz="4" w:space="0" w:color="000000"/>
              <w:right w:val="single" w:sz="4" w:space="0" w:color="000000"/>
            </w:tcBorders>
          </w:tcPr>
          <w:p w:rsidR="00F10B42" w:rsidRPr="00072677" w:rsidRDefault="00F10B42" w:rsidP="00FE12AD">
            <w:pPr>
              <w:spacing w:after="0"/>
              <w:jc w:val="center"/>
              <w:rPr>
                <w:b/>
              </w:rPr>
            </w:pPr>
            <w:r w:rsidRPr="00072677">
              <w:rPr>
                <w:b/>
              </w:rPr>
              <w:t>Основные понятия (лексика</w:t>
            </w:r>
          </w:p>
          <w:p w:rsidR="00F10B42" w:rsidRPr="00072677" w:rsidRDefault="00F10B42" w:rsidP="00FE12AD">
            <w:pPr>
              <w:spacing w:after="0"/>
              <w:jc w:val="center"/>
              <w:rPr>
                <w:b/>
              </w:rPr>
            </w:pPr>
            <w:r w:rsidRPr="00072677">
              <w:rPr>
                <w:b/>
              </w:rPr>
              <w:lastRenderedPageBreak/>
              <w:t>грамматика)</w:t>
            </w:r>
          </w:p>
          <w:p w:rsidR="00F10B42" w:rsidRPr="00072677" w:rsidRDefault="00F10B42" w:rsidP="00FE12AD">
            <w:pPr>
              <w:spacing w:after="0"/>
              <w:jc w:val="center"/>
              <w:rPr>
                <w:b/>
                <w:sz w:val="16"/>
                <w:szCs w:val="16"/>
              </w:rPr>
            </w:pPr>
          </w:p>
        </w:tc>
      </w:tr>
      <w:tr w:rsidR="00F10B42" w:rsidRPr="00072677" w:rsidTr="00FE12AD">
        <w:trPr>
          <w:trHeight w:val="147"/>
        </w:trPr>
        <w:tc>
          <w:tcPr>
            <w:tcW w:w="1419" w:type="dxa"/>
            <w:gridSpan w:val="4"/>
            <w:vMerge/>
            <w:tcBorders>
              <w:top w:val="single" w:sz="4" w:space="0" w:color="000000"/>
              <w:left w:val="single" w:sz="4" w:space="0" w:color="000000"/>
              <w:bottom w:val="single" w:sz="4" w:space="0" w:color="000000"/>
              <w:right w:val="single" w:sz="4" w:space="0" w:color="000000"/>
            </w:tcBorders>
            <w:vAlign w:val="center"/>
          </w:tcPr>
          <w:p w:rsidR="00F10B42" w:rsidRPr="00072677" w:rsidRDefault="00F10B42" w:rsidP="00FE12AD">
            <w:pPr>
              <w:spacing w:after="0"/>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F10B42" w:rsidRPr="00072677" w:rsidRDefault="00F10B42" w:rsidP="00FE12AD">
            <w:pPr>
              <w:spacing w:after="0"/>
            </w:pPr>
          </w:p>
        </w:tc>
        <w:tc>
          <w:tcPr>
            <w:tcW w:w="1828" w:type="dxa"/>
            <w:vMerge/>
            <w:tcBorders>
              <w:top w:val="single" w:sz="4" w:space="0" w:color="000000"/>
              <w:left w:val="single" w:sz="4" w:space="0" w:color="000000"/>
              <w:bottom w:val="single" w:sz="4" w:space="0" w:color="000000"/>
              <w:right w:val="single" w:sz="4" w:space="0" w:color="000000"/>
            </w:tcBorders>
            <w:vAlign w:val="center"/>
          </w:tcPr>
          <w:p w:rsidR="00F10B42" w:rsidRPr="00072677" w:rsidRDefault="00F10B42" w:rsidP="00FE12AD">
            <w:pPr>
              <w:spacing w:after="0"/>
            </w:pPr>
          </w:p>
        </w:tc>
        <w:tc>
          <w:tcPr>
            <w:tcW w:w="2548" w:type="dxa"/>
            <w:gridSpan w:val="5"/>
            <w:vMerge/>
            <w:tcBorders>
              <w:top w:val="single" w:sz="4" w:space="0" w:color="000000"/>
              <w:left w:val="single" w:sz="4" w:space="0" w:color="000000"/>
              <w:bottom w:val="single" w:sz="4" w:space="0" w:color="000000"/>
              <w:right w:val="single" w:sz="4" w:space="0" w:color="000000"/>
            </w:tcBorders>
            <w:vAlign w:val="center"/>
          </w:tcPr>
          <w:p w:rsidR="00F10B42" w:rsidRPr="00072677" w:rsidRDefault="00F10B42" w:rsidP="00FE12AD">
            <w:pPr>
              <w:spacing w:after="0"/>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jc w:val="center"/>
            </w:pPr>
          </w:p>
        </w:tc>
        <w:tc>
          <w:tcPr>
            <w:tcW w:w="7796" w:type="dxa"/>
            <w:gridSpan w:val="5"/>
            <w:vMerge/>
            <w:tcBorders>
              <w:left w:val="single" w:sz="4" w:space="0" w:color="000000"/>
              <w:bottom w:val="single" w:sz="4" w:space="0" w:color="000000"/>
              <w:right w:val="single" w:sz="4" w:space="0" w:color="000000"/>
            </w:tcBorders>
          </w:tcPr>
          <w:p w:rsidR="00F10B42" w:rsidRPr="00072677" w:rsidRDefault="00F10B42" w:rsidP="00FE12AD">
            <w:pPr>
              <w:spacing w:after="0"/>
              <w:rPr>
                <w:b/>
                <w:sz w:val="16"/>
                <w:szCs w:val="16"/>
              </w:rPr>
            </w:pPr>
          </w:p>
        </w:tc>
      </w:tr>
      <w:tr w:rsidR="00F10B42" w:rsidRPr="00072677" w:rsidTr="00FE12AD">
        <w:trPr>
          <w:gridAfter w:val="12"/>
          <w:wAfter w:w="12048" w:type="dxa"/>
          <w:trHeight w:val="536"/>
        </w:trPr>
        <w:tc>
          <w:tcPr>
            <w:tcW w:w="4254" w:type="dxa"/>
            <w:gridSpan w:val="7"/>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jc w:val="center"/>
              <w:rPr>
                <w:b/>
                <w:sz w:val="16"/>
                <w:szCs w:val="16"/>
                <w:lang w:val="en-US"/>
              </w:rPr>
            </w:pPr>
          </w:p>
        </w:tc>
      </w:tr>
      <w:tr w:rsidR="00F10B42" w:rsidRPr="00072677" w:rsidTr="00FE12AD">
        <w:trPr>
          <w:gridAfter w:val="12"/>
          <w:wAfter w:w="12048" w:type="dxa"/>
          <w:trHeight w:val="536"/>
        </w:trPr>
        <w:tc>
          <w:tcPr>
            <w:tcW w:w="4254" w:type="dxa"/>
            <w:gridSpan w:val="7"/>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jc w:val="center"/>
              <w:rPr>
                <w:sz w:val="16"/>
                <w:szCs w:val="16"/>
                <w:lang w:val="en-US"/>
              </w:rPr>
            </w:pPr>
          </w:p>
        </w:tc>
      </w:tr>
      <w:tr w:rsidR="00F10B42" w:rsidRPr="00735677" w:rsidTr="00FE12AD">
        <w:trPr>
          <w:trHeight w:val="536"/>
        </w:trPr>
        <w:tc>
          <w:tcPr>
            <w:tcW w:w="1419" w:type="dxa"/>
            <w:gridSpan w:val="4"/>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1</w:t>
            </w:r>
          </w:p>
        </w:tc>
        <w:tc>
          <w:tcPr>
            <w:tcW w:w="992" w:type="dxa"/>
            <w:tcBorders>
              <w:top w:val="single" w:sz="4" w:space="0" w:color="000000"/>
              <w:left w:val="single" w:sz="4" w:space="0" w:color="000000"/>
              <w:bottom w:val="single" w:sz="4" w:space="0" w:color="000000"/>
              <w:right w:val="single" w:sz="4" w:space="0" w:color="000000"/>
            </w:tcBorders>
          </w:tcPr>
          <w:p w:rsidR="00F10B42" w:rsidRPr="00072677" w:rsidRDefault="00F10B42" w:rsidP="00DC41DB">
            <w:pPr>
              <w:spacing w:after="0"/>
              <w:rPr>
                <w:sz w:val="16"/>
                <w:szCs w:val="16"/>
              </w:rPr>
            </w:pPr>
            <w:r w:rsidRPr="00072677">
              <w:rPr>
                <w:sz w:val="16"/>
                <w:szCs w:val="16"/>
              </w:rPr>
              <w:t>0</w:t>
            </w:r>
            <w:r w:rsidR="00DC41DB" w:rsidRPr="00072677">
              <w:rPr>
                <w:sz w:val="16"/>
                <w:szCs w:val="16"/>
              </w:rPr>
              <w:t>4</w:t>
            </w:r>
            <w:r w:rsidRPr="00072677">
              <w:rPr>
                <w:sz w:val="16"/>
                <w:szCs w:val="16"/>
              </w:rPr>
              <w:t>.09.1</w:t>
            </w:r>
            <w:r w:rsidR="00DC41DB" w:rsidRPr="00072677">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i/>
              </w:rPr>
              <w:t>Летние каникулы</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ОГЭ  1.1.2</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Expectations, worries, acquire, intelligence, middle school, high school, private school, public school, elective subject, semester, report card,</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072677" w:rsidTr="00FE12AD">
        <w:trPr>
          <w:trHeight w:val="248"/>
        </w:trPr>
        <w:tc>
          <w:tcPr>
            <w:tcW w:w="1419" w:type="dxa"/>
            <w:gridSpan w:val="4"/>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2</w:t>
            </w:r>
          </w:p>
        </w:tc>
        <w:tc>
          <w:tcPr>
            <w:tcW w:w="992" w:type="dxa"/>
            <w:tcBorders>
              <w:top w:val="single" w:sz="4" w:space="0" w:color="000000"/>
              <w:left w:val="single" w:sz="4" w:space="0" w:color="000000"/>
              <w:bottom w:val="single" w:sz="4" w:space="0" w:color="000000"/>
              <w:right w:val="single" w:sz="4" w:space="0" w:color="000000"/>
            </w:tcBorders>
          </w:tcPr>
          <w:p w:rsidR="00F10B42" w:rsidRPr="00072677" w:rsidRDefault="0039694F" w:rsidP="00DC41DB">
            <w:pPr>
              <w:spacing w:after="0"/>
              <w:rPr>
                <w:sz w:val="16"/>
                <w:szCs w:val="16"/>
              </w:rPr>
            </w:pPr>
            <w:r w:rsidRPr="00072677">
              <w:rPr>
                <w:sz w:val="16"/>
                <w:szCs w:val="16"/>
              </w:rPr>
              <w:t>0</w:t>
            </w:r>
            <w:r w:rsidR="00DC41DB" w:rsidRPr="00072677">
              <w:rPr>
                <w:sz w:val="16"/>
                <w:szCs w:val="16"/>
              </w:rPr>
              <w:t>7</w:t>
            </w:r>
            <w:r w:rsidR="00F10B42" w:rsidRPr="00072677">
              <w:rPr>
                <w:sz w:val="16"/>
                <w:szCs w:val="16"/>
              </w:rPr>
              <w:t>.09.1</w:t>
            </w:r>
            <w:r w:rsidR="00DC41DB" w:rsidRPr="00072677">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i/>
              </w:rPr>
              <w:t>Диалог о каникулах</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1.1.2</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Present Perfect</w:t>
            </w:r>
          </w:p>
          <w:p w:rsidR="00F10B42" w:rsidRPr="00072677" w:rsidRDefault="00F10B42" w:rsidP="00FE12AD">
            <w:pPr>
              <w:spacing w:after="0"/>
              <w:rPr>
                <w:sz w:val="16"/>
                <w:szCs w:val="16"/>
                <w:lang w:val="en-US"/>
              </w:rPr>
            </w:pPr>
            <w:r w:rsidRPr="00072677">
              <w:rPr>
                <w:sz w:val="16"/>
                <w:szCs w:val="16"/>
                <w:lang w:val="en-US"/>
              </w:rPr>
              <w:t>(Graammar reference p.180;</w:t>
            </w:r>
          </w:p>
          <w:p w:rsidR="00F10B42" w:rsidRPr="00072677" w:rsidRDefault="00F10B42" w:rsidP="00FE12AD">
            <w:pPr>
              <w:spacing w:after="0"/>
              <w:rPr>
                <w:sz w:val="16"/>
                <w:szCs w:val="16"/>
                <w:lang w:val="en-US"/>
              </w:rPr>
            </w:pPr>
            <w:r w:rsidRPr="00072677">
              <w:rPr>
                <w:sz w:val="16"/>
                <w:szCs w:val="16"/>
              </w:rPr>
              <w:t>Учебник</w:t>
            </w:r>
            <w:r w:rsidRPr="00072677">
              <w:rPr>
                <w:sz w:val="16"/>
                <w:szCs w:val="16"/>
                <w:lang w:val="en-US"/>
              </w:rPr>
              <w:t xml:space="preserve"> p.11 ex.13</w:t>
            </w:r>
          </w:p>
          <w:p w:rsidR="00F10B42" w:rsidRPr="00072677" w:rsidRDefault="00F10B42" w:rsidP="00FE12AD">
            <w:pPr>
              <w:spacing w:after="0"/>
              <w:rPr>
                <w:sz w:val="16"/>
                <w:szCs w:val="16"/>
                <w:lang w:val="en-US"/>
              </w:rPr>
            </w:pPr>
            <w:r w:rsidRPr="00072677">
              <w:rPr>
                <w:sz w:val="16"/>
                <w:szCs w:val="16"/>
              </w:rPr>
              <w:t>Раб</w:t>
            </w:r>
            <w:r w:rsidRPr="00072677">
              <w:rPr>
                <w:sz w:val="16"/>
                <w:szCs w:val="16"/>
                <w:lang w:val="en-US"/>
              </w:rPr>
              <w:t xml:space="preserve">. </w:t>
            </w:r>
            <w:r w:rsidRPr="00072677">
              <w:rPr>
                <w:sz w:val="16"/>
                <w:szCs w:val="16"/>
              </w:rPr>
              <w:t>Тетр</w:t>
            </w:r>
            <w:r w:rsidRPr="00072677">
              <w:rPr>
                <w:sz w:val="16"/>
                <w:szCs w:val="16"/>
                <w:lang w:val="en-US"/>
              </w:rPr>
              <w:t>. p.15 ex.4</w:t>
            </w: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Особенности школьного образования в США и Великобритании</w:t>
            </w:r>
          </w:p>
        </w:tc>
      </w:tr>
      <w:tr w:rsidR="00F10B42" w:rsidRPr="00735677" w:rsidTr="00FE12AD">
        <w:trPr>
          <w:trHeight w:val="268"/>
        </w:trPr>
        <w:tc>
          <w:tcPr>
            <w:tcW w:w="1419" w:type="dxa"/>
            <w:gridSpan w:val="4"/>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3</w:t>
            </w:r>
          </w:p>
        </w:tc>
        <w:tc>
          <w:tcPr>
            <w:tcW w:w="992" w:type="dxa"/>
            <w:tcBorders>
              <w:top w:val="single" w:sz="4" w:space="0" w:color="000000"/>
              <w:left w:val="single" w:sz="4" w:space="0" w:color="000000"/>
              <w:bottom w:val="single" w:sz="4" w:space="0" w:color="000000"/>
              <w:right w:val="single" w:sz="4" w:space="0" w:color="000000"/>
            </w:tcBorders>
          </w:tcPr>
          <w:p w:rsidR="00F10B42" w:rsidRPr="00072677" w:rsidRDefault="0039694F" w:rsidP="00632C10">
            <w:pPr>
              <w:spacing w:after="0"/>
              <w:rPr>
                <w:sz w:val="16"/>
                <w:szCs w:val="16"/>
              </w:rPr>
            </w:pPr>
            <w:r w:rsidRPr="00072677">
              <w:rPr>
                <w:sz w:val="16"/>
                <w:szCs w:val="16"/>
              </w:rPr>
              <w:t>0</w:t>
            </w:r>
            <w:r w:rsidR="00632C10">
              <w:rPr>
                <w:sz w:val="16"/>
                <w:szCs w:val="16"/>
              </w:rPr>
              <w:t>8</w:t>
            </w:r>
            <w:r w:rsidR="00F10B42" w:rsidRPr="00072677">
              <w:rPr>
                <w:sz w:val="16"/>
                <w:szCs w:val="16"/>
              </w:rPr>
              <w:t>.09.1</w:t>
            </w:r>
            <w:r w:rsidR="00632C10">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i/>
              </w:rPr>
              <w:t>Видовременные формы глагола</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ОГЭ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излагать информацию по предмету устно.</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Boarder, homesick, scholarship, make friends, report card, bright student, elective subject, be homesick, be left behind, school identity, compulsory uniform, belong to a school, note from parents</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Strong and week position of the verb “HAVE”</w:t>
            </w: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072677" w:rsidTr="00FE12AD">
        <w:trPr>
          <w:trHeight w:val="268"/>
        </w:trPr>
        <w:tc>
          <w:tcPr>
            <w:tcW w:w="1419" w:type="dxa"/>
            <w:gridSpan w:val="4"/>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4</w:t>
            </w:r>
          </w:p>
        </w:tc>
        <w:tc>
          <w:tcPr>
            <w:tcW w:w="992" w:type="dxa"/>
            <w:tcBorders>
              <w:top w:val="single" w:sz="4" w:space="0" w:color="000000"/>
              <w:left w:val="single" w:sz="4" w:space="0" w:color="000000"/>
              <w:bottom w:val="single" w:sz="4" w:space="0" w:color="000000"/>
              <w:right w:val="single" w:sz="4" w:space="0" w:color="000000"/>
            </w:tcBorders>
          </w:tcPr>
          <w:p w:rsidR="00F10B42" w:rsidRPr="00072677" w:rsidRDefault="008B4FFE" w:rsidP="008B4FFE">
            <w:pPr>
              <w:spacing w:after="0"/>
              <w:rPr>
                <w:sz w:val="16"/>
                <w:szCs w:val="16"/>
              </w:rPr>
            </w:pPr>
            <w:r>
              <w:rPr>
                <w:sz w:val="16"/>
                <w:szCs w:val="16"/>
              </w:rPr>
              <w:t>11</w:t>
            </w:r>
            <w:r w:rsidR="00F10B42" w:rsidRPr="00072677">
              <w:rPr>
                <w:sz w:val="16"/>
                <w:szCs w:val="16"/>
              </w:rPr>
              <w:t>.09.1</w:t>
            </w:r>
            <w:r>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i/>
              </w:rPr>
              <w:t>Различные виды отдыха</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ОГЭ  1.1.2</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работать с оборудованием, используемым в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Cane, prayer, sand tray, dip pen, ink, sew, knit, coal</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Past Simple (</w:t>
            </w:r>
            <w:r w:rsidRPr="00072677">
              <w:rPr>
                <w:sz w:val="16"/>
                <w:szCs w:val="16"/>
              </w:rPr>
              <w:t>повторение</w:t>
            </w:r>
            <w:r w:rsidRPr="00072677">
              <w:rPr>
                <w:sz w:val="16"/>
                <w:szCs w:val="16"/>
                <w:lang w:val="en-US"/>
              </w:rPr>
              <w:t xml:space="preserve"> ex.22, p.15)</w:t>
            </w: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Образование в Древней Греции</w:t>
            </w:r>
          </w:p>
        </w:tc>
      </w:tr>
      <w:tr w:rsidR="00F10B42" w:rsidRPr="00735677" w:rsidTr="00FE12AD">
        <w:trPr>
          <w:trHeight w:val="268"/>
        </w:trPr>
        <w:tc>
          <w:tcPr>
            <w:tcW w:w="1419" w:type="dxa"/>
            <w:gridSpan w:val="4"/>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5</w:t>
            </w:r>
          </w:p>
        </w:tc>
        <w:tc>
          <w:tcPr>
            <w:tcW w:w="992" w:type="dxa"/>
            <w:tcBorders>
              <w:top w:val="single" w:sz="4" w:space="0" w:color="000000"/>
              <w:left w:val="single" w:sz="4" w:space="0" w:color="000000"/>
              <w:bottom w:val="single" w:sz="4" w:space="0" w:color="000000"/>
              <w:right w:val="single" w:sz="4" w:space="0" w:color="000000"/>
            </w:tcBorders>
          </w:tcPr>
          <w:p w:rsidR="00F10B42" w:rsidRPr="00072677" w:rsidRDefault="00372855" w:rsidP="00372855">
            <w:pPr>
              <w:spacing w:after="0"/>
              <w:rPr>
                <w:sz w:val="16"/>
                <w:szCs w:val="16"/>
              </w:rPr>
            </w:pPr>
            <w:r>
              <w:rPr>
                <w:sz w:val="16"/>
                <w:szCs w:val="16"/>
              </w:rPr>
              <w:t>14</w:t>
            </w:r>
            <w:r w:rsidR="00F10B42" w:rsidRPr="00072677">
              <w:rPr>
                <w:sz w:val="16"/>
                <w:szCs w:val="16"/>
              </w:rPr>
              <w:t>.09.1</w:t>
            </w:r>
            <w:r>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90D45" w:rsidP="00790D45">
            <w:pPr>
              <w:spacing w:after="0"/>
              <w:rPr>
                <w:sz w:val="16"/>
                <w:szCs w:val="16"/>
              </w:rPr>
            </w:pPr>
            <w:r w:rsidRPr="00072677">
              <w:rPr>
                <w:i/>
              </w:rPr>
              <w:t>Проблемы подростков</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1.1.2</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Tiredness, change in appetite, sleep problems, aches and pains, itching and rashes, feeling emotions</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072677" w:rsidTr="00FE12AD">
        <w:trPr>
          <w:trHeight w:val="287"/>
        </w:trPr>
        <w:tc>
          <w:tcPr>
            <w:tcW w:w="1419" w:type="dxa"/>
            <w:gridSpan w:val="4"/>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6</w:t>
            </w:r>
          </w:p>
        </w:tc>
        <w:tc>
          <w:tcPr>
            <w:tcW w:w="992" w:type="dxa"/>
            <w:tcBorders>
              <w:top w:val="single" w:sz="4" w:space="0" w:color="000000"/>
              <w:left w:val="single" w:sz="4" w:space="0" w:color="000000"/>
              <w:bottom w:val="single" w:sz="4" w:space="0" w:color="000000"/>
              <w:right w:val="single" w:sz="4" w:space="0" w:color="000000"/>
            </w:tcBorders>
          </w:tcPr>
          <w:p w:rsidR="00F10B42" w:rsidRPr="00072677" w:rsidRDefault="0039694F" w:rsidP="00D517C6">
            <w:pPr>
              <w:spacing w:after="0"/>
              <w:rPr>
                <w:sz w:val="16"/>
                <w:szCs w:val="16"/>
              </w:rPr>
            </w:pPr>
            <w:r w:rsidRPr="00072677">
              <w:rPr>
                <w:sz w:val="16"/>
                <w:szCs w:val="16"/>
              </w:rPr>
              <w:t>1</w:t>
            </w:r>
            <w:r w:rsidR="00D517C6">
              <w:rPr>
                <w:sz w:val="16"/>
                <w:szCs w:val="16"/>
              </w:rPr>
              <w:t>5</w:t>
            </w:r>
            <w:r w:rsidR="00F10B42" w:rsidRPr="00072677">
              <w:rPr>
                <w:sz w:val="16"/>
                <w:szCs w:val="16"/>
              </w:rPr>
              <w:t>.09.1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90D45" w:rsidP="00FE12AD">
            <w:pPr>
              <w:spacing w:after="0"/>
              <w:rPr>
                <w:sz w:val="16"/>
                <w:szCs w:val="16"/>
              </w:rPr>
            </w:pPr>
            <w:r w:rsidRPr="00072677">
              <w:rPr>
                <w:i/>
              </w:rPr>
              <w:t>Что важнее: семья или друзья?</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sz w:val="16"/>
                <w:szCs w:val="16"/>
              </w:rPr>
              <w:t>-</w:t>
            </w:r>
            <w:r w:rsidRPr="00072677">
              <w:rPr>
                <w:rFonts w:ascii="Times New Roman" w:hAnsi="Times New Roman"/>
              </w:rPr>
              <w:t xml:space="preserve"> ОГЭ  1.1.2</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1.1.2</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1.1.2</w:t>
            </w:r>
          </w:p>
          <w:p w:rsidR="00F10B42" w:rsidRPr="00072677" w:rsidRDefault="00F10B42" w:rsidP="00FE12AD">
            <w:pPr>
              <w:spacing w:after="0"/>
              <w:rPr>
                <w:sz w:val="16"/>
                <w:szCs w:val="16"/>
              </w:rPr>
            </w:pPr>
            <w:r w:rsidRPr="00072677">
              <w:rPr>
                <w:rFonts w:ascii="Times New Roman" w:hAnsi="Times New Roman"/>
              </w:rPr>
              <w:t xml:space="preserve"> ЕГЭ 1.1.2</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излагать информацию по предмету устно.</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072677" w:rsidTr="00FE12AD">
        <w:trPr>
          <w:gridAfter w:val="4"/>
          <w:wAfter w:w="6093" w:type="dxa"/>
          <w:trHeight w:val="268"/>
        </w:trPr>
        <w:tc>
          <w:tcPr>
            <w:tcW w:w="4254" w:type="dxa"/>
            <w:gridSpan w:val="7"/>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b/>
                <w:sz w:val="16"/>
                <w:szCs w:val="16"/>
              </w:rPr>
            </w:pPr>
          </w:p>
        </w:tc>
        <w:tc>
          <w:tcPr>
            <w:tcW w:w="1985" w:type="dxa"/>
            <w:gridSpan w:val="2"/>
          </w:tcPr>
          <w:p w:rsidR="00F10B42" w:rsidRPr="00072677" w:rsidRDefault="00F10B42" w:rsidP="00FE12AD">
            <w:pPr>
              <w:spacing w:after="0"/>
              <w:rPr>
                <w:sz w:val="16"/>
                <w:szCs w:val="16"/>
              </w:rPr>
            </w:pPr>
          </w:p>
        </w:tc>
        <w:tc>
          <w:tcPr>
            <w:tcW w:w="1985" w:type="dxa"/>
            <w:gridSpan w:val="3"/>
          </w:tcPr>
          <w:p w:rsidR="00F10B42" w:rsidRPr="00072677" w:rsidRDefault="00F10B42" w:rsidP="00FE12AD">
            <w:pPr>
              <w:spacing w:after="0"/>
              <w:rPr>
                <w:sz w:val="16"/>
                <w:szCs w:val="16"/>
              </w:rPr>
            </w:pPr>
          </w:p>
        </w:tc>
        <w:tc>
          <w:tcPr>
            <w:tcW w:w="1985" w:type="dxa"/>
            <w:gridSpan w:val="3"/>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r>
      <w:tr w:rsidR="00F10B42" w:rsidRPr="00072677" w:rsidTr="00FE12AD">
        <w:trPr>
          <w:trHeight w:val="287"/>
        </w:trPr>
        <w:tc>
          <w:tcPr>
            <w:tcW w:w="1419" w:type="dxa"/>
            <w:gridSpan w:val="4"/>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7</w:t>
            </w:r>
          </w:p>
        </w:tc>
        <w:tc>
          <w:tcPr>
            <w:tcW w:w="992" w:type="dxa"/>
            <w:tcBorders>
              <w:top w:val="single" w:sz="4" w:space="0" w:color="000000"/>
              <w:left w:val="single" w:sz="4" w:space="0" w:color="000000"/>
              <w:bottom w:val="single" w:sz="4" w:space="0" w:color="000000"/>
              <w:right w:val="single" w:sz="4" w:space="0" w:color="000000"/>
            </w:tcBorders>
          </w:tcPr>
          <w:p w:rsidR="00F10B42" w:rsidRPr="00072677" w:rsidRDefault="00F10B42" w:rsidP="00D517C6">
            <w:pPr>
              <w:spacing w:after="0"/>
              <w:rPr>
                <w:sz w:val="16"/>
                <w:szCs w:val="16"/>
              </w:rPr>
            </w:pPr>
            <w:r w:rsidRPr="00072677">
              <w:rPr>
                <w:sz w:val="16"/>
                <w:szCs w:val="16"/>
              </w:rPr>
              <w:t>15.09.1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90D45" w:rsidP="00FE12AD">
            <w:pPr>
              <w:spacing w:after="0"/>
              <w:rPr>
                <w:sz w:val="16"/>
                <w:szCs w:val="16"/>
              </w:rPr>
            </w:pPr>
            <w:r w:rsidRPr="00072677">
              <w:rPr>
                <w:i/>
              </w:rPr>
              <w:t>Роль семьи в жизни подростка</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ОГЭ  1.1.2</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Waistcoat, jeans, T-shirt, suit, blouse, blazer, skirt, tie, trainers, shirt, shoes</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Происхождение школьной формы</w:t>
            </w:r>
          </w:p>
        </w:tc>
      </w:tr>
      <w:tr w:rsidR="00F10B42" w:rsidRPr="00072677" w:rsidTr="00FE12AD">
        <w:trPr>
          <w:trHeight w:val="268"/>
        </w:trPr>
        <w:tc>
          <w:tcPr>
            <w:tcW w:w="1419" w:type="dxa"/>
            <w:gridSpan w:val="4"/>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8</w:t>
            </w:r>
          </w:p>
        </w:tc>
        <w:tc>
          <w:tcPr>
            <w:tcW w:w="992" w:type="dxa"/>
            <w:tcBorders>
              <w:top w:val="single" w:sz="4" w:space="0" w:color="000000"/>
              <w:left w:val="single" w:sz="4" w:space="0" w:color="000000"/>
              <w:bottom w:val="single" w:sz="4" w:space="0" w:color="000000"/>
              <w:right w:val="single" w:sz="4" w:space="0" w:color="000000"/>
            </w:tcBorders>
          </w:tcPr>
          <w:p w:rsidR="00F10B42" w:rsidRPr="00072677" w:rsidRDefault="0039694F" w:rsidP="00D517C6">
            <w:pPr>
              <w:spacing w:after="0"/>
              <w:rPr>
                <w:sz w:val="16"/>
                <w:szCs w:val="16"/>
              </w:rPr>
            </w:pPr>
            <w:r w:rsidRPr="00072677">
              <w:rPr>
                <w:sz w:val="16"/>
                <w:szCs w:val="16"/>
              </w:rPr>
              <w:t>1</w:t>
            </w:r>
            <w:r w:rsidR="00D517C6">
              <w:rPr>
                <w:sz w:val="16"/>
                <w:szCs w:val="16"/>
              </w:rPr>
              <w:t>8</w:t>
            </w:r>
            <w:r w:rsidR="00F10B42" w:rsidRPr="00072677">
              <w:rPr>
                <w:sz w:val="16"/>
                <w:szCs w:val="16"/>
              </w:rPr>
              <w:t>.09.1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90D45" w:rsidP="00FE12AD">
            <w:pPr>
              <w:spacing w:after="0"/>
              <w:rPr>
                <w:sz w:val="16"/>
                <w:szCs w:val="16"/>
              </w:rPr>
            </w:pPr>
            <w:r w:rsidRPr="00072677">
              <w:rPr>
                <w:i/>
              </w:rPr>
              <w:t>Каким должен быть хороший друг?</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1.1.2</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735677" w:rsidTr="00FE12AD">
        <w:trPr>
          <w:trHeight w:val="287"/>
        </w:trPr>
        <w:tc>
          <w:tcPr>
            <w:tcW w:w="1419" w:type="dxa"/>
            <w:gridSpan w:val="4"/>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9</w:t>
            </w:r>
          </w:p>
        </w:tc>
        <w:tc>
          <w:tcPr>
            <w:tcW w:w="992" w:type="dxa"/>
            <w:tcBorders>
              <w:top w:val="single" w:sz="4" w:space="0" w:color="000000"/>
              <w:left w:val="single" w:sz="4" w:space="0" w:color="000000"/>
              <w:bottom w:val="single" w:sz="4" w:space="0" w:color="000000"/>
              <w:right w:val="single" w:sz="4" w:space="0" w:color="000000"/>
            </w:tcBorders>
          </w:tcPr>
          <w:p w:rsidR="00F10B42" w:rsidRPr="00072677" w:rsidRDefault="00D517C6" w:rsidP="00D517C6">
            <w:pPr>
              <w:spacing w:after="0"/>
              <w:rPr>
                <w:sz w:val="16"/>
                <w:szCs w:val="16"/>
              </w:rPr>
            </w:pPr>
            <w:r>
              <w:rPr>
                <w:sz w:val="16"/>
                <w:szCs w:val="16"/>
              </w:rPr>
              <w:t>21</w:t>
            </w:r>
            <w:r w:rsidR="00F10B42" w:rsidRPr="00072677">
              <w:rPr>
                <w:sz w:val="16"/>
                <w:szCs w:val="16"/>
              </w:rPr>
              <w:t>.09.1</w:t>
            </w:r>
            <w:r>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90D45" w:rsidP="00FE12AD">
            <w:pPr>
              <w:spacing w:after="0"/>
              <w:rPr>
                <w:sz w:val="16"/>
                <w:szCs w:val="16"/>
              </w:rPr>
            </w:pPr>
            <w:r w:rsidRPr="00072677">
              <w:rPr>
                <w:i/>
              </w:rPr>
              <w:t>Планы на неделю</w:t>
            </w:r>
            <w:r w:rsidRPr="00072677">
              <w:rPr>
                <w:sz w:val="16"/>
                <w:szCs w:val="16"/>
              </w:rPr>
              <w:t xml:space="preserve"> </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ОГЭ  1.1.2</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1.1.2</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1.1.2</w:t>
            </w:r>
          </w:p>
          <w:p w:rsidR="00F10B42" w:rsidRPr="00072677" w:rsidRDefault="00F10B42" w:rsidP="00FE12AD">
            <w:pPr>
              <w:spacing w:after="0"/>
              <w:rPr>
                <w:sz w:val="16"/>
                <w:szCs w:val="16"/>
              </w:rPr>
            </w:pPr>
            <w:r w:rsidRPr="00072677">
              <w:rPr>
                <w:rFonts w:ascii="Times New Roman" w:hAnsi="Times New Roman"/>
              </w:rPr>
              <w:t xml:space="preserve"> ЕГЭ 1.1.2</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Reported Speech. Reported commands, requests, instructions and suggestions</w:t>
            </w:r>
          </w:p>
          <w:p w:rsidR="00F10B42" w:rsidRPr="00072677" w:rsidRDefault="00F10B42" w:rsidP="00FE12AD">
            <w:pPr>
              <w:spacing w:after="0"/>
              <w:rPr>
                <w:sz w:val="16"/>
                <w:szCs w:val="16"/>
                <w:lang w:val="en-US"/>
              </w:rPr>
            </w:pPr>
          </w:p>
          <w:p w:rsidR="00F10B42" w:rsidRPr="00072677" w:rsidRDefault="00F10B42" w:rsidP="00FE12AD">
            <w:pPr>
              <w:spacing w:after="0"/>
              <w:rPr>
                <w:sz w:val="16"/>
                <w:szCs w:val="16"/>
                <w:lang w:val="en-US"/>
              </w:rPr>
            </w:pPr>
            <w:r w:rsidRPr="00072677">
              <w:rPr>
                <w:sz w:val="16"/>
                <w:szCs w:val="16"/>
                <w:lang w:val="en-US"/>
              </w:rPr>
              <w:t>Tell\ask smb +(not) Infinitive</w:t>
            </w: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072677" w:rsidTr="00FE12AD">
        <w:trPr>
          <w:trHeight w:val="268"/>
        </w:trPr>
        <w:tc>
          <w:tcPr>
            <w:tcW w:w="1419" w:type="dxa"/>
            <w:gridSpan w:val="4"/>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10</w:t>
            </w:r>
          </w:p>
        </w:tc>
        <w:tc>
          <w:tcPr>
            <w:tcW w:w="992" w:type="dxa"/>
            <w:tcBorders>
              <w:top w:val="single" w:sz="4" w:space="0" w:color="000000"/>
              <w:left w:val="single" w:sz="4" w:space="0" w:color="000000"/>
              <w:bottom w:val="single" w:sz="4" w:space="0" w:color="000000"/>
              <w:right w:val="single" w:sz="4" w:space="0" w:color="000000"/>
            </w:tcBorders>
          </w:tcPr>
          <w:p w:rsidR="00F10B42" w:rsidRPr="00072677" w:rsidRDefault="00F10B42" w:rsidP="00D517C6">
            <w:pPr>
              <w:spacing w:after="0"/>
              <w:rPr>
                <w:sz w:val="16"/>
                <w:szCs w:val="16"/>
              </w:rPr>
            </w:pPr>
            <w:r w:rsidRPr="00072677">
              <w:rPr>
                <w:sz w:val="16"/>
                <w:szCs w:val="16"/>
              </w:rPr>
              <w:t>22.09.1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90D45" w:rsidP="00FE12AD">
            <w:pPr>
              <w:spacing w:after="0"/>
              <w:rPr>
                <w:sz w:val="16"/>
                <w:szCs w:val="16"/>
              </w:rPr>
            </w:pPr>
            <w:r w:rsidRPr="00072677">
              <w:rPr>
                <w:i/>
              </w:rPr>
              <w:t>Почему нам нужны друзья?</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применять знания и умения в новой ситуации, проявлять творчество.</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Fashionable, stylish, trendy, cool, modern, smart, elegant, neat, up-to-date, out-of-date, look nice, look friendly, look smart, feel comfortable, feel confident, feel independent, be popular, be unpopular</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Мода в жизни человека</w:t>
            </w:r>
          </w:p>
        </w:tc>
      </w:tr>
      <w:tr w:rsidR="00F10B42" w:rsidRPr="00072677" w:rsidTr="00FE12AD">
        <w:trPr>
          <w:trHeight w:val="287"/>
        </w:trPr>
        <w:tc>
          <w:tcPr>
            <w:tcW w:w="1419" w:type="dxa"/>
            <w:gridSpan w:val="4"/>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11</w:t>
            </w:r>
          </w:p>
        </w:tc>
        <w:tc>
          <w:tcPr>
            <w:tcW w:w="992" w:type="dxa"/>
            <w:tcBorders>
              <w:top w:val="single" w:sz="4" w:space="0" w:color="000000"/>
              <w:left w:val="single" w:sz="4" w:space="0" w:color="000000"/>
              <w:bottom w:val="single" w:sz="4" w:space="0" w:color="000000"/>
              <w:right w:val="single" w:sz="4" w:space="0" w:color="000000"/>
            </w:tcBorders>
          </w:tcPr>
          <w:p w:rsidR="00F10B42" w:rsidRPr="00072677" w:rsidRDefault="0039694F" w:rsidP="00D517C6">
            <w:pPr>
              <w:spacing w:after="0"/>
              <w:rPr>
                <w:sz w:val="16"/>
                <w:szCs w:val="16"/>
              </w:rPr>
            </w:pPr>
            <w:r w:rsidRPr="00072677">
              <w:rPr>
                <w:sz w:val="16"/>
                <w:szCs w:val="16"/>
              </w:rPr>
              <w:t>2</w:t>
            </w:r>
            <w:r w:rsidR="00D517C6">
              <w:rPr>
                <w:sz w:val="16"/>
                <w:szCs w:val="16"/>
              </w:rPr>
              <w:t>5</w:t>
            </w:r>
            <w:r w:rsidR="00F10B42" w:rsidRPr="00072677">
              <w:rPr>
                <w:sz w:val="16"/>
                <w:szCs w:val="16"/>
              </w:rPr>
              <w:t>.09.1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FE12AD" w:rsidP="00FE12AD">
            <w:pPr>
              <w:spacing w:after="0"/>
              <w:rPr>
                <w:sz w:val="16"/>
                <w:szCs w:val="16"/>
              </w:rPr>
            </w:pPr>
            <w:r w:rsidRPr="00072677">
              <w:rPr>
                <w:i/>
              </w:rPr>
              <w:t>Диалоги по теме «Дружба»</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p>
          <w:p w:rsidR="00F10B42" w:rsidRPr="00072677" w:rsidRDefault="00F10B42" w:rsidP="00FE12AD">
            <w:pPr>
              <w:spacing w:after="0" w:line="240" w:lineRule="auto"/>
              <w:rPr>
                <w:rFonts w:ascii="Times New Roman" w:hAnsi="Times New Roman"/>
              </w:rPr>
            </w:pPr>
            <w:r w:rsidRPr="00072677">
              <w:rPr>
                <w:rFonts w:ascii="Times New Roman" w:hAnsi="Times New Roman"/>
              </w:rPr>
              <w:lastRenderedPageBreak/>
              <w:t xml:space="preserve"> 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lastRenderedPageBreak/>
              <w:t>- умение применять алгоритмы решения задач и заданий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072677" w:rsidTr="00FE12AD">
        <w:trPr>
          <w:gridAfter w:val="3"/>
          <w:wAfter w:w="5900" w:type="dxa"/>
          <w:trHeight w:val="268"/>
        </w:trPr>
        <w:tc>
          <w:tcPr>
            <w:tcW w:w="4447" w:type="dxa"/>
            <w:gridSpan w:val="8"/>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b/>
                <w:sz w:val="16"/>
                <w:szCs w:val="16"/>
              </w:rPr>
            </w:pPr>
          </w:p>
        </w:tc>
        <w:tc>
          <w:tcPr>
            <w:tcW w:w="1985" w:type="dxa"/>
            <w:gridSpan w:val="2"/>
          </w:tcPr>
          <w:p w:rsidR="00F10B42" w:rsidRPr="00072677" w:rsidRDefault="00F10B42" w:rsidP="00FE12AD">
            <w:pPr>
              <w:spacing w:after="0"/>
              <w:rPr>
                <w:sz w:val="16"/>
                <w:szCs w:val="16"/>
              </w:rPr>
            </w:pPr>
          </w:p>
        </w:tc>
        <w:tc>
          <w:tcPr>
            <w:tcW w:w="1985" w:type="dxa"/>
            <w:gridSpan w:val="3"/>
          </w:tcPr>
          <w:p w:rsidR="00F10B42" w:rsidRPr="00072677" w:rsidRDefault="00F10B42" w:rsidP="00FE12AD">
            <w:pPr>
              <w:spacing w:after="0"/>
              <w:rPr>
                <w:sz w:val="16"/>
                <w:szCs w:val="16"/>
              </w:rPr>
            </w:pPr>
          </w:p>
        </w:tc>
        <w:tc>
          <w:tcPr>
            <w:tcW w:w="1985" w:type="dxa"/>
            <w:gridSpan w:val="3"/>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r>
      <w:tr w:rsidR="00F10B42" w:rsidRPr="00072677" w:rsidTr="00FE12AD">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12</w:t>
            </w:r>
          </w:p>
        </w:tc>
        <w:tc>
          <w:tcPr>
            <w:tcW w:w="1134" w:type="dxa"/>
            <w:gridSpan w:val="2"/>
            <w:tcBorders>
              <w:top w:val="single" w:sz="4" w:space="0" w:color="000000"/>
              <w:left w:val="single" w:sz="4" w:space="0" w:color="000000"/>
              <w:bottom w:val="single" w:sz="4" w:space="0" w:color="000000"/>
              <w:right w:val="single" w:sz="4" w:space="0" w:color="000000"/>
            </w:tcBorders>
          </w:tcPr>
          <w:p w:rsidR="00F10B42" w:rsidRPr="00072677" w:rsidRDefault="0039694F" w:rsidP="00D517C6">
            <w:pPr>
              <w:spacing w:after="0"/>
              <w:rPr>
                <w:sz w:val="16"/>
                <w:szCs w:val="16"/>
              </w:rPr>
            </w:pPr>
            <w:r w:rsidRPr="00072677">
              <w:rPr>
                <w:sz w:val="16"/>
                <w:szCs w:val="16"/>
              </w:rPr>
              <w:t>2</w:t>
            </w:r>
            <w:r w:rsidR="00D517C6">
              <w:rPr>
                <w:sz w:val="16"/>
                <w:szCs w:val="16"/>
              </w:rPr>
              <w:t>8</w:t>
            </w:r>
            <w:r w:rsidR="00F10B42" w:rsidRPr="00072677">
              <w:rPr>
                <w:sz w:val="16"/>
                <w:szCs w:val="16"/>
              </w:rPr>
              <w:t>.09.1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FE12AD" w:rsidP="00FE12AD">
            <w:pPr>
              <w:spacing w:after="0"/>
              <w:rPr>
                <w:sz w:val="16"/>
                <w:szCs w:val="16"/>
              </w:rPr>
            </w:pPr>
            <w:r w:rsidRPr="00072677">
              <w:rPr>
                <w:i/>
              </w:rPr>
              <w:t>Дружба между мальчи-ками и девочками</w:t>
            </w:r>
            <w:r w:rsidR="00F10B42" w:rsidRPr="00072677">
              <w:rPr>
                <w:sz w:val="16"/>
                <w:szCs w:val="16"/>
              </w:rPr>
              <w:t>.</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Karate, snowboarding, ice-skating, football match, rock climbing, basketball, diving, football, dance, gymnastics, tennis, mountain biking, judo, skiing, long jump</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 xml:space="preserve">Subjunctive I </w:t>
            </w:r>
          </w:p>
          <w:p w:rsidR="00F10B42" w:rsidRPr="00072677" w:rsidRDefault="00F10B42" w:rsidP="00FE12AD">
            <w:pPr>
              <w:spacing w:after="0"/>
              <w:rPr>
                <w:sz w:val="16"/>
                <w:szCs w:val="16"/>
                <w:lang w:val="en-US"/>
              </w:rPr>
            </w:pPr>
            <w:r w:rsidRPr="00072677">
              <w:rPr>
                <w:sz w:val="16"/>
                <w:szCs w:val="16"/>
                <w:lang w:val="en-US"/>
              </w:rPr>
              <w:t>(I wish….)</w:t>
            </w: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072677" w:rsidTr="00FE12AD">
        <w:trPr>
          <w:trHeight w:val="268"/>
        </w:trPr>
        <w:tc>
          <w:tcPr>
            <w:tcW w:w="1277"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13</w:t>
            </w:r>
          </w:p>
        </w:tc>
        <w:tc>
          <w:tcPr>
            <w:tcW w:w="1134" w:type="dxa"/>
            <w:gridSpan w:val="2"/>
            <w:tcBorders>
              <w:top w:val="single" w:sz="4" w:space="0" w:color="000000"/>
              <w:left w:val="single" w:sz="4" w:space="0" w:color="000000"/>
              <w:bottom w:val="single" w:sz="4" w:space="0" w:color="000000"/>
              <w:right w:val="single" w:sz="4" w:space="0" w:color="000000"/>
            </w:tcBorders>
          </w:tcPr>
          <w:p w:rsidR="00F10B42" w:rsidRPr="00072677" w:rsidRDefault="00F10B42" w:rsidP="00D517C6">
            <w:pPr>
              <w:spacing w:after="0"/>
              <w:rPr>
                <w:sz w:val="16"/>
                <w:szCs w:val="16"/>
              </w:rPr>
            </w:pPr>
            <w:r w:rsidRPr="00072677">
              <w:rPr>
                <w:sz w:val="16"/>
                <w:szCs w:val="16"/>
              </w:rPr>
              <w:t>29.09.1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FE12AD" w:rsidP="00FE12AD">
            <w:pPr>
              <w:spacing w:after="0"/>
              <w:rPr>
                <w:sz w:val="16"/>
                <w:szCs w:val="16"/>
              </w:rPr>
            </w:pPr>
            <w:r w:rsidRPr="00072677">
              <w:rPr>
                <w:i/>
              </w:rPr>
              <w:t>Учимся писать эссе.</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Inflatable, securely strapped, roll and bounce, upright, lengthen, pick up, keep attached</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b/>
                <w:sz w:val="16"/>
                <w:szCs w:val="16"/>
                <w:lang w:val="en-US"/>
              </w:rPr>
            </w:pPr>
            <w:r w:rsidRPr="00072677">
              <w:rPr>
                <w:sz w:val="16"/>
                <w:szCs w:val="16"/>
              </w:rPr>
              <w:t>конструкции</w:t>
            </w:r>
            <w:r w:rsidRPr="00072677">
              <w:rPr>
                <w:sz w:val="16"/>
                <w:szCs w:val="16"/>
                <w:lang w:val="en-US"/>
              </w:rPr>
              <w:t xml:space="preserve"> </w:t>
            </w:r>
            <w:r w:rsidRPr="00072677">
              <w:rPr>
                <w:sz w:val="16"/>
                <w:szCs w:val="16"/>
              </w:rPr>
              <w:t>с</w:t>
            </w:r>
            <w:r w:rsidRPr="00072677">
              <w:rPr>
                <w:sz w:val="16"/>
                <w:szCs w:val="16"/>
                <w:lang w:val="en-US"/>
              </w:rPr>
              <w:t xml:space="preserve"> </w:t>
            </w:r>
            <w:r w:rsidRPr="00072677">
              <w:rPr>
                <w:b/>
                <w:sz w:val="16"/>
                <w:szCs w:val="16"/>
                <w:lang w:val="en-US"/>
              </w:rPr>
              <w:t>AS</w:t>
            </w:r>
          </w:p>
          <w:p w:rsidR="00F10B42" w:rsidRPr="00072677" w:rsidRDefault="00F10B42" w:rsidP="00FE12AD">
            <w:pPr>
              <w:spacing w:after="0"/>
              <w:rPr>
                <w:b/>
                <w:sz w:val="16"/>
                <w:szCs w:val="16"/>
                <w:lang w:val="en-US"/>
              </w:rPr>
            </w:pPr>
            <w:r w:rsidRPr="00072677">
              <w:rPr>
                <w:b/>
                <w:sz w:val="16"/>
                <w:szCs w:val="16"/>
                <w:lang w:val="en-US"/>
              </w:rPr>
              <w:t>as soon as</w:t>
            </w:r>
          </w:p>
          <w:p w:rsidR="00F10B42" w:rsidRPr="00072677" w:rsidRDefault="00F10B42" w:rsidP="00FE12AD">
            <w:pPr>
              <w:spacing w:after="0"/>
              <w:rPr>
                <w:b/>
                <w:sz w:val="16"/>
                <w:szCs w:val="16"/>
                <w:lang w:val="en-US"/>
              </w:rPr>
            </w:pPr>
            <w:r w:rsidRPr="00072677">
              <w:rPr>
                <w:b/>
                <w:sz w:val="16"/>
                <w:szCs w:val="16"/>
                <w:lang w:val="en-US"/>
              </w:rPr>
              <w:t>as quickly as</w:t>
            </w:r>
          </w:p>
          <w:p w:rsidR="00F10B42" w:rsidRPr="00072677" w:rsidRDefault="00F10B42" w:rsidP="00FE12AD">
            <w:pPr>
              <w:spacing w:after="0"/>
              <w:rPr>
                <w:b/>
                <w:sz w:val="16"/>
                <w:szCs w:val="16"/>
                <w:lang w:val="en-US"/>
              </w:rPr>
            </w:pPr>
            <w:r w:rsidRPr="00072677">
              <w:rPr>
                <w:b/>
                <w:sz w:val="16"/>
                <w:szCs w:val="16"/>
                <w:lang w:val="en-US"/>
              </w:rPr>
              <w:t>as much as</w:t>
            </w:r>
          </w:p>
          <w:p w:rsidR="00F10B42" w:rsidRPr="00072677" w:rsidRDefault="00F10B42" w:rsidP="00FE12AD">
            <w:pPr>
              <w:spacing w:after="0"/>
              <w:rPr>
                <w:b/>
                <w:sz w:val="16"/>
                <w:szCs w:val="16"/>
                <w:lang w:val="en-US"/>
              </w:rPr>
            </w:pPr>
            <w:r w:rsidRPr="00072677">
              <w:rPr>
                <w:b/>
                <w:sz w:val="16"/>
                <w:szCs w:val="16"/>
                <w:lang w:val="en-US"/>
              </w:rPr>
              <w:t>as if</w:t>
            </w:r>
          </w:p>
          <w:p w:rsidR="00F10B42" w:rsidRPr="00072677" w:rsidRDefault="00F10B42" w:rsidP="00FE12AD">
            <w:pPr>
              <w:spacing w:after="0"/>
              <w:rPr>
                <w:b/>
                <w:sz w:val="16"/>
                <w:szCs w:val="16"/>
                <w:lang w:val="en-US"/>
              </w:rPr>
            </w:pPr>
            <w:r w:rsidRPr="00072677">
              <w:rPr>
                <w:b/>
                <w:sz w:val="16"/>
                <w:szCs w:val="16"/>
                <w:lang w:val="en-US"/>
              </w:rPr>
              <w:t>as=because</w:t>
            </w:r>
          </w:p>
          <w:p w:rsidR="00F10B42" w:rsidRPr="00072677" w:rsidRDefault="00F10B42" w:rsidP="00FE12AD">
            <w:pPr>
              <w:spacing w:after="0"/>
              <w:rPr>
                <w:sz w:val="16"/>
                <w:szCs w:val="16"/>
                <w:lang w:val="en-US"/>
              </w:rPr>
            </w:pPr>
            <w:r w:rsidRPr="00072677">
              <w:rPr>
                <w:b/>
                <w:sz w:val="16"/>
                <w:szCs w:val="16"/>
                <w:lang w:val="en-US"/>
              </w:rPr>
              <w:t>same …as</w:t>
            </w: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Экстремальные виды спорта</w:t>
            </w:r>
          </w:p>
        </w:tc>
      </w:tr>
      <w:tr w:rsidR="00F10B42" w:rsidRPr="00072677" w:rsidTr="00FE12AD">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14</w:t>
            </w:r>
          </w:p>
        </w:tc>
        <w:tc>
          <w:tcPr>
            <w:tcW w:w="1134" w:type="dxa"/>
            <w:gridSpan w:val="2"/>
            <w:tcBorders>
              <w:top w:val="single" w:sz="4" w:space="0" w:color="000000"/>
              <w:left w:val="single" w:sz="4" w:space="0" w:color="000000"/>
              <w:bottom w:val="single" w:sz="4" w:space="0" w:color="000000"/>
              <w:right w:val="single" w:sz="4" w:space="0" w:color="000000"/>
            </w:tcBorders>
          </w:tcPr>
          <w:p w:rsidR="00F10B42" w:rsidRPr="00072677" w:rsidRDefault="00D517C6" w:rsidP="00D517C6">
            <w:pPr>
              <w:spacing w:after="0"/>
              <w:rPr>
                <w:sz w:val="16"/>
                <w:szCs w:val="16"/>
              </w:rPr>
            </w:pPr>
            <w:r>
              <w:rPr>
                <w:sz w:val="16"/>
                <w:szCs w:val="16"/>
              </w:rPr>
              <w:t>02</w:t>
            </w:r>
            <w:r w:rsidR="0039694F" w:rsidRPr="00072677">
              <w:rPr>
                <w:sz w:val="16"/>
                <w:szCs w:val="16"/>
              </w:rPr>
              <w:t>.</w:t>
            </w:r>
            <w:r>
              <w:rPr>
                <w:sz w:val="16"/>
                <w:szCs w:val="16"/>
              </w:rPr>
              <w:t>10</w:t>
            </w:r>
            <w:r w:rsidR="00F10B42" w:rsidRPr="00072677">
              <w:rPr>
                <w:sz w:val="16"/>
                <w:szCs w:val="16"/>
              </w:rPr>
              <w:t>.1</w:t>
            </w:r>
            <w:r>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FE12AD" w:rsidP="00FE12AD">
            <w:pPr>
              <w:spacing w:after="0"/>
              <w:rPr>
                <w:sz w:val="16"/>
                <w:szCs w:val="16"/>
              </w:rPr>
            </w:pPr>
            <w:r w:rsidRPr="00072677">
              <w:rPr>
                <w:i/>
              </w:rPr>
              <w:t>Вопросительные пред-ложения</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применять алгоритмы решения задач и заданий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To hold matches, to score points, to set records, to welcome spectators/athletes, to organize competitions, to award prizes, to invite spectators, to demonstrate good results</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Passive Voice(revision)</w:t>
            </w:r>
          </w:p>
          <w:p w:rsidR="00F10B42" w:rsidRPr="00072677" w:rsidRDefault="00F10B42" w:rsidP="00FE12AD">
            <w:pPr>
              <w:spacing w:after="0"/>
              <w:rPr>
                <w:sz w:val="16"/>
                <w:szCs w:val="16"/>
                <w:lang w:val="en-US"/>
              </w:rPr>
            </w:pPr>
            <w:r w:rsidRPr="00072677">
              <w:rPr>
                <w:sz w:val="16"/>
                <w:szCs w:val="16"/>
                <w:lang w:val="en-US"/>
              </w:rPr>
              <w:t>Inversion</w:t>
            </w: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История Олимпийских игр</w:t>
            </w:r>
          </w:p>
        </w:tc>
      </w:tr>
      <w:tr w:rsidR="00F10B42" w:rsidRPr="00072677" w:rsidTr="00FE12AD">
        <w:trPr>
          <w:trHeight w:val="268"/>
        </w:trPr>
        <w:tc>
          <w:tcPr>
            <w:tcW w:w="1277"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15</w:t>
            </w:r>
          </w:p>
        </w:tc>
        <w:tc>
          <w:tcPr>
            <w:tcW w:w="1134" w:type="dxa"/>
            <w:gridSpan w:val="2"/>
            <w:tcBorders>
              <w:top w:val="single" w:sz="4" w:space="0" w:color="000000"/>
              <w:left w:val="single" w:sz="4" w:space="0" w:color="000000"/>
              <w:bottom w:val="single" w:sz="4" w:space="0" w:color="000000"/>
              <w:right w:val="single" w:sz="4" w:space="0" w:color="000000"/>
            </w:tcBorders>
          </w:tcPr>
          <w:p w:rsidR="00F10B42" w:rsidRPr="00072677" w:rsidRDefault="0039694F" w:rsidP="00D517C6">
            <w:pPr>
              <w:spacing w:after="0"/>
              <w:rPr>
                <w:sz w:val="16"/>
                <w:szCs w:val="16"/>
              </w:rPr>
            </w:pPr>
            <w:r w:rsidRPr="00072677">
              <w:rPr>
                <w:sz w:val="16"/>
                <w:szCs w:val="16"/>
              </w:rPr>
              <w:t>0</w:t>
            </w:r>
            <w:r w:rsidR="00D517C6">
              <w:rPr>
                <w:sz w:val="16"/>
                <w:szCs w:val="16"/>
              </w:rPr>
              <w:t>5</w:t>
            </w:r>
            <w:r w:rsidR="00F10B42" w:rsidRPr="00072677">
              <w:rPr>
                <w:sz w:val="16"/>
                <w:szCs w:val="16"/>
              </w:rPr>
              <w:t>.10.1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FE12AD" w:rsidP="00FE12AD">
            <w:pPr>
              <w:spacing w:after="0"/>
              <w:rPr>
                <w:sz w:val="16"/>
                <w:szCs w:val="16"/>
              </w:rPr>
            </w:pPr>
            <w:r w:rsidRPr="00072677">
              <w:rPr>
                <w:i/>
              </w:rPr>
              <w:t>Разговор по телефону</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lastRenderedPageBreak/>
              <w:t xml:space="preserve"> ЕГЭ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lastRenderedPageBreak/>
              <w:t>- умение применять алгоритмы решения задач и заданий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072677" w:rsidTr="00FE12AD">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lastRenderedPageBreak/>
              <w:t>16</w:t>
            </w:r>
          </w:p>
        </w:tc>
        <w:tc>
          <w:tcPr>
            <w:tcW w:w="1134" w:type="dxa"/>
            <w:gridSpan w:val="2"/>
            <w:tcBorders>
              <w:top w:val="single" w:sz="4" w:space="0" w:color="000000"/>
              <w:left w:val="single" w:sz="4" w:space="0" w:color="000000"/>
              <w:bottom w:val="single" w:sz="4" w:space="0" w:color="000000"/>
              <w:right w:val="single" w:sz="4" w:space="0" w:color="000000"/>
            </w:tcBorders>
          </w:tcPr>
          <w:p w:rsidR="00F10B42" w:rsidRPr="00072677" w:rsidRDefault="00F10B42" w:rsidP="00D517C6">
            <w:pPr>
              <w:spacing w:after="0"/>
              <w:rPr>
                <w:sz w:val="16"/>
                <w:szCs w:val="16"/>
              </w:rPr>
            </w:pPr>
            <w:r w:rsidRPr="00072677">
              <w:rPr>
                <w:sz w:val="16"/>
                <w:szCs w:val="16"/>
              </w:rPr>
              <w:t>06.10.1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FE12AD" w:rsidP="00FE12AD">
            <w:pPr>
              <w:spacing w:after="0"/>
              <w:rPr>
                <w:sz w:val="16"/>
                <w:szCs w:val="16"/>
              </w:rPr>
            </w:pPr>
            <w:r w:rsidRPr="00072677">
              <w:rPr>
                <w:i/>
              </w:rPr>
              <w:t>Достоинства и недостатки совместного проживания.</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применять алгоритмы решения задач и заданий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 xml:space="preserve">Submit a request, Russian Federation of Journalist Covering Sports, fair play, submit a note of protest, to gain, </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Русский гимнаст Алексей Немов</w:t>
            </w:r>
          </w:p>
        </w:tc>
      </w:tr>
      <w:tr w:rsidR="00F10B42" w:rsidRPr="00072677" w:rsidTr="00FE12AD">
        <w:trPr>
          <w:gridAfter w:val="3"/>
          <w:wAfter w:w="5900" w:type="dxa"/>
          <w:trHeight w:val="268"/>
        </w:trPr>
        <w:tc>
          <w:tcPr>
            <w:tcW w:w="4447" w:type="dxa"/>
            <w:gridSpan w:val="8"/>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b/>
                <w:sz w:val="16"/>
                <w:szCs w:val="16"/>
                <w:lang w:val="en-US"/>
              </w:rPr>
            </w:pPr>
          </w:p>
        </w:tc>
        <w:tc>
          <w:tcPr>
            <w:tcW w:w="1985" w:type="dxa"/>
            <w:gridSpan w:val="2"/>
          </w:tcPr>
          <w:p w:rsidR="00F10B42" w:rsidRPr="00072677" w:rsidRDefault="00F10B42" w:rsidP="00FE12AD">
            <w:pPr>
              <w:spacing w:after="0"/>
              <w:rPr>
                <w:sz w:val="16"/>
                <w:szCs w:val="16"/>
              </w:rPr>
            </w:pPr>
          </w:p>
        </w:tc>
        <w:tc>
          <w:tcPr>
            <w:tcW w:w="1985" w:type="dxa"/>
            <w:gridSpan w:val="3"/>
          </w:tcPr>
          <w:p w:rsidR="00F10B42" w:rsidRPr="00072677" w:rsidRDefault="00F10B42" w:rsidP="00FE12AD">
            <w:pPr>
              <w:spacing w:after="0"/>
              <w:rPr>
                <w:sz w:val="16"/>
                <w:szCs w:val="16"/>
              </w:rPr>
            </w:pPr>
          </w:p>
        </w:tc>
        <w:tc>
          <w:tcPr>
            <w:tcW w:w="1985" w:type="dxa"/>
            <w:gridSpan w:val="3"/>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r>
      <w:tr w:rsidR="00F10B42" w:rsidRPr="00735677" w:rsidTr="00FE12AD">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17</w:t>
            </w:r>
          </w:p>
        </w:tc>
        <w:tc>
          <w:tcPr>
            <w:tcW w:w="1134" w:type="dxa"/>
            <w:gridSpan w:val="2"/>
            <w:tcBorders>
              <w:top w:val="single" w:sz="4" w:space="0" w:color="000000"/>
              <w:left w:val="single" w:sz="4" w:space="0" w:color="000000"/>
              <w:bottom w:val="single" w:sz="4" w:space="0" w:color="000000"/>
              <w:right w:val="single" w:sz="4" w:space="0" w:color="000000"/>
            </w:tcBorders>
          </w:tcPr>
          <w:p w:rsidR="00F10B42" w:rsidRPr="00072677" w:rsidRDefault="0039694F" w:rsidP="00D517C6">
            <w:pPr>
              <w:spacing w:after="0"/>
              <w:rPr>
                <w:sz w:val="16"/>
                <w:szCs w:val="16"/>
              </w:rPr>
            </w:pPr>
            <w:r w:rsidRPr="00072677">
              <w:rPr>
                <w:sz w:val="16"/>
                <w:szCs w:val="16"/>
              </w:rPr>
              <w:t>0</w:t>
            </w:r>
            <w:r w:rsidR="00D517C6">
              <w:rPr>
                <w:sz w:val="16"/>
                <w:szCs w:val="16"/>
              </w:rPr>
              <w:t>9</w:t>
            </w:r>
            <w:r w:rsidR="00F10B42" w:rsidRPr="00072677">
              <w:rPr>
                <w:sz w:val="16"/>
                <w:szCs w:val="16"/>
              </w:rPr>
              <w:t>.10.1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FE12AD" w:rsidP="00FE12AD">
            <w:pPr>
              <w:spacing w:after="0"/>
              <w:rPr>
                <w:sz w:val="16"/>
                <w:szCs w:val="16"/>
              </w:rPr>
            </w:pPr>
            <w:r w:rsidRPr="00072677">
              <w:rPr>
                <w:i/>
              </w:rPr>
              <w:t>Правила совместного проживания</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излагать информацию по предмету устно.</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Melodious, light, want to listen over and over again, makes you feel happy(sad), play organ, compose, perform, romantic, classical, modern, slow, violent, cute, favourite, talented, tuneful, lovely, cool, energetic, folk, cheers you up, makes you smile(sad) (p.36, ex.96)</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072677" w:rsidTr="00FE12AD">
        <w:trPr>
          <w:trHeight w:val="268"/>
        </w:trPr>
        <w:tc>
          <w:tcPr>
            <w:tcW w:w="1277"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18</w:t>
            </w:r>
          </w:p>
        </w:tc>
        <w:tc>
          <w:tcPr>
            <w:tcW w:w="1134" w:type="dxa"/>
            <w:gridSpan w:val="2"/>
            <w:tcBorders>
              <w:top w:val="single" w:sz="4" w:space="0" w:color="000000"/>
              <w:left w:val="single" w:sz="4" w:space="0" w:color="000000"/>
              <w:bottom w:val="single" w:sz="4" w:space="0" w:color="000000"/>
              <w:right w:val="single" w:sz="4" w:space="0" w:color="000000"/>
            </w:tcBorders>
          </w:tcPr>
          <w:p w:rsidR="00F10B42" w:rsidRPr="00072677" w:rsidRDefault="0039694F" w:rsidP="00D517C6">
            <w:pPr>
              <w:spacing w:after="0"/>
              <w:rPr>
                <w:sz w:val="16"/>
                <w:szCs w:val="16"/>
              </w:rPr>
            </w:pPr>
            <w:r w:rsidRPr="00072677">
              <w:rPr>
                <w:sz w:val="16"/>
                <w:szCs w:val="16"/>
              </w:rPr>
              <w:t>1</w:t>
            </w:r>
            <w:r w:rsidR="00D517C6">
              <w:rPr>
                <w:sz w:val="16"/>
                <w:szCs w:val="16"/>
              </w:rPr>
              <w:t>2</w:t>
            </w:r>
            <w:r w:rsidR="00F10B42" w:rsidRPr="00072677">
              <w:rPr>
                <w:sz w:val="16"/>
                <w:szCs w:val="16"/>
              </w:rPr>
              <w:t>.10.1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FE12AD" w:rsidP="00FE12AD">
            <w:pPr>
              <w:spacing w:after="0"/>
              <w:rPr>
                <w:sz w:val="16"/>
                <w:szCs w:val="16"/>
              </w:rPr>
            </w:pPr>
            <w:r w:rsidRPr="00072677">
              <w:rPr>
                <w:i/>
              </w:rPr>
              <w:t>Изучаем фразовые глаголы</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Revolve around, calluse, percussion, bottled-up emotions, sold-out</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Hypothetical situations referring to future or present</w:t>
            </w:r>
          </w:p>
          <w:p w:rsidR="00F10B42" w:rsidRPr="00072677" w:rsidRDefault="00F10B42" w:rsidP="00FE12AD">
            <w:pPr>
              <w:spacing w:after="0"/>
              <w:jc w:val="center"/>
              <w:rPr>
                <w:b/>
                <w:sz w:val="16"/>
                <w:szCs w:val="16"/>
                <w:lang w:val="en-US"/>
              </w:rPr>
            </w:pPr>
            <w:r w:rsidRPr="00072677">
              <w:rPr>
                <w:b/>
                <w:sz w:val="16"/>
                <w:szCs w:val="16"/>
                <w:lang w:val="en-US"/>
              </w:rPr>
              <w:t>Would/wouldn’t +V</w:t>
            </w:r>
          </w:p>
          <w:p w:rsidR="00F10B42" w:rsidRPr="00072677" w:rsidRDefault="00F10B42" w:rsidP="00FE12AD">
            <w:pPr>
              <w:spacing w:after="0"/>
              <w:jc w:val="center"/>
              <w:rPr>
                <w:b/>
                <w:sz w:val="16"/>
                <w:szCs w:val="16"/>
                <w:lang w:val="en-US"/>
              </w:rPr>
            </w:pPr>
            <w:r w:rsidRPr="00072677">
              <w:rPr>
                <w:b/>
                <w:sz w:val="16"/>
                <w:szCs w:val="16"/>
                <w:lang w:val="en-US"/>
              </w:rPr>
              <w:t>If+Past Simple(if-clause)</w:t>
            </w:r>
          </w:p>
          <w:p w:rsidR="00F10B42" w:rsidRPr="00072677" w:rsidRDefault="00F10B42" w:rsidP="00FE12AD">
            <w:pPr>
              <w:spacing w:after="0"/>
              <w:jc w:val="center"/>
              <w:rPr>
                <w:b/>
                <w:sz w:val="16"/>
                <w:szCs w:val="16"/>
                <w:lang w:val="en-US"/>
              </w:rPr>
            </w:pPr>
            <w:r w:rsidRPr="00072677">
              <w:rPr>
                <w:b/>
                <w:sz w:val="16"/>
                <w:szCs w:val="16"/>
                <w:lang w:val="en-US"/>
              </w:rPr>
              <w:t>Would+Inf (main clause)</w:t>
            </w: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072677" w:rsidTr="00FE12AD">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19</w:t>
            </w:r>
          </w:p>
        </w:tc>
        <w:tc>
          <w:tcPr>
            <w:tcW w:w="1134" w:type="dxa"/>
            <w:gridSpan w:val="2"/>
            <w:tcBorders>
              <w:top w:val="single" w:sz="4" w:space="0" w:color="000000"/>
              <w:left w:val="single" w:sz="4" w:space="0" w:color="000000"/>
              <w:bottom w:val="single" w:sz="4" w:space="0" w:color="000000"/>
              <w:right w:val="single" w:sz="4" w:space="0" w:color="000000"/>
            </w:tcBorders>
          </w:tcPr>
          <w:p w:rsidR="00F10B42" w:rsidRPr="00072677" w:rsidRDefault="00F10B42" w:rsidP="00D517C6">
            <w:pPr>
              <w:spacing w:after="0"/>
              <w:rPr>
                <w:sz w:val="16"/>
                <w:szCs w:val="16"/>
              </w:rPr>
            </w:pPr>
            <w:r w:rsidRPr="00072677">
              <w:rPr>
                <w:sz w:val="16"/>
                <w:szCs w:val="16"/>
              </w:rPr>
              <w:t>13.10.1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FE12AD" w:rsidP="00FE12AD">
            <w:pPr>
              <w:spacing w:after="0"/>
              <w:rPr>
                <w:sz w:val="16"/>
                <w:szCs w:val="16"/>
              </w:rPr>
            </w:pPr>
            <w:r w:rsidRPr="00072677">
              <w:rPr>
                <w:i/>
              </w:rPr>
              <w:t xml:space="preserve">Как мы проводим свободное </w:t>
            </w:r>
            <w:r w:rsidRPr="00072677">
              <w:rPr>
                <w:i/>
              </w:rPr>
              <w:lastRenderedPageBreak/>
              <w:t>время</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Unify, embody, exquisite</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Emphatic Sentences</w:t>
            </w:r>
          </w:p>
          <w:p w:rsidR="00F10B42" w:rsidRPr="00072677" w:rsidRDefault="00F10B42" w:rsidP="00FE12AD">
            <w:pPr>
              <w:spacing w:after="0"/>
              <w:rPr>
                <w:sz w:val="16"/>
                <w:szCs w:val="16"/>
                <w:lang w:val="en-US"/>
              </w:rPr>
            </w:pPr>
            <w:r w:rsidRPr="00072677">
              <w:rPr>
                <w:sz w:val="16"/>
                <w:szCs w:val="16"/>
                <w:lang w:val="en-US"/>
              </w:rPr>
              <w:t xml:space="preserve">It+be+focus+ relative </w:t>
            </w:r>
            <w:r w:rsidRPr="00072677">
              <w:rPr>
                <w:sz w:val="16"/>
                <w:szCs w:val="16"/>
                <w:lang w:val="en-US"/>
              </w:rPr>
              <w:lastRenderedPageBreak/>
              <w:t>clause (that/who/when)</w:t>
            </w: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lastRenderedPageBreak/>
              <w:t>Музыка-отражение культуры</w:t>
            </w:r>
          </w:p>
        </w:tc>
      </w:tr>
      <w:tr w:rsidR="00F10B42" w:rsidRPr="00735677" w:rsidTr="00FE12AD">
        <w:trPr>
          <w:trHeight w:val="268"/>
        </w:trPr>
        <w:tc>
          <w:tcPr>
            <w:tcW w:w="1277"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lastRenderedPageBreak/>
              <w:t>20</w:t>
            </w:r>
          </w:p>
        </w:tc>
        <w:tc>
          <w:tcPr>
            <w:tcW w:w="1134" w:type="dxa"/>
            <w:gridSpan w:val="2"/>
            <w:tcBorders>
              <w:top w:val="single" w:sz="4" w:space="0" w:color="000000"/>
              <w:left w:val="single" w:sz="4" w:space="0" w:color="000000"/>
              <w:bottom w:val="single" w:sz="4" w:space="0" w:color="000000"/>
              <w:right w:val="single" w:sz="4" w:space="0" w:color="000000"/>
            </w:tcBorders>
          </w:tcPr>
          <w:p w:rsidR="00F10B42" w:rsidRPr="00072677" w:rsidRDefault="0039694F" w:rsidP="00D517C6">
            <w:pPr>
              <w:spacing w:after="0"/>
              <w:rPr>
                <w:sz w:val="16"/>
                <w:szCs w:val="16"/>
              </w:rPr>
            </w:pPr>
            <w:r w:rsidRPr="00072677">
              <w:rPr>
                <w:sz w:val="16"/>
                <w:szCs w:val="16"/>
              </w:rPr>
              <w:t>1</w:t>
            </w:r>
            <w:r w:rsidR="00D517C6">
              <w:rPr>
                <w:sz w:val="16"/>
                <w:szCs w:val="16"/>
              </w:rPr>
              <w:t>6</w:t>
            </w:r>
            <w:r w:rsidR="00F10B42" w:rsidRPr="00072677">
              <w:rPr>
                <w:sz w:val="16"/>
                <w:szCs w:val="16"/>
              </w:rPr>
              <w:t>.10.1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FE12AD" w:rsidP="00FE12AD">
            <w:pPr>
              <w:spacing w:after="0"/>
              <w:rPr>
                <w:sz w:val="16"/>
                <w:szCs w:val="16"/>
                <w:lang w:val="en-US"/>
              </w:rPr>
            </w:pPr>
            <w:r w:rsidRPr="00072677">
              <w:rPr>
                <w:i/>
              </w:rPr>
              <w:t>Организация досуга</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излагать информацию по предмету устно.</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As personal expression, to communicate ideas, to make smb feel happier, for religious purposes, for group identity to play during a film, a gospel song(p41, ex 115)</w:t>
            </w:r>
          </w:p>
          <w:p w:rsidR="00F10B42" w:rsidRPr="00072677" w:rsidRDefault="00F10B42" w:rsidP="00FE12AD">
            <w:pPr>
              <w:spacing w:after="0"/>
              <w:rPr>
                <w:sz w:val="16"/>
                <w:szCs w:val="16"/>
                <w:lang w:val="en-US"/>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072677" w:rsidTr="00FE12AD">
        <w:trPr>
          <w:gridAfter w:val="3"/>
          <w:wAfter w:w="5900" w:type="dxa"/>
          <w:trHeight w:val="287"/>
        </w:trPr>
        <w:tc>
          <w:tcPr>
            <w:tcW w:w="4447" w:type="dxa"/>
            <w:gridSpan w:val="8"/>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b/>
                <w:sz w:val="16"/>
                <w:szCs w:val="16"/>
                <w:lang w:val="en-US"/>
              </w:rPr>
            </w:pPr>
          </w:p>
        </w:tc>
        <w:tc>
          <w:tcPr>
            <w:tcW w:w="1985" w:type="dxa"/>
            <w:gridSpan w:val="2"/>
          </w:tcPr>
          <w:p w:rsidR="00F10B42" w:rsidRPr="00072677" w:rsidRDefault="00F10B42" w:rsidP="00FE12AD">
            <w:pPr>
              <w:spacing w:after="0"/>
              <w:rPr>
                <w:sz w:val="16"/>
                <w:szCs w:val="16"/>
                <w:lang w:val="en-US"/>
              </w:rPr>
            </w:pPr>
          </w:p>
        </w:tc>
        <w:tc>
          <w:tcPr>
            <w:tcW w:w="1985" w:type="dxa"/>
            <w:gridSpan w:val="3"/>
          </w:tcPr>
          <w:p w:rsidR="00F10B42" w:rsidRPr="00072677" w:rsidRDefault="00F10B42" w:rsidP="00FE12AD">
            <w:pPr>
              <w:spacing w:after="0"/>
              <w:rPr>
                <w:sz w:val="16"/>
                <w:szCs w:val="16"/>
                <w:lang w:val="en-US"/>
              </w:rPr>
            </w:pPr>
          </w:p>
        </w:tc>
        <w:tc>
          <w:tcPr>
            <w:tcW w:w="1985" w:type="dxa"/>
            <w:gridSpan w:val="3"/>
          </w:tcPr>
          <w:p w:rsidR="00F10B42" w:rsidRPr="00072677" w:rsidRDefault="00F10B42" w:rsidP="00FE12AD">
            <w:pPr>
              <w:spacing w:after="0"/>
              <w:rPr>
                <w:sz w:val="16"/>
                <w:szCs w:val="16"/>
              </w:rPr>
            </w:pPr>
            <w:r w:rsidRPr="00072677">
              <w:rPr>
                <w:sz w:val="16"/>
                <w:szCs w:val="16"/>
              </w:rPr>
              <w:t>- умение работать с оборудованием, используемым в предметной области знаний.</w:t>
            </w:r>
          </w:p>
        </w:tc>
      </w:tr>
      <w:tr w:rsidR="00F10B42" w:rsidRPr="00072677" w:rsidTr="00FE12AD">
        <w:trPr>
          <w:trHeight w:val="268"/>
        </w:trPr>
        <w:tc>
          <w:tcPr>
            <w:tcW w:w="1277"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21</w:t>
            </w:r>
          </w:p>
        </w:tc>
        <w:tc>
          <w:tcPr>
            <w:tcW w:w="1134" w:type="dxa"/>
            <w:gridSpan w:val="2"/>
            <w:tcBorders>
              <w:top w:val="single" w:sz="4" w:space="0" w:color="000000"/>
              <w:left w:val="single" w:sz="4" w:space="0" w:color="000000"/>
              <w:bottom w:val="single" w:sz="4" w:space="0" w:color="000000"/>
              <w:right w:val="single" w:sz="4" w:space="0" w:color="000000"/>
            </w:tcBorders>
          </w:tcPr>
          <w:p w:rsidR="00F10B42" w:rsidRPr="00072677" w:rsidRDefault="0039694F" w:rsidP="00D517C6">
            <w:pPr>
              <w:spacing w:after="0"/>
              <w:rPr>
                <w:sz w:val="16"/>
                <w:szCs w:val="16"/>
              </w:rPr>
            </w:pPr>
            <w:r w:rsidRPr="00072677">
              <w:rPr>
                <w:sz w:val="16"/>
                <w:szCs w:val="16"/>
              </w:rPr>
              <w:t>1</w:t>
            </w:r>
            <w:r w:rsidR="00D517C6">
              <w:rPr>
                <w:sz w:val="16"/>
                <w:szCs w:val="16"/>
              </w:rPr>
              <w:t>9.</w:t>
            </w:r>
            <w:r w:rsidR="00F10B42" w:rsidRPr="00072677">
              <w:rPr>
                <w:sz w:val="16"/>
                <w:szCs w:val="16"/>
              </w:rPr>
              <w:t>10.1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E12AD" w:rsidRPr="00072677" w:rsidRDefault="00FE12AD" w:rsidP="00FE12AD">
            <w:pPr>
              <w:rPr>
                <w:i/>
              </w:rPr>
            </w:pPr>
            <w:r w:rsidRPr="00072677">
              <w:rPr>
                <w:i/>
              </w:rPr>
              <w:t>Места проведения досуга</w:t>
            </w:r>
          </w:p>
          <w:p w:rsidR="00F10B42" w:rsidRPr="00072677" w:rsidRDefault="00FE12AD" w:rsidP="00FE12AD">
            <w:pPr>
              <w:spacing w:after="0"/>
              <w:rPr>
                <w:sz w:val="16"/>
                <w:szCs w:val="16"/>
              </w:rPr>
            </w:pPr>
            <w:r w:rsidRPr="00072677">
              <w:rPr>
                <w:i/>
              </w:rPr>
              <w:t>Пассивный залог</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xml:space="preserve"> </w:t>
            </w: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735677" w:rsidTr="00FE12AD">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22</w:t>
            </w:r>
          </w:p>
        </w:tc>
        <w:tc>
          <w:tcPr>
            <w:tcW w:w="1134" w:type="dxa"/>
            <w:gridSpan w:val="2"/>
            <w:tcBorders>
              <w:top w:val="single" w:sz="4" w:space="0" w:color="000000"/>
              <w:left w:val="single" w:sz="4" w:space="0" w:color="000000"/>
              <w:bottom w:val="single" w:sz="4" w:space="0" w:color="000000"/>
              <w:right w:val="single" w:sz="4" w:space="0" w:color="000000"/>
            </w:tcBorders>
          </w:tcPr>
          <w:p w:rsidR="00F10B42" w:rsidRPr="00072677" w:rsidRDefault="00F10B42" w:rsidP="00D517C6">
            <w:pPr>
              <w:spacing w:after="0"/>
              <w:rPr>
                <w:sz w:val="16"/>
                <w:szCs w:val="16"/>
              </w:rPr>
            </w:pPr>
            <w:r w:rsidRPr="00072677">
              <w:rPr>
                <w:sz w:val="16"/>
                <w:szCs w:val="16"/>
              </w:rPr>
              <w:t>20.10.1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FE12AD" w:rsidP="00FE12AD">
            <w:pPr>
              <w:spacing w:after="0"/>
              <w:rPr>
                <w:sz w:val="16"/>
                <w:szCs w:val="16"/>
              </w:rPr>
            </w:pPr>
            <w:r w:rsidRPr="00072677">
              <w:rPr>
                <w:i/>
              </w:rPr>
              <w:t>Экскурсия для иностранных гостей</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излагать информацию по предмету устно.</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In time, just in time, on time, to spend, to waste, to save, to manage</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b/>
                <w:sz w:val="16"/>
                <w:szCs w:val="16"/>
                <w:lang w:val="en-US"/>
              </w:rPr>
            </w:pPr>
            <w:r w:rsidRPr="00072677">
              <w:rPr>
                <w:sz w:val="16"/>
                <w:szCs w:val="16"/>
                <w:lang w:val="en-US"/>
              </w:rPr>
              <w:t xml:space="preserve">Clauses of purpose – </w:t>
            </w:r>
            <w:r w:rsidRPr="00072677">
              <w:rPr>
                <w:b/>
                <w:sz w:val="16"/>
                <w:szCs w:val="16"/>
                <w:lang w:val="en-US"/>
              </w:rPr>
              <w:t>to</w:t>
            </w:r>
            <w:r w:rsidRPr="00072677">
              <w:rPr>
                <w:sz w:val="16"/>
                <w:szCs w:val="16"/>
                <w:lang w:val="en-US"/>
              </w:rPr>
              <w:t xml:space="preserve"> or </w:t>
            </w:r>
            <w:r w:rsidRPr="00072677">
              <w:rPr>
                <w:b/>
                <w:sz w:val="16"/>
                <w:szCs w:val="16"/>
                <w:lang w:val="en-US"/>
              </w:rPr>
              <w:t>in order to</w:t>
            </w:r>
          </w:p>
          <w:p w:rsidR="00F10B42" w:rsidRPr="00072677" w:rsidRDefault="00F10B42" w:rsidP="00FE12AD">
            <w:pPr>
              <w:spacing w:after="0"/>
              <w:rPr>
                <w:b/>
                <w:sz w:val="16"/>
                <w:szCs w:val="16"/>
                <w:lang w:val="en-US"/>
              </w:rPr>
            </w:pPr>
            <w:r w:rsidRPr="00072677">
              <w:rPr>
                <w:b/>
                <w:sz w:val="16"/>
                <w:szCs w:val="16"/>
                <w:lang w:val="en-US"/>
              </w:rPr>
              <w:t>To + Inf</w:t>
            </w:r>
          </w:p>
          <w:p w:rsidR="00F10B42" w:rsidRPr="00072677" w:rsidRDefault="00F10B42" w:rsidP="00FE12AD">
            <w:pPr>
              <w:spacing w:after="0"/>
              <w:rPr>
                <w:b/>
                <w:sz w:val="16"/>
                <w:szCs w:val="16"/>
                <w:lang w:val="en-US"/>
              </w:rPr>
            </w:pPr>
            <w:r w:rsidRPr="00072677">
              <w:rPr>
                <w:b/>
                <w:sz w:val="16"/>
                <w:szCs w:val="16"/>
                <w:lang w:val="en-US"/>
              </w:rPr>
              <w:t>In order to + Inf</w:t>
            </w:r>
          </w:p>
          <w:p w:rsidR="00F10B42" w:rsidRPr="00072677" w:rsidRDefault="00F10B42" w:rsidP="00FE12AD">
            <w:pPr>
              <w:spacing w:after="0"/>
              <w:rPr>
                <w:sz w:val="16"/>
                <w:szCs w:val="16"/>
                <w:lang w:val="en-US"/>
              </w:rPr>
            </w:pPr>
            <w:r w:rsidRPr="00072677">
              <w:rPr>
                <w:b/>
                <w:sz w:val="16"/>
                <w:szCs w:val="16"/>
                <w:lang w:val="en-US"/>
              </w:rPr>
              <w:t>In order noy to +Inf</w:t>
            </w: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735677" w:rsidTr="00FE12AD">
        <w:trPr>
          <w:trHeight w:val="268"/>
        </w:trPr>
        <w:tc>
          <w:tcPr>
            <w:tcW w:w="1277"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23</w:t>
            </w:r>
          </w:p>
        </w:tc>
        <w:tc>
          <w:tcPr>
            <w:tcW w:w="1134" w:type="dxa"/>
            <w:gridSpan w:val="2"/>
            <w:tcBorders>
              <w:top w:val="single" w:sz="4" w:space="0" w:color="000000"/>
              <w:left w:val="single" w:sz="4" w:space="0" w:color="000000"/>
              <w:bottom w:val="single" w:sz="4" w:space="0" w:color="000000"/>
              <w:right w:val="single" w:sz="4" w:space="0" w:color="000000"/>
            </w:tcBorders>
          </w:tcPr>
          <w:p w:rsidR="00F10B42" w:rsidRPr="00072677" w:rsidRDefault="0039694F" w:rsidP="00D517C6">
            <w:pPr>
              <w:spacing w:after="0"/>
              <w:rPr>
                <w:sz w:val="16"/>
                <w:szCs w:val="16"/>
              </w:rPr>
            </w:pPr>
            <w:r w:rsidRPr="00072677">
              <w:rPr>
                <w:sz w:val="16"/>
                <w:szCs w:val="16"/>
              </w:rPr>
              <w:t>2</w:t>
            </w:r>
            <w:r w:rsidR="00D517C6">
              <w:rPr>
                <w:sz w:val="16"/>
                <w:szCs w:val="16"/>
              </w:rPr>
              <w:t>3</w:t>
            </w:r>
            <w:r w:rsidR="00F10B42" w:rsidRPr="00072677">
              <w:rPr>
                <w:sz w:val="16"/>
                <w:szCs w:val="16"/>
              </w:rPr>
              <w:t>.10.1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FE12AD" w:rsidP="00FE12AD">
            <w:pPr>
              <w:spacing w:after="0"/>
              <w:rPr>
                <w:sz w:val="16"/>
                <w:szCs w:val="16"/>
              </w:rPr>
            </w:pPr>
            <w:r w:rsidRPr="00072677">
              <w:rPr>
                <w:i/>
              </w:rPr>
              <w:t>Диалог по телефону</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Schedule activities, manage time, detailed agenda, detailed list, to-do list, extra-curricular activities, long-term assignment</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072677" w:rsidTr="00FE12AD">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24</w:t>
            </w:r>
          </w:p>
        </w:tc>
        <w:tc>
          <w:tcPr>
            <w:tcW w:w="1134" w:type="dxa"/>
            <w:gridSpan w:val="2"/>
            <w:tcBorders>
              <w:top w:val="single" w:sz="4" w:space="0" w:color="000000"/>
              <w:left w:val="single" w:sz="4" w:space="0" w:color="000000"/>
              <w:bottom w:val="single" w:sz="4" w:space="0" w:color="000000"/>
              <w:right w:val="single" w:sz="4" w:space="0" w:color="000000"/>
            </w:tcBorders>
          </w:tcPr>
          <w:p w:rsidR="00F10B42" w:rsidRPr="00072677" w:rsidRDefault="0039694F" w:rsidP="00D517C6">
            <w:pPr>
              <w:spacing w:after="0"/>
              <w:rPr>
                <w:sz w:val="16"/>
                <w:szCs w:val="16"/>
              </w:rPr>
            </w:pPr>
            <w:r w:rsidRPr="00072677">
              <w:rPr>
                <w:sz w:val="16"/>
                <w:szCs w:val="16"/>
              </w:rPr>
              <w:t>2</w:t>
            </w:r>
            <w:r w:rsidR="00D517C6">
              <w:rPr>
                <w:sz w:val="16"/>
                <w:szCs w:val="16"/>
              </w:rPr>
              <w:t>6</w:t>
            </w:r>
            <w:r w:rsidRPr="00072677">
              <w:rPr>
                <w:sz w:val="16"/>
                <w:szCs w:val="16"/>
              </w:rPr>
              <w:t>.10</w:t>
            </w:r>
            <w:r w:rsidR="00F10B42" w:rsidRPr="00072677">
              <w:rPr>
                <w:sz w:val="16"/>
                <w:szCs w:val="16"/>
              </w:rPr>
              <w:t>.1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FE12AD" w:rsidP="00FE12AD">
            <w:pPr>
              <w:spacing w:after="0"/>
              <w:rPr>
                <w:sz w:val="16"/>
                <w:szCs w:val="16"/>
              </w:rPr>
            </w:pPr>
            <w:r w:rsidRPr="00072677">
              <w:rPr>
                <w:i/>
              </w:rPr>
              <w:t>Телевидение и видео за и против</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lastRenderedPageBreak/>
              <w:t>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lastRenderedPageBreak/>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p.49, ex143</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072677" w:rsidTr="00FE12AD">
        <w:trPr>
          <w:trHeight w:val="268"/>
        </w:trPr>
        <w:tc>
          <w:tcPr>
            <w:tcW w:w="1277"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lastRenderedPageBreak/>
              <w:t>25</w:t>
            </w:r>
          </w:p>
        </w:tc>
        <w:tc>
          <w:tcPr>
            <w:tcW w:w="1134" w:type="dxa"/>
            <w:gridSpan w:val="2"/>
            <w:tcBorders>
              <w:top w:val="single" w:sz="4" w:space="0" w:color="000000"/>
              <w:left w:val="single" w:sz="4" w:space="0" w:color="000000"/>
              <w:bottom w:val="single" w:sz="4" w:space="0" w:color="000000"/>
              <w:right w:val="single" w:sz="4" w:space="0" w:color="000000"/>
            </w:tcBorders>
          </w:tcPr>
          <w:p w:rsidR="00F10B42" w:rsidRPr="00072677" w:rsidRDefault="0039694F" w:rsidP="00D517C6">
            <w:pPr>
              <w:spacing w:after="0"/>
              <w:rPr>
                <w:sz w:val="16"/>
                <w:szCs w:val="16"/>
              </w:rPr>
            </w:pPr>
            <w:r w:rsidRPr="00072677">
              <w:rPr>
                <w:sz w:val="16"/>
                <w:szCs w:val="16"/>
              </w:rPr>
              <w:t>27.10</w:t>
            </w:r>
            <w:r w:rsidR="00F10B42" w:rsidRPr="00072677">
              <w:rPr>
                <w:sz w:val="16"/>
                <w:szCs w:val="16"/>
              </w:rPr>
              <w:t>.1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FE12AD" w:rsidP="00FE12AD">
            <w:pPr>
              <w:spacing w:after="0"/>
              <w:rPr>
                <w:sz w:val="16"/>
                <w:szCs w:val="16"/>
              </w:rPr>
            </w:pPr>
            <w:r w:rsidRPr="00072677">
              <w:rPr>
                <w:i/>
              </w:rPr>
              <w:t>Фильмы и программы на телевидении</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xml:space="preserve"> </w:t>
            </w: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072677" w:rsidTr="00FE12AD">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26</w:t>
            </w:r>
          </w:p>
        </w:tc>
        <w:tc>
          <w:tcPr>
            <w:tcW w:w="1134" w:type="dxa"/>
            <w:gridSpan w:val="2"/>
            <w:tcBorders>
              <w:top w:val="single" w:sz="4" w:space="0" w:color="000000"/>
              <w:left w:val="single" w:sz="4" w:space="0" w:color="000000"/>
              <w:bottom w:val="single" w:sz="4" w:space="0" w:color="000000"/>
              <w:right w:val="single" w:sz="4" w:space="0" w:color="000000"/>
            </w:tcBorders>
          </w:tcPr>
          <w:p w:rsidR="00F10B42" w:rsidRPr="00072677" w:rsidRDefault="00D517C6" w:rsidP="00D517C6">
            <w:pPr>
              <w:spacing w:after="0"/>
              <w:rPr>
                <w:sz w:val="16"/>
                <w:szCs w:val="16"/>
              </w:rPr>
            </w:pPr>
            <w:r>
              <w:rPr>
                <w:sz w:val="16"/>
                <w:szCs w:val="16"/>
              </w:rPr>
              <w:t>06</w:t>
            </w:r>
            <w:r w:rsidR="0039694F" w:rsidRPr="00072677">
              <w:rPr>
                <w:sz w:val="16"/>
                <w:szCs w:val="16"/>
              </w:rPr>
              <w:t>.1</w:t>
            </w:r>
            <w:r>
              <w:rPr>
                <w:sz w:val="16"/>
                <w:szCs w:val="16"/>
              </w:rPr>
              <w:t>1</w:t>
            </w:r>
            <w:r w:rsidR="00F10B42" w:rsidRPr="00072677">
              <w:rPr>
                <w:sz w:val="16"/>
                <w:szCs w:val="16"/>
              </w:rPr>
              <w:t>.1</w:t>
            </w:r>
            <w:r>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B77D68" w:rsidP="00B77D68">
            <w:pPr>
              <w:spacing w:after="0"/>
              <w:rPr>
                <w:sz w:val="16"/>
                <w:szCs w:val="16"/>
              </w:rPr>
            </w:pPr>
            <w:r w:rsidRPr="00072677">
              <w:rPr>
                <w:i/>
              </w:rPr>
              <w:t xml:space="preserve">Контрольная работа по теме «Семья и друзья»  </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072677" w:rsidTr="00FE12AD">
        <w:trPr>
          <w:trHeight w:val="268"/>
        </w:trPr>
        <w:tc>
          <w:tcPr>
            <w:tcW w:w="1277"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27</w:t>
            </w:r>
          </w:p>
        </w:tc>
        <w:tc>
          <w:tcPr>
            <w:tcW w:w="1134" w:type="dxa"/>
            <w:gridSpan w:val="2"/>
            <w:tcBorders>
              <w:top w:val="single" w:sz="4" w:space="0" w:color="000000"/>
              <w:left w:val="single" w:sz="4" w:space="0" w:color="000000"/>
              <w:bottom w:val="single" w:sz="4" w:space="0" w:color="000000"/>
              <w:right w:val="single" w:sz="4" w:space="0" w:color="000000"/>
            </w:tcBorders>
          </w:tcPr>
          <w:p w:rsidR="00F10B42" w:rsidRPr="00072677" w:rsidRDefault="0039694F" w:rsidP="00D517C6">
            <w:pPr>
              <w:spacing w:after="0"/>
              <w:rPr>
                <w:sz w:val="16"/>
                <w:szCs w:val="16"/>
              </w:rPr>
            </w:pPr>
            <w:r w:rsidRPr="00072677">
              <w:rPr>
                <w:sz w:val="16"/>
                <w:szCs w:val="16"/>
              </w:rPr>
              <w:t>0</w:t>
            </w:r>
            <w:r w:rsidR="00D517C6">
              <w:rPr>
                <w:sz w:val="16"/>
                <w:szCs w:val="16"/>
              </w:rPr>
              <w:t>9</w:t>
            </w:r>
            <w:r w:rsidR="00F10B42" w:rsidRPr="00072677">
              <w:rPr>
                <w:sz w:val="16"/>
                <w:szCs w:val="16"/>
              </w:rPr>
              <w:t>.11.1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B77D68" w:rsidP="00FE12AD">
            <w:pPr>
              <w:spacing w:after="0"/>
              <w:rPr>
                <w:sz w:val="16"/>
                <w:szCs w:val="16"/>
              </w:rPr>
            </w:pPr>
            <w:r w:rsidRPr="00072677">
              <w:rPr>
                <w:i/>
              </w:rPr>
              <w:t>Как создать интересный фильм</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применять знания и умения в новой ситуации, проявлять творчество.</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072677" w:rsidTr="00FE12AD">
        <w:trPr>
          <w:gridAfter w:val="3"/>
          <w:wAfter w:w="5900" w:type="dxa"/>
          <w:trHeight w:val="287"/>
        </w:trPr>
        <w:tc>
          <w:tcPr>
            <w:tcW w:w="4447" w:type="dxa"/>
            <w:gridSpan w:val="8"/>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jc w:val="center"/>
              <w:rPr>
                <w:b/>
                <w:sz w:val="16"/>
                <w:szCs w:val="16"/>
              </w:rPr>
            </w:pPr>
          </w:p>
        </w:tc>
        <w:tc>
          <w:tcPr>
            <w:tcW w:w="1985" w:type="dxa"/>
            <w:gridSpan w:val="2"/>
          </w:tcPr>
          <w:p w:rsidR="00F10B42" w:rsidRPr="00072677" w:rsidRDefault="00F10B42" w:rsidP="00FE12AD">
            <w:pPr>
              <w:spacing w:after="0"/>
              <w:rPr>
                <w:sz w:val="16"/>
                <w:szCs w:val="16"/>
              </w:rPr>
            </w:pPr>
          </w:p>
        </w:tc>
        <w:tc>
          <w:tcPr>
            <w:tcW w:w="1985" w:type="dxa"/>
            <w:gridSpan w:val="3"/>
          </w:tcPr>
          <w:p w:rsidR="00F10B42" w:rsidRPr="00072677" w:rsidRDefault="00F10B42" w:rsidP="00FE12AD">
            <w:pPr>
              <w:spacing w:after="0"/>
              <w:rPr>
                <w:sz w:val="16"/>
                <w:szCs w:val="16"/>
              </w:rPr>
            </w:pPr>
          </w:p>
        </w:tc>
        <w:tc>
          <w:tcPr>
            <w:tcW w:w="1985" w:type="dxa"/>
            <w:gridSpan w:val="3"/>
          </w:tcPr>
          <w:p w:rsidR="00F10B42" w:rsidRPr="00072677" w:rsidRDefault="00F10B42" w:rsidP="00FE12AD">
            <w:pPr>
              <w:spacing w:after="0"/>
              <w:rPr>
                <w:sz w:val="16"/>
                <w:szCs w:val="16"/>
              </w:rPr>
            </w:pPr>
            <w:r w:rsidRPr="00072677">
              <w:rPr>
                <w:sz w:val="16"/>
                <w:szCs w:val="16"/>
              </w:rPr>
              <w:t>- умение применять алгоритмы решения задач и заданий предметной области знаний.</w:t>
            </w:r>
          </w:p>
        </w:tc>
      </w:tr>
      <w:tr w:rsidR="00F10B42" w:rsidRPr="00072677" w:rsidTr="00FE12AD">
        <w:trPr>
          <w:gridAfter w:val="3"/>
          <w:wAfter w:w="5900" w:type="dxa"/>
          <w:trHeight w:val="268"/>
        </w:trPr>
        <w:tc>
          <w:tcPr>
            <w:tcW w:w="4447" w:type="dxa"/>
            <w:gridSpan w:val="8"/>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b/>
                <w:sz w:val="16"/>
                <w:szCs w:val="16"/>
              </w:rPr>
            </w:pPr>
          </w:p>
        </w:tc>
        <w:tc>
          <w:tcPr>
            <w:tcW w:w="1985" w:type="dxa"/>
            <w:gridSpan w:val="2"/>
          </w:tcPr>
          <w:p w:rsidR="00F10B42" w:rsidRPr="00072677" w:rsidRDefault="00F10B42" w:rsidP="00FE12AD">
            <w:pPr>
              <w:spacing w:after="0"/>
              <w:rPr>
                <w:sz w:val="16"/>
                <w:szCs w:val="16"/>
              </w:rPr>
            </w:pPr>
          </w:p>
        </w:tc>
        <w:tc>
          <w:tcPr>
            <w:tcW w:w="1985" w:type="dxa"/>
            <w:gridSpan w:val="3"/>
          </w:tcPr>
          <w:p w:rsidR="00F10B42" w:rsidRPr="00072677" w:rsidRDefault="00F10B42" w:rsidP="00FE12AD">
            <w:pPr>
              <w:spacing w:after="0"/>
              <w:rPr>
                <w:sz w:val="16"/>
                <w:szCs w:val="16"/>
              </w:rPr>
            </w:pPr>
          </w:p>
        </w:tc>
        <w:tc>
          <w:tcPr>
            <w:tcW w:w="1985" w:type="dxa"/>
            <w:gridSpan w:val="3"/>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r>
      <w:tr w:rsidR="00F10B42" w:rsidRPr="00072677" w:rsidTr="00FE12AD">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1(28)</w:t>
            </w:r>
          </w:p>
        </w:tc>
        <w:tc>
          <w:tcPr>
            <w:tcW w:w="1134" w:type="dxa"/>
            <w:gridSpan w:val="2"/>
            <w:tcBorders>
              <w:top w:val="single" w:sz="4" w:space="0" w:color="000000"/>
              <w:left w:val="single" w:sz="4" w:space="0" w:color="000000"/>
              <w:bottom w:val="single" w:sz="4" w:space="0" w:color="000000"/>
              <w:right w:val="single" w:sz="4" w:space="0" w:color="000000"/>
            </w:tcBorders>
          </w:tcPr>
          <w:p w:rsidR="00F10B42" w:rsidRPr="00072677" w:rsidRDefault="00640DFF" w:rsidP="00D517C6">
            <w:pPr>
              <w:spacing w:after="0"/>
              <w:rPr>
                <w:sz w:val="16"/>
                <w:szCs w:val="16"/>
              </w:rPr>
            </w:pPr>
            <w:r w:rsidRPr="00072677">
              <w:rPr>
                <w:sz w:val="16"/>
                <w:szCs w:val="16"/>
              </w:rPr>
              <w:t>10</w:t>
            </w:r>
            <w:r w:rsidR="00F10B42" w:rsidRPr="00072677">
              <w:rPr>
                <w:sz w:val="16"/>
                <w:szCs w:val="16"/>
              </w:rPr>
              <w:t>.11.1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875160" w:rsidP="00875160">
            <w:pPr>
              <w:spacing w:after="0"/>
              <w:rPr>
                <w:sz w:val="16"/>
                <w:szCs w:val="16"/>
              </w:rPr>
            </w:pPr>
            <w:r w:rsidRPr="00072677">
              <w:rPr>
                <w:i/>
              </w:rPr>
              <w:t>Виды транспорта</w:t>
            </w:r>
            <w:r w:rsidRPr="00072677">
              <w:rPr>
                <w:sz w:val="16"/>
                <w:szCs w:val="16"/>
              </w:rPr>
              <w:t xml:space="preserve"> </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735677" w:rsidTr="00FE12AD">
        <w:trPr>
          <w:trHeight w:val="268"/>
        </w:trPr>
        <w:tc>
          <w:tcPr>
            <w:tcW w:w="1277"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2(29)</w:t>
            </w:r>
          </w:p>
        </w:tc>
        <w:tc>
          <w:tcPr>
            <w:tcW w:w="1134" w:type="dxa"/>
            <w:gridSpan w:val="2"/>
            <w:tcBorders>
              <w:top w:val="single" w:sz="4" w:space="0" w:color="000000"/>
              <w:left w:val="single" w:sz="4" w:space="0" w:color="000000"/>
              <w:bottom w:val="single" w:sz="4" w:space="0" w:color="000000"/>
              <w:right w:val="single" w:sz="4" w:space="0" w:color="000000"/>
            </w:tcBorders>
          </w:tcPr>
          <w:p w:rsidR="00F10B42" w:rsidRPr="00072677" w:rsidRDefault="0039694F" w:rsidP="00D517C6">
            <w:pPr>
              <w:spacing w:after="0"/>
              <w:rPr>
                <w:sz w:val="16"/>
                <w:szCs w:val="16"/>
              </w:rPr>
            </w:pPr>
            <w:r w:rsidRPr="00072677">
              <w:rPr>
                <w:sz w:val="16"/>
                <w:szCs w:val="16"/>
              </w:rPr>
              <w:t>1</w:t>
            </w:r>
            <w:r w:rsidR="00D517C6">
              <w:rPr>
                <w:sz w:val="16"/>
                <w:szCs w:val="16"/>
              </w:rPr>
              <w:t>3</w:t>
            </w:r>
            <w:r w:rsidR="00F10B42" w:rsidRPr="00072677">
              <w:rPr>
                <w:sz w:val="16"/>
                <w:szCs w:val="16"/>
              </w:rPr>
              <w:t>.11.1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875160" w:rsidRPr="00072677" w:rsidRDefault="00875160" w:rsidP="00875160">
            <w:pPr>
              <w:rPr>
                <w:i/>
              </w:rPr>
            </w:pPr>
            <w:r w:rsidRPr="00072677">
              <w:rPr>
                <w:i/>
              </w:rPr>
              <w:t>Загадки нашей планеты</w:t>
            </w:r>
          </w:p>
          <w:p w:rsidR="00F10B42" w:rsidRPr="00072677" w:rsidRDefault="00F10B42" w:rsidP="00FE12AD">
            <w:pPr>
              <w:spacing w:after="0"/>
              <w:rPr>
                <w:sz w:val="16"/>
                <w:szCs w:val="16"/>
              </w:rPr>
            </w:pP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Hand down, find out, start out, go back, come alive, take(someone) back, take out, think back, come from</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072677" w:rsidTr="00FE12AD">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lastRenderedPageBreak/>
              <w:t>3(30)</w:t>
            </w:r>
          </w:p>
        </w:tc>
        <w:tc>
          <w:tcPr>
            <w:tcW w:w="1134" w:type="dxa"/>
            <w:gridSpan w:val="2"/>
            <w:tcBorders>
              <w:top w:val="single" w:sz="4" w:space="0" w:color="000000"/>
              <w:left w:val="single" w:sz="4" w:space="0" w:color="000000"/>
              <w:bottom w:val="single" w:sz="4" w:space="0" w:color="000000"/>
              <w:right w:val="single" w:sz="4" w:space="0" w:color="000000"/>
            </w:tcBorders>
          </w:tcPr>
          <w:p w:rsidR="00F10B42" w:rsidRPr="00072677" w:rsidRDefault="0039694F" w:rsidP="00D517C6">
            <w:pPr>
              <w:spacing w:after="0"/>
              <w:rPr>
                <w:sz w:val="16"/>
                <w:szCs w:val="16"/>
              </w:rPr>
            </w:pPr>
            <w:r w:rsidRPr="00072677">
              <w:rPr>
                <w:sz w:val="16"/>
                <w:szCs w:val="16"/>
              </w:rPr>
              <w:t>1</w:t>
            </w:r>
            <w:r w:rsidR="00D517C6">
              <w:rPr>
                <w:sz w:val="16"/>
                <w:szCs w:val="16"/>
              </w:rPr>
              <w:t>6</w:t>
            </w:r>
            <w:r w:rsidR="00F10B42" w:rsidRPr="00072677">
              <w:rPr>
                <w:sz w:val="16"/>
                <w:szCs w:val="16"/>
              </w:rPr>
              <w:t>.11.1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875160" w:rsidP="00FE12AD">
            <w:pPr>
              <w:spacing w:after="0"/>
              <w:rPr>
                <w:sz w:val="16"/>
                <w:szCs w:val="16"/>
              </w:rPr>
            </w:pPr>
            <w:r w:rsidRPr="00072677">
              <w:rPr>
                <w:i/>
              </w:rPr>
              <w:t>Употребление артикля с географическими наз-ваниями</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применять алгоритмы решения задач и заданий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I’d like to say a few words about…</w:t>
            </w:r>
          </w:p>
          <w:p w:rsidR="00F10B42" w:rsidRPr="00072677" w:rsidRDefault="00F10B42" w:rsidP="00FE12AD">
            <w:pPr>
              <w:spacing w:after="0"/>
              <w:rPr>
                <w:sz w:val="16"/>
                <w:szCs w:val="16"/>
                <w:lang w:val="en-US"/>
              </w:rPr>
            </w:pPr>
            <w:r w:rsidRPr="00072677">
              <w:rPr>
                <w:sz w:val="16"/>
                <w:szCs w:val="16"/>
                <w:lang w:val="en-US"/>
              </w:rPr>
              <w:t>My great grand uncle was…</w:t>
            </w:r>
          </w:p>
          <w:p w:rsidR="00F10B42" w:rsidRPr="00072677" w:rsidRDefault="00F10B42" w:rsidP="00FE12AD">
            <w:pPr>
              <w:spacing w:after="0"/>
              <w:rPr>
                <w:sz w:val="16"/>
                <w:szCs w:val="16"/>
                <w:lang w:val="en-US"/>
              </w:rPr>
            </w:pPr>
            <w:r w:rsidRPr="00072677">
              <w:rPr>
                <w:sz w:val="16"/>
                <w:szCs w:val="16"/>
                <w:lang w:val="en-US"/>
              </w:rPr>
              <w:t>First, he…</w:t>
            </w:r>
          </w:p>
          <w:p w:rsidR="00F10B42" w:rsidRPr="00072677" w:rsidRDefault="00F10B42" w:rsidP="00FE12AD">
            <w:pPr>
              <w:spacing w:after="0"/>
              <w:rPr>
                <w:sz w:val="16"/>
                <w:szCs w:val="16"/>
                <w:lang w:val="en-US"/>
              </w:rPr>
            </w:pPr>
            <w:r w:rsidRPr="00072677">
              <w:rPr>
                <w:sz w:val="16"/>
                <w:szCs w:val="16"/>
                <w:lang w:val="en-US"/>
              </w:rPr>
              <w:t>Then… when…</w:t>
            </w:r>
          </w:p>
          <w:p w:rsidR="00F10B42" w:rsidRPr="00072677" w:rsidRDefault="00F10B42" w:rsidP="00FE12AD">
            <w:pPr>
              <w:spacing w:after="0"/>
              <w:rPr>
                <w:sz w:val="16"/>
                <w:szCs w:val="16"/>
                <w:lang w:val="en-US"/>
              </w:rPr>
            </w:pPr>
            <w:r w:rsidRPr="00072677">
              <w:rPr>
                <w:sz w:val="16"/>
                <w:szCs w:val="16"/>
                <w:lang w:val="en-US"/>
              </w:rPr>
              <w:t>It’s interesting that…</w:t>
            </w:r>
          </w:p>
          <w:p w:rsidR="00F10B42" w:rsidRPr="00072677" w:rsidRDefault="00F10B42" w:rsidP="00FE12AD">
            <w:pPr>
              <w:spacing w:after="0"/>
              <w:rPr>
                <w:sz w:val="16"/>
                <w:szCs w:val="16"/>
                <w:lang w:val="en-US"/>
              </w:rPr>
            </w:pPr>
            <w:r w:rsidRPr="00072677">
              <w:rPr>
                <w:sz w:val="16"/>
                <w:szCs w:val="16"/>
                <w:lang w:val="en-US"/>
              </w:rPr>
              <w:t>Somehow I’ve chosen him, because…</w:t>
            </w:r>
          </w:p>
          <w:p w:rsidR="00F10B42" w:rsidRPr="00072677" w:rsidRDefault="00F10B42" w:rsidP="00FE12AD">
            <w:pPr>
              <w:spacing w:after="0"/>
              <w:rPr>
                <w:sz w:val="16"/>
                <w:szCs w:val="16"/>
                <w:lang w:val="en-US"/>
              </w:rPr>
            </w:pPr>
            <w:r w:rsidRPr="00072677">
              <w:rPr>
                <w:sz w:val="16"/>
                <w:szCs w:val="16"/>
                <w:lang w:val="en-US"/>
              </w:rPr>
              <w:t>p.58 Dialogue Vocabulary</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072677" w:rsidTr="00FE12AD">
        <w:trPr>
          <w:gridAfter w:val="3"/>
          <w:wAfter w:w="5900" w:type="dxa"/>
          <w:trHeight w:val="287"/>
        </w:trPr>
        <w:tc>
          <w:tcPr>
            <w:tcW w:w="4447" w:type="dxa"/>
            <w:gridSpan w:val="8"/>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b/>
                <w:sz w:val="16"/>
                <w:szCs w:val="16"/>
              </w:rPr>
            </w:pPr>
          </w:p>
        </w:tc>
        <w:tc>
          <w:tcPr>
            <w:tcW w:w="1985" w:type="dxa"/>
            <w:gridSpan w:val="2"/>
          </w:tcPr>
          <w:p w:rsidR="00F10B42" w:rsidRPr="00072677" w:rsidRDefault="00F10B42" w:rsidP="00FE12AD">
            <w:pPr>
              <w:spacing w:after="0"/>
              <w:rPr>
                <w:sz w:val="16"/>
                <w:szCs w:val="16"/>
              </w:rPr>
            </w:pPr>
          </w:p>
        </w:tc>
        <w:tc>
          <w:tcPr>
            <w:tcW w:w="1985" w:type="dxa"/>
            <w:gridSpan w:val="3"/>
          </w:tcPr>
          <w:p w:rsidR="00F10B42" w:rsidRPr="00072677" w:rsidRDefault="00F10B42" w:rsidP="00FE12AD">
            <w:pPr>
              <w:spacing w:after="0"/>
              <w:rPr>
                <w:sz w:val="16"/>
                <w:szCs w:val="16"/>
              </w:rPr>
            </w:pPr>
          </w:p>
        </w:tc>
        <w:tc>
          <w:tcPr>
            <w:tcW w:w="1985" w:type="dxa"/>
            <w:gridSpan w:val="3"/>
          </w:tcPr>
          <w:p w:rsidR="00F10B42" w:rsidRPr="00072677" w:rsidRDefault="00F10B42" w:rsidP="00FE12AD">
            <w:pPr>
              <w:spacing w:after="0"/>
              <w:rPr>
                <w:sz w:val="16"/>
                <w:szCs w:val="16"/>
              </w:rPr>
            </w:pPr>
            <w:r w:rsidRPr="00072677">
              <w:rPr>
                <w:sz w:val="16"/>
                <w:szCs w:val="16"/>
              </w:rPr>
              <w:t>- умение применять алгоритмы решения задач и заданий предметной области знаний.</w:t>
            </w:r>
          </w:p>
        </w:tc>
      </w:tr>
      <w:tr w:rsidR="00F10B42" w:rsidRPr="00735677" w:rsidTr="00FE12AD">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4(31)</w:t>
            </w:r>
          </w:p>
        </w:tc>
        <w:tc>
          <w:tcPr>
            <w:tcW w:w="1134" w:type="dxa"/>
            <w:gridSpan w:val="2"/>
            <w:tcBorders>
              <w:top w:val="single" w:sz="4" w:space="0" w:color="000000"/>
              <w:left w:val="single" w:sz="4" w:space="0" w:color="000000"/>
              <w:bottom w:val="single" w:sz="4" w:space="0" w:color="000000"/>
              <w:right w:val="single" w:sz="4" w:space="0" w:color="000000"/>
            </w:tcBorders>
          </w:tcPr>
          <w:p w:rsidR="00F10B42" w:rsidRPr="00072677" w:rsidRDefault="000A27B9" w:rsidP="00D517C6">
            <w:pPr>
              <w:spacing w:after="0"/>
              <w:rPr>
                <w:sz w:val="16"/>
                <w:szCs w:val="16"/>
              </w:rPr>
            </w:pPr>
            <w:r w:rsidRPr="00072677">
              <w:rPr>
                <w:sz w:val="16"/>
                <w:szCs w:val="16"/>
              </w:rPr>
              <w:t>17</w:t>
            </w:r>
            <w:r w:rsidR="00F10B42" w:rsidRPr="00072677">
              <w:rPr>
                <w:sz w:val="16"/>
                <w:szCs w:val="16"/>
              </w:rPr>
              <w:t>.11.1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875160" w:rsidP="00FE12AD">
            <w:pPr>
              <w:spacing w:after="0"/>
              <w:rPr>
                <w:sz w:val="16"/>
                <w:szCs w:val="16"/>
              </w:rPr>
            </w:pPr>
            <w:r w:rsidRPr="00072677">
              <w:rPr>
                <w:i/>
              </w:rPr>
              <w:t>Жизнь и путешествие Беринга</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применять алгоритмы решения задач и заданий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Look out for someone, get on smb’s nerves, be annoying, fall out, make up with, keep smb company, look alike,  feel bad, make someone cry, get on well with someone, to fight about everything, to be upset</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735677" w:rsidTr="00FE12AD">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5(32)</w:t>
            </w:r>
          </w:p>
        </w:tc>
        <w:tc>
          <w:tcPr>
            <w:tcW w:w="1134" w:type="dxa"/>
            <w:gridSpan w:val="2"/>
            <w:tcBorders>
              <w:top w:val="single" w:sz="4" w:space="0" w:color="000000"/>
              <w:left w:val="single" w:sz="4" w:space="0" w:color="000000"/>
              <w:bottom w:val="single" w:sz="4" w:space="0" w:color="000000"/>
              <w:right w:val="single" w:sz="4" w:space="0" w:color="000000"/>
            </w:tcBorders>
          </w:tcPr>
          <w:p w:rsidR="00F10B42" w:rsidRPr="00072677" w:rsidRDefault="00D517C6" w:rsidP="00D517C6">
            <w:pPr>
              <w:spacing w:after="0"/>
              <w:rPr>
                <w:sz w:val="16"/>
                <w:szCs w:val="16"/>
              </w:rPr>
            </w:pPr>
            <w:r>
              <w:rPr>
                <w:sz w:val="16"/>
                <w:szCs w:val="16"/>
              </w:rPr>
              <w:t>20</w:t>
            </w:r>
            <w:r w:rsidR="00F10B42" w:rsidRPr="00072677">
              <w:rPr>
                <w:sz w:val="16"/>
                <w:szCs w:val="16"/>
              </w:rPr>
              <w:t>.11.1</w:t>
            </w:r>
            <w:r>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875160" w:rsidP="00FE12AD">
            <w:pPr>
              <w:spacing w:after="0"/>
              <w:rPr>
                <w:sz w:val="16"/>
                <w:szCs w:val="16"/>
              </w:rPr>
            </w:pPr>
            <w:r w:rsidRPr="00072677">
              <w:rPr>
                <w:i/>
              </w:rPr>
              <w:t>Известные путешес-твенники. Контроль монологической речи</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Heaps of, pretend coughing fit , sneeze, simultaneously, lessof the cheek, spooky, swat, give smb the creeps, weird, shrug, dippy, bohemian, canvas, chaotic, accordingly, the order of the day, rifle, tower, intruder, fading, scare the pants off someone, pop in, breeze into</w:t>
            </w:r>
          </w:p>
          <w:p w:rsidR="00F10B42" w:rsidRPr="00072677" w:rsidRDefault="00F10B42" w:rsidP="00FE12AD">
            <w:pPr>
              <w:spacing w:after="0"/>
              <w:rPr>
                <w:sz w:val="16"/>
                <w:szCs w:val="16"/>
                <w:lang w:val="en-US"/>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CAN (revision)</w:t>
            </w:r>
          </w:p>
          <w:p w:rsidR="00F10B42" w:rsidRPr="00072677" w:rsidRDefault="00F10B42" w:rsidP="00FE12AD">
            <w:pPr>
              <w:spacing w:after="0"/>
              <w:rPr>
                <w:sz w:val="16"/>
                <w:szCs w:val="16"/>
                <w:lang w:val="en-US"/>
              </w:rPr>
            </w:pPr>
            <w:r w:rsidRPr="00072677">
              <w:rPr>
                <w:sz w:val="16"/>
                <w:szCs w:val="16"/>
                <w:lang w:val="en-US"/>
              </w:rPr>
              <w:t>COULD/WAS ABLE TO</w:t>
            </w: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735677" w:rsidTr="00FE12AD">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6(33)</w:t>
            </w:r>
          </w:p>
        </w:tc>
        <w:tc>
          <w:tcPr>
            <w:tcW w:w="1134" w:type="dxa"/>
            <w:gridSpan w:val="2"/>
            <w:tcBorders>
              <w:top w:val="single" w:sz="4" w:space="0" w:color="000000"/>
              <w:left w:val="single" w:sz="4" w:space="0" w:color="000000"/>
              <w:bottom w:val="single" w:sz="4" w:space="0" w:color="000000"/>
              <w:right w:val="single" w:sz="4" w:space="0" w:color="000000"/>
            </w:tcBorders>
          </w:tcPr>
          <w:p w:rsidR="00F10B42" w:rsidRPr="00072677" w:rsidRDefault="0039694F" w:rsidP="00D517C6">
            <w:pPr>
              <w:spacing w:after="0"/>
              <w:rPr>
                <w:sz w:val="16"/>
                <w:szCs w:val="16"/>
              </w:rPr>
            </w:pPr>
            <w:r w:rsidRPr="00072677">
              <w:rPr>
                <w:sz w:val="16"/>
                <w:szCs w:val="16"/>
              </w:rPr>
              <w:t>2</w:t>
            </w:r>
            <w:r w:rsidR="00D517C6">
              <w:rPr>
                <w:sz w:val="16"/>
                <w:szCs w:val="16"/>
              </w:rPr>
              <w:t>3</w:t>
            </w:r>
            <w:r w:rsidR="00F10B42" w:rsidRPr="00072677">
              <w:rPr>
                <w:sz w:val="16"/>
                <w:szCs w:val="16"/>
              </w:rPr>
              <w:t>.11.1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875160" w:rsidP="00875160">
            <w:pPr>
              <w:spacing w:after="0"/>
              <w:rPr>
                <w:sz w:val="16"/>
                <w:szCs w:val="16"/>
              </w:rPr>
            </w:pPr>
            <w:r w:rsidRPr="00072677">
              <w:rPr>
                <w:i/>
              </w:rPr>
              <w:t>Географические названия</w:t>
            </w:r>
            <w:r w:rsidRPr="00072677">
              <w:rPr>
                <w:sz w:val="16"/>
                <w:szCs w:val="16"/>
              </w:rPr>
              <w:t xml:space="preserve"> .</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излагать информацию по предмету устно.</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Embarrassed, ashamed, humiliated, confused, upset, disturbed, troubled, annoyed, worried, anxious, puzzled, funny, humorous, ridiculous, amusing, comical, unbelievable</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072677" w:rsidTr="00FE12AD">
        <w:trPr>
          <w:gridAfter w:val="3"/>
          <w:wAfter w:w="5900" w:type="dxa"/>
          <w:trHeight w:val="287"/>
        </w:trPr>
        <w:tc>
          <w:tcPr>
            <w:tcW w:w="4447" w:type="dxa"/>
            <w:gridSpan w:val="8"/>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b/>
                <w:sz w:val="16"/>
                <w:szCs w:val="16"/>
                <w:lang w:val="en-US"/>
              </w:rPr>
            </w:pPr>
          </w:p>
        </w:tc>
        <w:tc>
          <w:tcPr>
            <w:tcW w:w="1985" w:type="dxa"/>
            <w:gridSpan w:val="2"/>
          </w:tcPr>
          <w:p w:rsidR="00F10B42" w:rsidRPr="00072677" w:rsidRDefault="00F10B42" w:rsidP="00FE12AD">
            <w:pPr>
              <w:spacing w:after="0"/>
              <w:rPr>
                <w:sz w:val="16"/>
                <w:szCs w:val="16"/>
                <w:lang w:val="en-US"/>
              </w:rPr>
            </w:pPr>
          </w:p>
        </w:tc>
        <w:tc>
          <w:tcPr>
            <w:tcW w:w="1985" w:type="dxa"/>
            <w:gridSpan w:val="3"/>
          </w:tcPr>
          <w:p w:rsidR="00F10B42" w:rsidRPr="00072677" w:rsidRDefault="00F10B42" w:rsidP="00FE12AD">
            <w:pPr>
              <w:spacing w:after="0"/>
              <w:rPr>
                <w:sz w:val="16"/>
                <w:szCs w:val="16"/>
                <w:lang w:val="en-US"/>
              </w:rPr>
            </w:pPr>
          </w:p>
        </w:tc>
        <w:tc>
          <w:tcPr>
            <w:tcW w:w="1985" w:type="dxa"/>
            <w:gridSpan w:val="3"/>
          </w:tcPr>
          <w:p w:rsidR="00F10B42" w:rsidRPr="00072677" w:rsidRDefault="00F10B42" w:rsidP="00FE12AD">
            <w:pPr>
              <w:spacing w:after="0"/>
              <w:rPr>
                <w:sz w:val="16"/>
                <w:szCs w:val="16"/>
              </w:rPr>
            </w:pPr>
            <w:r w:rsidRPr="00072677">
              <w:rPr>
                <w:sz w:val="16"/>
                <w:szCs w:val="16"/>
              </w:rPr>
              <w:t>-освоение базовых понятий, терминов, категорий.</w:t>
            </w:r>
          </w:p>
          <w:p w:rsidR="00F10B42" w:rsidRPr="00072677" w:rsidRDefault="00F10B42" w:rsidP="00FE12AD">
            <w:pPr>
              <w:spacing w:after="0"/>
              <w:rPr>
                <w:sz w:val="16"/>
                <w:szCs w:val="16"/>
              </w:rPr>
            </w:pPr>
          </w:p>
        </w:tc>
      </w:tr>
      <w:tr w:rsidR="00F10B42" w:rsidRPr="00735677" w:rsidTr="00FE12AD">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7(34)</w:t>
            </w:r>
          </w:p>
        </w:tc>
        <w:tc>
          <w:tcPr>
            <w:tcW w:w="1134" w:type="dxa"/>
            <w:gridSpan w:val="2"/>
            <w:tcBorders>
              <w:top w:val="single" w:sz="4" w:space="0" w:color="000000"/>
              <w:left w:val="single" w:sz="4" w:space="0" w:color="000000"/>
              <w:bottom w:val="single" w:sz="4" w:space="0" w:color="000000"/>
              <w:right w:val="single" w:sz="4" w:space="0" w:color="000000"/>
            </w:tcBorders>
          </w:tcPr>
          <w:p w:rsidR="00F10B42" w:rsidRPr="00072677" w:rsidRDefault="0039694F" w:rsidP="00D517C6">
            <w:pPr>
              <w:spacing w:after="0"/>
              <w:rPr>
                <w:sz w:val="16"/>
                <w:szCs w:val="16"/>
              </w:rPr>
            </w:pPr>
            <w:r w:rsidRPr="00072677">
              <w:rPr>
                <w:sz w:val="16"/>
                <w:szCs w:val="16"/>
              </w:rPr>
              <w:t>24</w:t>
            </w:r>
            <w:r w:rsidR="00F10B42" w:rsidRPr="00072677">
              <w:rPr>
                <w:sz w:val="16"/>
                <w:szCs w:val="16"/>
              </w:rPr>
              <w:t>.11.1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875160" w:rsidP="00FE12AD">
            <w:pPr>
              <w:spacing w:after="0"/>
              <w:rPr>
                <w:sz w:val="16"/>
                <w:szCs w:val="16"/>
              </w:rPr>
            </w:pPr>
            <w:r w:rsidRPr="00072677">
              <w:rPr>
                <w:i/>
              </w:rPr>
              <w:t>Возвратные местоимения</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To have a walk, to play computer games, to shout at someone, to cheer someone up, to hang about with friends, to travel, to stay in, to see musicals/films, residence, enable, afford, bonus, in-laws</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735677" w:rsidTr="00FE12AD">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8(35)</w:t>
            </w:r>
          </w:p>
        </w:tc>
        <w:tc>
          <w:tcPr>
            <w:tcW w:w="1134" w:type="dxa"/>
            <w:gridSpan w:val="2"/>
            <w:tcBorders>
              <w:top w:val="single" w:sz="4" w:space="0" w:color="000000"/>
              <w:left w:val="single" w:sz="4" w:space="0" w:color="000000"/>
              <w:bottom w:val="single" w:sz="4" w:space="0" w:color="000000"/>
              <w:right w:val="single" w:sz="4" w:space="0" w:color="000000"/>
            </w:tcBorders>
          </w:tcPr>
          <w:p w:rsidR="00F10B42" w:rsidRPr="00072677" w:rsidRDefault="0039694F" w:rsidP="00D517C6">
            <w:pPr>
              <w:spacing w:after="0"/>
              <w:rPr>
                <w:sz w:val="16"/>
                <w:szCs w:val="16"/>
              </w:rPr>
            </w:pPr>
            <w:r w:rsidRPr="00072677">
              <w:rPr>
                <w:sz w:val="16"/>
                <w:szCs w:val="16"/>
              </w:rPr>
              <w:t>2</w:t>
            </w:r>
            <w:r w:rsidR="00D517C6">
              <w:rPr>
                <w:sz w:val="16"/>
                <w:szCs w:val="16"/>
              </w:rPr>
              <w:t>7</w:t>
            </w:r>
            <w:r w:rsidR="00F10B42" w:rsidRPr="00072677">
              <w:rPr>
                <w:sz w:val="16"/>
                <w:szCs w:val="16"/>
              </w:rPr>
              <w:t>.11.1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875160" w:rsidP="00FE12AD">
            <w:pPr>
              <w:spacing w:after="0"/>
              <w:rPr>
                <w:sz w:val="16"/>
                <w:szCs w:val="16"/>
              </w:rPr>
            </w:pPr>
            <w:r w:rsidRPr="00072677">
              <w:rPr>
                <w:i/>
              </w:rPr>
              <w:t>Модальные глаголы</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излагать информацию по предмету устно.</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b/>
                <w:sz w:val="16"/>
                <w:szCs w:val="16"/>
                <w:lang w:val="en-US"/>
              </w:rPr>
            </w:pPr>
            <w:r w:rsidRPr="00072677">
              <w:rPr>
                <w:sz w:val="16"/>
                <w:szCs w:val="16"/>
                <w:lang w:val="en-US"/>
              </w:rPr>
              <w:t xml:space="preserve">Unreal past conditionals </w:t>
            </w:r>
            <w:r w:rsidRPr="00072677">
              <w:rPr>
                <w:sz w:val="16"/>
                <w:szCs w:val="16"/>
                <w:lang w:val="en-US"/>
              </w:rPr>
              <w:lastRenderedPageBreak/>
              <w:t>(</w:t>
            </w:r>
            <w:r w:rsidRPr="00072677">
              <w:rPr>
                <w:b/>
                <w:sz w:val="16"/>
                <w:szCs w:val="16"/>
                <w:lang w:val="en-US"/>
              </w:rPr>
              <w:t>CONDITIONAL  III)</w:t>
            </w:r>
          </w:p>
          <w:p w:rsidR="00F10B42" w:rsidRPr="00072677" w:rsidRDefault="00F10B42" w:rsidP="00FE12AD">
            <w:pPr>
              <w:spacing w:after="0"/>
              <w:rPr>
                <w:b/>
                <w:sz w:val="16"/>
                <w:szCs w:val="16"/>
                <w:lang w:val="en-US"/>
              </w:rPr>
            </w:pPr>
            <w:r w:rsidRPr="00072677">
              <w:rPr>
                <w:b/>
                <w:sz w:val="16"/>
                <w:szCs w:val="16"/>
                <w:lang w:val="en-US"/>
              </w:rPr>
              <w:t>(If +Past Perfect)</w:t>
            </w:r>
          </w:p>
          <w:p w:rsidR="00F10B42" w:rsidRPr="00072677" w:rsidRDefault="00F10B42" w:rsidP="00FE12AD">
            <w:pPr>
              <w:spacing w:after="0"/>
              <w:rPr>
                <w:sz w:val="16"/>
                <w:szCs w:val="16"/>
                <w:lang w:val="en-US"/>
              </w:rPr>
            </w:pPr>
            <w:r w:rsidRPr="00072677">
              <w:rPr>
                <w:b/>
                <w:sz w:val="16"/>
                <w:szCs w:val="16"/>
                <w:lang w:val="en-US"/>
              </w:rPr>
              <w:t>[would have + Past Participle]</w:t>
            </w: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072677" w:rsidTr="00FE12AD">
        <w:trPr>
          <w:gridAfter w:val="3"/>
          <w:wAfter w:w="5900" w:type="dxa"/>
          <w:trHeight w:val="287"/>
        </w:trPr>
        <w:tc>
          <w:tcPr>
            <w:tcW w:w="4447" w:type="dxa"/>
            <w:gridSpan w:val="8"/>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b/>
                <w:sz w:val="16"/>
                <w:szCs w:val="16"/>
                <w:lang w:val="en-US"/>
              </w:rPr>
            </w:pPr>
          </w:p>
        </w:tc>
        <w:tc>
          <w:tcPr>
            <w:tcW w:w="1985" w:type="dxa"/>
            <w:gridSpan w:val="2"/>
          </w:tcPr>
          <w:p w:rsidR="00F10B42" w:rsidRPr="00072677" w:rsidRDefault="00F10B42" w:rsidP="00FE12AD">
            <w:pPr>
              <w:spacing w:after="0"/>
              <w:rPr>
                <w:sz w:val="16"/>
                <w:szCs w:val="16"/>
                <w:lang w:val="en-US"/>
              </w:rPr>
            </w:pPr>
          </w:p>
        </w:tc>
        <w:tc>
          <w:tcPr>
            <w:tcW w:w="1985" w:type="dxa"/>
            <w:gridSpan w:val="3"/>
          </w:tcPr>
          <w:p w:rsidR="00F10B42" w:rsidRPr="00072677" w:rsidRDefault="00F10B42" w:rsidP="00FE12AD">
            <w:pPr>
              <w:spacing w:after="0"/>
              <w:rPr>
                <w:sz w:val="16"/>
                <w:szCs w:val="16"/>
                <w:lang w:val="en-US"/>
              </w:rPr>
            </w:pPr>
          </w:p>
        </w:tc>
        <w:tc>
          <w:tcPr>
            <w:tcW w:w="1985" w:type="dxa"/>
            <w:gridSpan w:val="3"/>
          </w:tcPr>
          <w:p w:rsidR="00F10B42" w:rsidRPr="00072677" w:rsidRDefault="00F10B42" w:rsidP="00FE12AD">
            <w:pPr>
              <w:spacing w:after="0"/>
              <w:rPr>
                <w:sz w:val="16"/>
                <w:szCs w:val="16"/>
              </w:rPr>
            </w:pPr>
            <w:r w:rsidRPr="00072677">
              <w:rPr>
                <w:sz w:val="16"/>
                <w:szCs w:val="16"/>
              </w:rPr>
              <w:t>- умение работать с оборудованием, используемым в предметной области знаний.</w:t>
            </w:r>
          </w:p>
        </w:tc>
      </w:tr>
      <w:tr w:rsidR="00F10B42" w:rsidRPr="00072677" w:rsidTr="00FE12AD">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9(36)</w:t>
            </w:r>
          </w:p>
        </w:tc>
        <w:tc>
          <w:tcPr>
            <w:tcW w:w="1134" w:type="dxa"/>
            <w:gridSpan w:val="2"/>
            <w:tcBorders>
              <w:top w:val="single" w:sz="4" w:space="0" w:color="000000"/>
              <w:left w:val="single" w:sz="4" w:space="0" w:color="000000"/>
              <w:bottom w:val="single" w:sz="4" w:space="0" w:color="000000"/>
              <w:right w:val="single" w:sz="4" w:space="0" w:color="000000"/>
            </w:tcBorders>
          </w:tcPr>
          <w:p w:rsidR="00F10B42" w:rsidRPr="00072677" w:rsidRDefault="00D517C6" w:rsidP="00D517C6">
            <w:pPr>
              <w:spacing w:after="0"/>
              <w:rPr>
                <w:sz w:val="16"/>
                <w:szCs w:val="16"/>
              </w:rPr>
            </w:pPr>
            <w:r>
              <w:rPr>
                <w:sz w:val="16"/>
                <w:szCs w:val="16"/>
              </w:rPr>
              <w:t>30</w:t>
            </w:r>
            <w:r w:rsidR="000A27B9" w:rsidRPr="00072677">
              <w:rPr>
                <w:sz w:val="16"/>
                <w:szCs w:val="16"/>
              </w:rPr>
              <w:t>.11</w:t>
            </w:r>
            <w:r w:rsidR="00F10B42" w:rsidRPr="00072677">
              <w:rPr>
                <w:sz w:val="16"/>
                <w:szCs w:val="16"/>
              </w:rPr>
              <w:t>.1</w:t>
            </w:r>
            <w:r>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875160" w:rsidP="00FE12AD">
            <w:pPr>
              <w:spacing w:after="0"/>
              <w:rPr>
                <w:sz w:val="16"/>
                <w:szCs w:val="16"/>
              </w:rPr>
            </w:pPr>
            <w:r w:rsidRPr="00072677">
              <w:rPr>
                <w:i/>
              </w:rPr>
              <w:t>Путешествие на само-лёте.</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A row, argument, cope with, talk through, conflict, fake, provoke, to quarrel with, to ignore someone’s opinions, to keep a sense of humour, to listen to others, to make fun of, to find a solution, to shout at to talk about, to discuss a conflict/argument, problem, to be angry/upset/disappointed/embarrassed,/sad/aggressive/rude,</w:t>
            </w:r>
          </w:p>
          <w:p w:rsidR="00F10B42" w:rsidRPr="00072677" w:rsidRDefault="00F10B42" w:rsidP="00FE12AD">
            <w:pPr>
              <w:spacing w:after="0"/>
              <w:rPr>
                <w:sz w:val="16"/>
                <w:szCs w:val="16"/>
                <w:lang w:val="en-US"/>
              </w:rPr>
            </w:pPr>
            <w:r w:rsidRPr="00072677">
              <w:rPr>
                <w:sz w:val="16"/>
                <w:szCs w:val="16"/>
                <w:lang w:val="en-US"/>
              </w:rPr>
              <w:t>Ex.63 p.69, p.71(glossary)</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735677" w:rsidTr="00FE12AD">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10 (37)</w:t>
            </w:r>
          </w:p>
        </w:tc>
        <w:tc>
          <w:tcPr>
            <w:tcW w:w="1134" w:type="dxa"/>
            <w:gridSpan w:val="2"/>
            <w:tcBorders>
              <w:top w:val="single" w:sz="4" w:space="0" w:color="000000"/>
              <w:left w:val="single" w:sz="4" w:space="0" w:color="000000"/>
              <w:bottom w:val="single" w:sz="4" w:space="0" w:color="000000"/>
              <w:right w:val="single" w:sz="4" w:space="0" w:color="000000"/>
            </w:tcBorders>
          </w:tcPr>
          <w:p w:rsidR="00F10B42" w:rsidRPr="00072677" w:rsidRDefault="000A27B9" w:rsidP="00D517C6">
            <w:pPr>
              <w:spacing w:after="0"/>
              <w:rPr>
                <w:sz w:val="16"/>
                <w:szCs w:val="16"/>
              </w:rPr>
            </w:pPr>
            <w:r w:rsidRPr="00072677">
              <w:rPr>
                <w:sz w:val="16"/>
                <w:szCs w:val="16"/>
              </w:rPr>
              <w:t>01</w:t>
            </w:r>
            <w:r w:rsidR="00F10B42" w:rsidRPr="00072677">
              <w:rPr>
                <w:sz w:val="16"/>
                <w:szCs w:val="16"/>
              </w:rPr>
              <w:t>.12.1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875160" w:rsidP="00FE12AD">
            <w:pPr>
              <w:spacing w:after="0"/>
              <w:rPr>
                <w:sz w:val="16"/>
                <w:szCs w:val="16"/>
              </w:rPr>
            </w:pPr>
            <w:r w:rsidRPr="00072677">
              <w:rPr>
                <w:i/>
              </w:rPr>
              <w:t>Учимся заполнять декларацию</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излагать информацию по предмету устно.</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Ving forms(p.72 ex 74)</w:t>
            </w:r>
          </w:p>
          <w:p w:rsidR="00F10B42" w:rsidRPr="00072677" w:rsidRDefault="00F10B42" w:rsidP="00FE12AD">
            <w:pPr>
              <w:spacing w:after="0"/>
              <w:rPr>
                <w:sz w:val="16"/>
                <w:szCs w:val="16"/>
                <w:lang w:val="en-US"/>
              </w:rPr>
            </w:pPr>
            <w:r w:rsidRPr="00072677">
              <w:rPr>
                <w:sz w:val="16"/>
                <w:szCs w:val="16"/>
                <w:lang w:val="en-US"/>
              </w:rPr>
              <w:t>Word formation(p.72 ex 71)</w:t>
            </w: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072677" w:rsidTr="00FE12AD">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11 (38)</w:t>
            </w:r>
          </w:p>
        </w:tc>
        <w:tc>
          <w:tcPr>
            <w:tcW w:w="1134" w:type="dxa"/>
            <w:gridSpan w:val="2"/>
            <w:tcBorders>
              <w:top w:val="single" w:sz="4" w:space="0" w:color="000000"/>
              <w:left w:val="single" w:sz="4" w:space="0" w:color="000000"/>
              <w:bottom w:val="single" w:sz="4" w:space="0" w:color="000000"/>
              <w:right w:val="single" w:sz="4" w:space="0" w:color="000000"/>
            </w:tcBorders>
          </w:tcPr>
          <w:p w:rsidR="00F10B42" w:rsidRPr="00072677" w:rsidRDefault="0039694F" w:rsidP="00D517C6">
            <w:pPr>
              <w:spacing w:after="0"/>
              <w:rPr>
                <w:sz w:val="16"/>
                <w:szCs w:val="16"/>
              </w:rPr>
            </w:pPr>
            <w:r w:rsidRPr="00072677">
              <w:rPr>
                <w:sz w:val="16"/>
                <w:szCs w:val="16"/>
              </w:rPr>
              <w:t>0</w:t>
            </w:r>
            <w:r w:rsidR="00D517C6">
              <w:rPr>
                <w:sz w:val="16"/>
                <w:szCs w:val="16"/>
              </w:rPr>
              <w:t>4</w:t>
            </w:r>
            <w:r w:rsidR="00F10B42" w:rsidRPr="00072677">
              <w:rPr>
                <w:sz w:val="16"/>
                <w:szCs w:val="16"/>
              </w:rPr>
              <w:t>.12.1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875160" w:rsidP="00FE12AD">
            <w:pPr>
              <w:spacing w:after="0"/>
              <w:rPr>
                <w:sz w:val="16"/>
                <w:szCs w:val="16"/>
              </w:rPr>
            </w:pPr>
            <w:r w:rsidRPr="00072677">
              <w:rPr>
                <w:i/>
              </w:rPr>
              <w:t>Диалоги в аэропорту.</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735677" w:rsidTr="00FE12AD">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12 (39)</w:t>
            </w:r>
          </w:p>
        </w:tc>
        <w:tc>
          <w:tcPr>
            <w:tcW w:w="1134" w:type="dxa"/>
            <w:gridSpan w:val="2"/>
            <w:tcBorders>
              <w:top w:val="single" w:sz="4" w:space="0" w:color="000000"/>
              <w:left w:val="single" w:sz="4" w:space="0" w:color="000000"/>
              <w:bottom w:val="single" w:sz="4" w:space="0" w:color="000000"/>
              <w:right w:val="single" w:sz="4" w:space="0" w:color="000000"/>
            </w:tcBorders>
          </w:tcPr>
          <w:p w:rsidR="00F10B42" w:rsidRPr="00072677" w:rsidRDefault="0039694F" w:rsidP="00D517C6">
            <w:pPr>
              <w:spacing w:after="0"/>
              <w:rPr>
                <w:sz w:val="16"/>
                <w:szCs w:val="16"/>
              </w:rPr>
            </w:pPr>
            <w:r w:rsidRPr="00072677">
              <w:rPr>
                <w:sz w:val="16"/>
                <w:szCs w:val="16"/>
              </w:rPr>
              <w:t>0</w:t>
            </w:r>
            <w:r w:rsidR="00D517C6">
              <w:rPr>
                <w:sz w:val="16"/>
                <w:szCs w:val="16"/>
              </w:rPr>
              <w:t>7</w:t>
            </w:r>
            <w:r w:rsidR="00F10B42" w:rsidRPr="00072677">
              <w:rPr>
                <w:sz w:val="16"/>
                <w:szCs w:val="16"/>
              </w:rPr>
              <w:t>.12.1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875160" w:rsidP="00FE12AD">
            <w:pPr>
              <w:spacing w:after="0"/>
              <w:rPr>
                <w:sz w:val="16"/>
                <w:szCs w:val="16"/>
              </w:rPr>
            </w:pPr>
            <w:r w:rsidRPr="00072677">
              <w:rPr>
                <w:i/>
              </w:rPr>
              <w:t>Что должен знать и уметь путешественник?</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lastRenderedPageBreak/>
              <w:t xml:space="preserve"> ЕГЭ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lastRenderedPageBreak/>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In my opinion, I think, To my mind, what do you think about…? It’s a good idea to … Do you mean that…? I feel strongly against… I am absolutely positive  that</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072677" w:rsidTr="00FE12AD">
        <w:trPr>
          <w:gridAfter w:val="4"/>
          <w:wAfter w:w="6093" w:type="dxa"/>
          <w:trHeight w:val="287"/>
        </w:trPr>
        <w:tc>
          <w:tcPr>
            <w:tcW w:w="4254" w:type="dxa"/>
            <w:gridSpan w:val="7"/>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b/>
                <w:sz w:val="16"/>
                <w:szCs w:val="16"/>
                <w:lang w:val="en-US"/>
              </w:rPr>
            </w:pPr>
          </w:p>
        </w:tc>
        <w:tc>
          <w:tcPr>
            <w:tcW w:w="1985" w:type="dxa"/>
            <w:gridSpan w:val="2"/>
          </w:tcPr>
          <w:p w:rsidR="00F10B42" w:rsidRPr="00072677" w:rsidRDefault="00F10B42" w:rsidP="00FE12AD">
            <w:pPr>
              <w:spacing w:after="0"/>
              <w:rPr>
                <w:sz w:val="16"/>
                <w:szCs w:val="16"/>
                <w:lang w:val="en-US"/>
              </w:rPr>
            </w:pPr>
          </w:p>
        </w:tc>
        <w:tc>
          <w:tcPr>
            <w:tcW w:w="1985" w:type="dxa"/>
            <w:gridSpan w:val="3"/>
          </w:tcPr>
          <w:p w:rsidR="00F10B42" w:rsidRPr="00072677" w:rsidRDefault="00F10B42" w:rsidP="00FE12AD">
            <w:pPr>
              <w:spacing w:after="0"/>
              <w:rPr>
                <w:sz w:val="16"/>
                <w:szCs w:val="16"/>
                <w:lang w:val="en-US"/>
              </w:rPr>
            </w:pPr>
          </w:p>
        </w:tc>
        <w:tc>
          <w:tcPr>
            <w:tcW w:w="1985" w:type="dxa"/>
            <w:gridSpan w:val="3"/>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13 (40)</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0A27B9" w:rsidP="00D517C6">
            <w:pPr>
              <w:spacing w:after="0"/>
              <w:rPr>
                <w:sz w:val="16"/>
                <w:szCs w:val="16"/>
              </w:rPr>
            </w:pPr>
            <w:r w:rsidRPr="00072677">
              <w:rPr>
                <w:sz w:val="16"/>
                <w:szCs w:val="16"/>
              </w:rPr>
              <w:t>08</w:t>
            </w:r>
            <w:r w:rsidR="00F10B42" w:rsidRPr="00072677">
              <w:rPr>
                <w:sz w:val="16"/>
                <w:szCs w:val="16"/>
              </w:rPr>
              <w:t>.12.1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875160" w:rsidP="00FE12AD">
            <w:pPr>
              <w:spacing w:after="0"/>
              <w:rPr>
                <w:sz w:val="16"/>
                <w:szCs w:val="16"/>
              </w:rPr>
            </w:pPr>
            <w:r w:rsidRPr="00072677">
              <w:rPr>
                <w:i/>
              </w:rPr>
              <w:t>«Последний дюйм»</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Bike, acknowledgement</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735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1</w:t>
            </w:r>
            <w:r w:rsidRPr="00072677">
              <w:rPr>
                <w:sz w:val="16"/>
                <w:szCs w:val="16"/>
              </w:rPr>
              <w:t>4</w:t>
            </w:r>
            <w:r w:rsidRPr="00072677">
              <w:rPr>
                <w:sz w:val="16"/>
                <w:szCs w:val="16"/>
                <w:lang w:val="en-US"/>
              </w:rPr>
              <w:t>(41)</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D517C6" w:rsidP="00D517C6">
            <w:pPr>
              <w:spacing w:after="0"/>
              <w:rPr>
                <w:sz w:val="16"/>
                <w:szCs w:val="16"/>
              </w:rPr>
            </w:pPr>
            <w:r>
              <w:rPr>
                <w:sz w:val="16"/>
                <w:szCs w:val="16"/>
              </w:rPr>
              <w:t>11</w:t>
            </w:r>
            <w:r w:rsidR="00F10B42" w:rsidRPr="00072677">
              <w:rPr>
                <w:sz w:val="16"/>
                <w:szCs w:val="16"/>
              </w:rPr>
              <w:t>.12.1</w:t>
            </w:r>
            <w:r>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932167" w:rsidP="00FE12AD">
            <w:pPr>
              <w:spacing w:after="0"/>
              <w:rPr>
                <w:sz w:val="16"/>
                <w:szCs w:val="16"/>
              </w:rPr>
            </w:pPr>
            <w:r w:rsidRPr="00072677">
              <w:rPr>
                <w:i/>
              </w:rPr>
              <w:t>Диалог в туристичес-ком агентстве.</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применять знания и умения в новой ситуации, проявлять творчество.</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Sweetheart, in person, an extended mission, to tie the knot, a cargo ship, the best man, cardboard cut –out, groom, bride</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1</w:t>
            </w:r>
            <w:r w:rsidRPr="00072677">
              <w:rPr>
                <w:sz w:val="16"/>
                <w:szCs w:val="16"/>
              </w:rPr>
              <w:t>5</w:t>
            </w:r>
            <w:r w:rsidRPr="00072677">
              <w:rPr>
                <w:sz w:val="16"/>
                <w:szCs w:val="16"/>
                <w:lang w:val="en-US"/>
              </w:rPr>
              <w:t xml:space="preserve"> (42)</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39694F" w:rsidP="00D517C6">
            <w:pPr>
              <w:spacing w:after="0"/>
              <w:rPr>
                <w:sz w:val="16"/>
                <w:szCs w:val="16"/>
              </w:rPr>
            </w:pPr>
            <w:r w:rsidRPr="00072677">
              <w:rPr>
                <w:sz w:val="16"/>
                <w:szCs w:val="16"/>
              </w:rPr>
              <w:t>1</w:t>
            </w:r>
            <w:r w:rsidR="00D517C6">
              <w:rPr>
                <w:sz w:val="16"/>
                <w:szCs w:val="16"/>
              </w:rPr>
              <w:t>4</w:t>
            </w:r>
            <w:r w:rsidR="00F10B42" w:rsidRPr="00072677">
              <w:rPr>
                <w:sz w:val="16"/>
                <w:szCs w:val="16"/>
              </w:rPr>
              <w:t>.12.1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932167" w:rsidP="00FE12AD">
            <w:pPr>
              <w:spacing w:after="0"/>
              <w:rPr>
                <w:sz w:val="16"/>
                <w:szCs w:val="16"/>
              </w:rPr>
            </w:pPr>
            <w:r w:rsidRPr="00072677">
              <w:rPr>
                <w:i/>
              </w:rPr>
              <w:t>Организованная туристическая поездка</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применять алгоритмы решения задач и заданий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p.82 Key Vocabulary</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Grammar tenses system</w:t>
            </w: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День Благодарения</w:t>
            </w:r>
          </w:p>
        </w:tc>
      </w:tr>
      <w:tr w:rsidR="00F10B42" w:rsidRPr="00735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1</w:t>
            </w:r>
            <w:r w:rsidRPr="00072677">
              <w:rPr>
                <w:sz w:val="16"/>
                <w:szCs w:val="16"/>
              </w:rPr>
              <w:t>6</w:t>
            </w:r>
            <w:r w:rsidRPr="00072677">
              <w:rPr>
                <w:sz w:val="16"/>
                <w:szCs w:val="16"/>
                <w:lang w:val="en-US"/>
              </w:rPr>
              <w:t>(43)</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F10B42" w:rsidP="00D517C6">
            <w:pPr>
              <w:spacing w:after="0"/>
              <w:rPr>
                <w:sz w:val="16"/>
                <w:szCs w:val="16"/>
              </w:rPr>
            </w:pPr>
            <w:r w:rsidRPr="00072677">
              <w:rPr>
                <w:sz w:val="16"/>
                <w:szCs w:val="16"/>
              </w:rPr>
              <w:t>1</w:t>
            </w:r>
            <w:r w:rsidR="000A27B9" w:rsidRPr="00072677">
              <w:rPr>
                <w:sz w:val="16"/>
                <w:szCs w:val="16"/>
              </w:rPr>
              <w:t>5</w:t>
            </w:r>
            <w:r w:rsidRPr="00072677">
              <w:rPr>
                <w:sz w:val="16"/>
                <w:szCs w:val="16"/>
              </w:rPr>
              <w:t>.12.1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932167" w:rsidP="00FE12AD">
            <w:pPr>
              <w:spacing w:after="0"/>
              <w:rPr>
                <w:sz w:val="16"/>
                <w:szCs w:val="16"/>
              </w:rPr>
            </w:pPr>
            <w:r w:rsidRPr="00072677">
              <w:rPr>
                <w:i/>
              </w:rPr>
              <w:t>Россия, Великобрита-ния и Америка</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xml:space="preserve"> </w:t>
            </w: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Name tag, debit, crumpled heap, biro nib, felt pen, frenziedly, hideously, to be on the lookout for, to fret, immaculate, conscientious, pristine, holder of the manners badge, to come up with, rattle, trundle</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1</w:t>
            </w:r>
            <w:r w:rsidRPr="00072677">
              <w:rPr>
                <w:sz w:val="16"/>
                <w:szCs w:val="16"/>
              </w:rPr>
              <w:t>7</w:t>
            </w:r>
            <w:r w:rsidRPr="00072677">
              <w:rPr>
                <w:sz w:val="16"/>
                <w:szCs w:val="16"/>
                <w:lang w:val="en-US"/>
              </w:rPr>
              <w:t>(44)</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39694F" w:rsidP="00D517C6">
            <w:pPr>
              <w:spacing w:after="0"/>
              <w:rPr>
                <w:sz w:val="16"/>
                <w:szCs w:val="16"/>
              </w:rPr>
            </w:pPr>
            <w:r w:rsidRPr="00072677">
              <w:rPr>
                <w:sz w:val="16"/>
                <w:szCs w:val="16"/>
              </w:rPr>
              <w:t>1</w:t>
            </w:r>
            <w:r w:rsidR="00D517C6">
              <w:rPr>
                <w:sz w:val="16"/>
                <w:szCs w:val="16"/>
              </w:rPr>
              <w:t>8</w:t>
            </w:r>
            <w:r w:rsidR="00F10B42" w:rsidRPr="00072677">
              <w:rPr>
                <w:sz w:val="16"/>
                <w:szCs w:val="16"/>
              </w:rPr>
              <w:t>.12.1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932167" w:rsidP="00FE12AD">
            <w:pPr>
              <w:spacing w:after="0"/>
              <w:rPr>
                <w:sz w:val="16"/>
                <w:szCs w:val="16"/>
              </w:rPr>
            </w:pPr>
            <w:r w:rsidRPr="00072677">
              <w:rPr>
                <w:i/>
              </w:rPr>
              <w:t>Исторические данные о названиях стран</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1</w:t>
            </w:r>
            <w:r w:rsidRPr="00072677">
              <w:rPr>
                <w:sz w:val="16"/>
                <w:szCs w:val="16"/>
              </w:rPr>
              <w:t>8</w:t>
            </w:r>
            <w:r w:rsidRPr="00072677">
              <w:rPr>
                <w:sz w:val="16"/>
                <w:szCs w:val="16"/>
                <w:lang w:val="en-US"/>
              </w:rPr>
              <w:t>(45)</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D517C6" w:rsidP="00D517C6">
            <w:pPr>
              <w:spacing w:after="0"/>
              <w:rPr>
                <w:sz w:val="16"/>
                <w:szCs w:val="16"/>
              </w:rPr>
            </w:pPr>
            <w:r>
              <w:rPr>
                <w:sz w:val="16"/>
                <w:szCs w:val="16"/>
              </w:rPr>
              <w:t>21</w:t>
            </w:r>
            <w:r w:rsidR="00F10B42" w:rsidRPr="00072677">
              <w:rPr>
                <w:sz w:val="16"/>
                <w:szCs w:val="16"/>
              </w:rPr>
              <w:t>.12.1</w:t>
            </w:r>
            <w:r>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A408CD" w:rsidP="00FE12AD">
            <w:pPr>
              <w:spacing w:after="0"/>
              <w:rPr>
                <w:sz w:val="16"/>
                <w:szCs w:val="16"/>
              </w:rPr>
            </w:pPr>
            <w:r>
              <w:rPr>
                <w:i/>
              </w:rPr>
              <w:t>Символы англоязыч</w:t>
            </w:r>
            <w:r w:rsidR="00932167" w:rsidRPr="00072677">
              <w:rPr>
                <w:i/>
              </w:rPr>
              <w:t>ных стран</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rPr>
              <w:t>19</w:t>
            </w:r>
            <w:r w:rsidRPr="00072677">
              <w:rPr>
                <w:sz w:val="16"/>
                <w:szCs w:val="16"/>
                <w:lang w:val="en-US"/>
              </w:rPr>
              <w:t xml:space="preserve"> (46)</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0A27B9" w:rsidP="00D517C6">
            <w:pPr>
              <w:spacing w:after="0"/>
              <w:rPr>
                <w:sz w:val="16"/>
                <w:szCs w:val="16"/>
              </w:rPr>
            </w:pPr>
            <w:r w:rsidRPr="00072677">
              <w:rPr>
                <w:sz w:val="16"/>
                <w:szCs w:val="16"/>
              </w:rPr>
              <w:t>22</w:t>
            </w:r>
            <w:r w:rsidR="00F10B42" w:rsidRPr="00072677">
              <w:rPr>
                <w:sz w:val="16"/>
                <w:szCs w:val="16"/>
              </w:rPr>
              <w:t>.12.1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932167" w:rsidP="00FE12AD">
            <w:pPr>
              <w:spacing w:after="0"/>
              <w:rPr>
                <w:sz w:val="16"/>
                <w:szCs w:val="16"/>
              </w:rPr>
            </w:pPr>
            <w:r w:rsidRPr="00072677">
              <w:rPr>
                <w:i/>
              </w:rPr>
              <w:t>Флористические символы.</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xml:space="preserve">- умение применять алгоритмы решения задач и заданий </w:t>
            </w:r>
            <w:r w:rsidRPr="00072677">
              <w:rPr>
                <w:sz w:val="16"/>
                <w:szCs w:val="16"/>
              </w:rPr>
              <w:lastRenderedPageBreak/>
              <w:t>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lastRenderedPageBreak/>
              <w:t>20 47</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D517C6" w:rsidP="00D517C6">
            <w:pPr>
              <w:spacing w:after="0"/>
              <w:rPr>
                <w:sz w:val="16"/>
                <w:szCs w:val="16"/>
              </w:rPr>
            </w:pPr>
            <w:r>
              <w:rPr>
                <w:sz w:val="16"/>
                <w:szCs w:val="16"/>
              </w:rPr>
              <w:t>25</w:t>
            </w:r>
            <w:r w:rsidR="00F10B42" w:rsidRPr="00072677">
              <w:rPr>
                <w:sz w:val="16"/>
                <w:szCs w:val="16"/>
              </w:rPr>
              <w:t>.12.1</w:t>
            </w:r>
            <w:r>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932167" w:rsidRPr="00072677" w:rsidRDefault="0036126B" w:rsidP="00932167">
            <w:pPr>
              <w:rPr>
                <w:i/>
              </w:rPr>
            </w:pPr>
            <w:r w:rsidRPr="00072677">
              <w:rPr>
                <w:i/>
              </w:rPr>
              <w:t>Контрольная работа</w:t>
            </w:r>
            <w:r w:rsidR="00932167" w:rsidRPr="00072677">
              <w:rPr>
                <w:i/>
              </w:rPr>
              <w:t xml:space="preserve"> по теме «Ро</w:t>
            </w:r>
            <w:r w:rsidR="00A408CD">
              <w:rPr>
                <w:i/>
              </w:rPr>
              <w:t>дная страна и англоязычные стра</w:t>
            </w:r>
            <w:r w:rsidR="00932167" w:rsidRPr="00072677">
              <w:rPr>
                <w:i/>
              </w:rPr>
              <w:t>ны».</w:t>
            </w:r>
          </w:p>
          <w:p w:rsidR="00F10B42" w:rsidRPr="00072677" w:rsidRDefault="00F10B42" w:rsidP="00932167">
            <w:pPr>
              <w:spacing w:after="0"/>
              <w:rPr>
                <w:sz w:val="16"/>
                <w:szCs w:val="16"/>
              </w:rPr>
            </w:pP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применять алгоритмы решения задач и заданий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072677" w:rsidTr="00FE12AD">
        <w:trPr>
          <w:gridAfter w:val="4"/>
          <w:wAfter w:w="6093" w:type="dxa"/>
          <w:trHeight w:val="287"/>
        </w:trPr>
        <w:tc>
          <w:tcPr>
            <w:tcW w:w="4254" w:type="dxa"/>
            <w:gridSpan w:val="7"/>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jc w:val="center"/>
              <w:rPr>
                <w:b/>
                <w:sz w:val="16"/>
                <w:szCs w:val="16"/>
              </w:rPr>
            </w:pPr>
          </w:p>
        </w:tc>
        <w:tc>
          <w:tcPr>
            <w:tcW w:w="1985" w:type="dxa"/>
            <w:gridSpan w:val="2"/>
          </w:tcPr>
          <w:p w:rsidR="00F10B42" w:rsidRPr="00072677" w:rsidRDefault="00F10B42" w:rsidP="00FE12AD">
            <w:pPr>
              <w:spacing w:after="0"/>
              <w:rPr>
                <w:sz w:val="16"/>
                <w:szCs w:val="16"/>
              </w:rPr>
            </w:pPr>
          </w:p>
        </w:tc>
        <w:tc>
          <w:tcPr>
            <w:tcW w:w="1985" w:type="dxa"/>
            <w:gridSpan w:val="3"/>
          </w:tcPr>
          <w:p w:rsidR="00F10B42" w:rsidRPr="00072677" w:rsidRDefault="00F10B42" w:rsidP="00FE12AD">
            <w:pPr>
              <w:spacing w:after="0"/>
              <w:rPr>
                <w:sz w:val="16"/>
                <w:szCs w:val="16"/>
              </w:rPr>
            </w:pPr>
          </w:p>
        </w:tc>
        <w:tc>
          <w:tcPr>
            <w:tcW w:w="1985" w:type="dxa"/>
            <w:gridSpan w:val="3"/>
          </w:tcPr>
          <w:p w:rsidR="00F10B42" w:rsidRPr="00072677" w:rsidRDefault="00F10B42" w:rsidP="00FE12AD">
            <w:pPr>
              <w:spacing w:after="0"/>
              <w:rPr>
                <w:sz w:val="16"/>
                <w:szCs w:val="16"/>
              </w:rPr>
            </w:pPr>
            <w:r w:rsidRPr="00072677">
              <w:rPr>
                <w:sz w:val="16"/>
                <w:szCs w:val="16"/>
              </w:rPr>
              <w:t>- умение применять алгоритмы решения задач и заданий предметной области знаний.</w:t>
            </w:r>
          </w:p>
        </w:tc>
      </w:tr>
      <w:tr w:rsidR="00F10B42" w:rsidRPr="00072677" w:rsidTr="00FE12AD">
        <w:trPr>
          <w:gridAfter w:val="4"/>
          <w:wAfter w:w="6093" w:type="dxa"/>
          <w:trHeight w:val="287"/>
        </w:trPr>
        <w:tc>
          <w:tcPr>
            <w:tcW w:w="4254" w:type="dxa"/>
            <w:gridSpan w:val="7"/>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b/>
                <w:sz w:val="16"/>
                <w:szCs w:val="16"/>
              </w:rPr>
            </w:pPr>
          </w:p>
        </w:tc>
        <w:tc>
          <w:tcPr>
            <w:tcW w:w="1985" w:type="dxa"/>
            <w:gridSpan w:val="2"/>
          </w:tcPr>
          <w:p w:rsidR="00F10B42" w:rsidRPr="00072677" w:rsidRDefault="00F10B42" w:rsidP="00FE12AD">
            <w:pPr>
              <w:spacing w:after="0"/>
              <w:rPr>
                <w:sz w:val="16"/>
                <w:szCs w:val="16"/>
              </w:rPr>
            </w:pPr>
          </w:p>
        </w:tc>
        <w:tc>
          <w:tcPr>
            <w:tcW w:w="1985" w:type="dxa"/>
            <w:gridSpan w:val="3"/>
          </w:tcPr>
          <w:p w:rsidR="00F10B42" w:rsidRPr="00072677" w:rsidRDefault="00F10B42" w:rsidP="00FE12AD">
            <w:pPr>
              <w:spacing w:after="0"/>
              <w:rPr>
                <w:sz w:val="16"/>
                <w:szCs w:val="16"/>
              </w:rPr>
            </w:pPr>
          </w:p>
        </w:tc>
        <w:tc>
          <w:tcPr>
            <w:tcW w:w="1985" w:type="dxa"/>
            <w:gridSpan w:val="3"/>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r>
      <w:tr w:rsidR="00F10B42" w:rsidRPr="00072677" w:rsidTr="00FE12AD">
        <w:trPr>
          <w:trHeight w:val="287"/>
        </w:trPr>
        <w:tc>
          <w:tcPr>
            <w:tcW w:w="1135" w:type="dxa"/>
            <w:gridSpan w:val="2"/>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1</w:t>
            </w:r>
            <w:r w:rsidRPr="00072677">
              <w:rPr>
                <w:sz w:val="16"/>
                <w:szCs w:val="16"/>
              </w:rPr>
              <w:t xml:space="preserve">  48</w:t>
            </w:r>
          </w:p>
        </w:tc>
        <w:tc>
          <w:tcPr>
            <w:tcW w:w="1276" w:type="dxa"/>
            <w:gridSpan w:val="3"/>
            <w:tcBorders>
              <w:top w:val="single" w:sz="4" w:space="0" w:color="000000"/>
              <w:left w:val="single" w:sz="4" w:space="0" w:color="000000"/>
              <w:bottom w:val="single" w:sz="4" w:space="0" w:color="000000"/>
              <w:right w:val="single" w:sz="4" w:space="0" w:color="000000"/>
            </w:tcBorders>
          </w:tcPr>
          <w:p w:rsidR="00F10B42" w:rsidRPr="00072677" w:rsidRDefault="0039694F" w:rsidP="00D517C6">
            <w:pPr>
              <w:spacing w:after="0"/>
              <w:rPr>
                <w:sz w:val="16"/>
                <w:szCs w:val="16"/>
              </w:rPr>
            </w:pPr>
            <w:r w:rsidRPr="00072677">
              <w:rPr>
                <w:sz w:val="16"/>
                <w:szCs w:val="16"/>
              </w:rPr>
              <w:t>2</w:t>
            </w:r>
            <w:r w:rsidR="00D517C6">
              <w:rPr>
                <w:sz w:val="16"/>
                <w:szCs w:val="16"/>
              </w:rPr>
              <w:t>8</w:t>
            </w:r>
            <w:r w:rsidR="000A27B9" w:rsidRPr="00072677">
              <w:rPr>
                <w:sz w:val="16"/>
                <w:szCs w:val="16"/>
              </w:rPr>
              <w:t>.</w:t>
            </w:r>
            <w:r w:rsidR="00F10B42" w:rsidRPr="00072677">
              <w:rPr>
                <w:sz w:val="16"/>
                <w:szCs w:val="16"/>
              </w:rPr>
              <w:t>1</w:t>
            </w:r>
            <w:r w:rsidR="000A27B9" w:rsidRPr="00072677">
              <w:rPr>
                <w:sz w:val="16"/>
                <w:szCs w:val="16"/>
              </w:rPr>
              <w:t>2</w:t>
            </w:r>
            <w:r w:rsidR="00F10B42" w:rsidRPr="00072677">
              <w:rPr>
                <w:sz w:val="16"/>
                <w:szCs w:val="16"/>
              </w:rPr>
              <w:t>.1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F10B42" w:rsidRPr="00D517C6" w:rsidRDefault="00D517C6" w:rsidP="00D517C6">
            <w:pPr>
              <w:rPr>
                <w:i/>
              </w:rPr>
            </w:pPr>
            <w:r>
              <w:rPr>
                <w:i/>
              </w:rPr>
              <w:t>Систематизация грам</w:t>
            </w:r>
            <w:r w:rsidR="00932167" w:rsidRPr="00072677">
              <w:rPr>
                <w:i/>
              </w:rPr>
              <w:t>матических явлений</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излагать информацию по предмету устно.</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To produce enough food, to establish laws and rules, to have system of education, to control society, to regulate the relationship of its members, to have a system of values, to develop a code of behavior, evidence, rugged lands, rhinoceros horn, mammoth tusk, glacial times, hemisphere, entombed, via</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Места обитания первого человека</w:t>
            </w:r>
          </w:p>
        </w:tc>
      </w:tr>
      <w:tr w:rsidR="00F10B42" w:rsidRPr="00072677" w:rsidTr="00FE12AD">
        <w:trPr>
          <w:trHeight w:val="287"/>
        </w:trPr>
        <w:tc>
          <w:tcPr>
            <w:tcW w:w="1135" w:type="dxa"/>
            <w:gridSpan w:val="2"/>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2</w:t>
            </w:r>
            <w:r w:rsidRPr="00072677">
              <w:rPr>
                <w:sz w:val="16"/>
                <w:szCs w:val="16"/>
              </w:rPr>
              <w:t xml:space="preserve">   49</w:t>
            </w:r>
          </w:p>
        </w:tc>
        <w:tc>
          <w:tcPr>
            <w:tcW w:w="1276" w:type="dxa"/>
            <w:gridSpan w:val="3"/>
            <w:tcBorders>
              <w:top w:val="single" w:sz="4" w:space="0" w:color="000000"/>
              <w:left w:val="single" w:sz="4" w:space="0" w:color="000000"/>
              <w:bottom w:val="single" w:sz="4" w:space="0" w:color="000000"/>
              <w:right w:val="single" w:sz="4" w:space="0" w:color="000000"/>
            </w:tcBorders>
          </w:tcPr>
          <w:p w:rsidR="00F10B42" w:rsidRPr="00072677" w:rsidRDefault="0039694F" w:rsidP="00D517C6">
            <w:pPr>
              <w:spacing w:after="0"/>
              <w:rPr>
                <w:sz w:val="16"/>
                <w:szCs w:val="16"/>
              </w:rPr>
            </w:pPr>
            <w:r w:rsidRPr="00072677">
              <w:rPr>
                <w:sz w:val="16"/>
                <w:szCs w:val="16"/>
              </w:rPr>
              <w:t>29.12</w:t>
            </w:r>
            <w:r w:rsidR="00F10B42" w:rsidRPr="00072677">
              <w:rPr>
                <w:sz w:val="16"/>
                <w:szCs w:val="16"/>
              </w:rPr>
              <w:t>.1</w:t>
            </w:r>
            <w:r w:rsidR="00D517C6">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932167" w:rsidRPr="00072677" w:rsidRDefault="00932167" w:rsidP="00932167">
            <w:pPr>
              <w:rPr>
                <w:i/>
              </w:rPr>
            </w:pPr>
            <w:r w:rsidRPr="00072677">
              <w:rPr>
                <w:i/>
              </w:rPr>
              <w:t xml:space="preserve">Повторение лексики </w:t>
            </w:r>
          </w:p>
          <w:p w:rsidR="00F10B42" w:rsidRPr="00072677" w:rsidRDefault="00932167" w:rsidP="00932167">
            <w:pPr>
              <w:spacing w:after="0"/>
              <w:rPr>
                <w:sz w:val="16"/>
                <w:szCs w:val="16"/>
              </w:rPr>
            </w:pPr>
            <w:r w:rsidRPr="00072677">
              <w:rPr>
                <w:i/>
              </w:rPr>
              <w:t>раздела</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DO(research, one’s best, someone’s homework, nothing, the cooking, your hair, the washing up, good, an excellent job, maths, an exercise, harm, some work)</w:t>
            </w:r>
          </w:p>
          <w:p w:rsidR="00F10B42" w:rsidRPr="00072677" w:rsidRDefault="00F10B42" w:rsidP="00FE12AD">
            <w:pPr>
              <w:spacing w:after="0"/>
              <w:rPr>
                <w:sz w:val="16"/>
                <w:szCs w:val="16"/>
                <w:lang w:val="en-US"/>
              </w:rPr>
            </w:pPr>
            <w:r w:rsidRPr="00072677">
              <w:rPr>
                <w:sz w:val="16"/>
                <w:szCs w:val="16"/>
                <w:lang w:val="en-US"/>
              </w:rPr>
              <w:t>MAKE( a discovery, a telephone call,  an effort, a cup of tea, a mess, plans, noise, a mistake, a decision</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xml:space="preserve">выражения с </w:t>
            </w:r>
            <w:r w:rsidRPr="00072677">
              <w:rPr>
                <w:sz w:val="16"/>
                <w:szCs w:val="16"/>
                <w:lang w:val="en-US"/>
              </w:rPr>
              <w:t>DO</w:t>
            </w:r>
            <w:r w:rsidRPr="00072677">
              <w:rPr>
                <w:sz w:val="16"/>
                <w:szCs w:val="16"/>
              </w:rPr>
              <w:t xml:space="preserve"> и </w:t>
            </w:r>
            <w:r w:rsidRPr="00072677">
              <w:rPr>
                <w:sz w:val="16"/>
                <w:szCs w:val="16"/>
                <w:lang w:val="en-US"/>
              </w:rPr>
              <w:t>MAKE</w:t>
            </w: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072677" w:rsidTr="00FE12AD">
        <w:trPr>
          <w:trHeight w:val="287"/>
        </w:trPr>
        <w:tc>
          <w:tcPr>
            <w:tcW w:w="1135" w:type="dxa"/>
            <w:gridSpan w:val="2"/>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3</w:t>
            </w:r>
            <w:r w:rsidRPr="00072677">
              <w:rPr>
                <w:sz w:val="16"/>
                <w:szCs w:val="16"/>
              </w:rPr>
              <w:t xml:space="preserve">   50</w:t>
            </w:r>
          </w:p>
        </w:tc>
        <w:tc>
          <w:tcPr>
            <w:tcW w:w="1276" w:type="dxa"/>
            <w:gridSpan w:val="3"/>
            <w:tcBorders>
              <w:top w:val="single" w:sz="4" w:space="0" w:color="000000"/>
              <w:left w:val="single" w:sz="4" w:space="0" w:color="000000"/>
              <w:bottom w:val="single" w:sz="4" w:space="0" w:color="000000"/>
              <w:right w:val="single" w:sz="4" w:space="0" w:color="000000"/>
            </w:tcBorders>
          </w:tcPr>
          <w:p w:rsidR="00F10B42" w:rsidRPr="00072677" w:rsidRDefault="00D517C6" w:rsidP="00FE12AD">
            <w:pPr>
              <w:spacing w:after="0"/>
              <w:rPr>
                <w:sz w:val="16"/>
                <w:szCs w:val="16"/>
              </w:rPr>
            </w:pPr>
            <w:r>
              <w:rPr>
                <w:sz w:val="16"/>
                <w:szCs w:val="16"/>
              </w:rPr>
              <w:t>15.01.18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36126B" w:rsidP="00FE12AD">
            <w:pPr>
              <w:spacing w:after="0"/>
              <w:rPr>
                <w:sz w:val="16"/>
                <w:szCs w:val="16"/>
              </w:rPr>
            </w:pPr>
            <w:r w:rsidRPr="00072677">
              <w:rPr>
                <w:i/>
              </w:rPr>
              <w:t>Путешествие</w:t>
            </w:r>
            <w:r w:rsidR="00F10B42" w:rsidRPr="00072677">
              <w:rPr>
                <w:sz w:val="16"/>
                <w:szCs w:val="16"/>
              </w:rPr>
              <w:t>.</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p>
          <w:p w:rsidR="00F10B42" w:rsidRPr="00072677" w:rsidRDefault="00F10B42" w:rsidP="00FE12AD">
            <w:pPr>
              <w:spacing w:after="0" w:line="240" w:lineRule="auto"/>
              <w:rPr>
                <w:rFonts w:ascii="Times New Roman" w:hAnsi="Times New Roman"/>
              </w:rPr>
            </w:pPr>
            <w:r w:rsidRPr="00072677">
              <w:rPr>
                <w:rFonts w:ascii="Times New Roman" w:hAnsi="Times New Roman"/>
              </w:rPr>
              <w:lastRenderedPageBreak/>
              <w:t xml:space="preserve"> 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lastRenderedPageBreak/>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Neck, eyebrow, chin, mouth, eye, skull, cheek, ear, forehead, nose, odd, unusual, strange, huge, tiny, bright, pale, straight, curly, hairy</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E96578" w:rsidP="00FE12AD">
            <w:pPr>
              <w:spacing w:after="0"/>
              <w:rPr>
                <w:sz w:val="16"/>
                <w:szCs w:val="16"/>
                <w:lang w:val="en-US"/>
              </w:rPr>
            </w:pPr>
            <w:r>
              <w:rPr>
                <w:sz w:val="16"/>
                <w:szCs w:val="16"/>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margin-left:62.55pt;margin-top:41.8pt;width:12pt;height:1in;z-index:251660288;mso-position-horizontal-relative:text;mso-position-vertical-relative:text"/>
              </w:pict>
            </w:r>
            <w:r w:rsidR="00F10B42" w:rsidRPr="00072677">
              <w:rPr>
                <w:sz w:val="16"/>
                <w:szCs w:val="16"/>
                <w:lang w:val="en-US"/>
              </w:rPr>
              <w:t>Modal verbs – expressing degrees of probability in the past</w:t>
            </w:r>
          </w:p>
          <w:p w:rsidR="00F10B42" w:rsidRPr="00072677" w:rsidRDefault="00F10B42" w:rsidP="00FE12AD">
            <w:pPr>
              <w:spacing w:after="0"/>
              <w:rPr>
                <w:sz w:val="16"/>
                <w:szCs w:val="16"/>
                <w:lang w:val="en-US"/>
              </w:rPr>
            </w:pPr>
            <w:r w:rsidRPr="00072677">
              <w:rPr>
                <w:sz w:val="16"/>
                <w:szCs w:val="16"/>
                <w:lang w:val="en-US"/>
              </w:rPr>
              <w:lastRenderedPageBreak/>
              <w:t>Must</w:t>
            </w:r>
          </w:p>
          <w:p w:rsidR="00F10B42" w:rsidRPr="00072677" w:rsidRDefault="00F10B42" w:rsidP="00FE12AD">
            <w:pPr>
              <w:tabs>
                <w:tab w:val="right" w:pos="1769"/>
              </w:tabs>
              <w:spacing w:after="0"/>
              <w:rPr>
                <w:sz w:val="16"/>
                <w:szCs w:val="16"/>
                <w:lang w:val="en-US"/>
              </w:rPr>
            </w:pPr>
            <w:r w:rsidRPr="00072677">
              <w:rPr>
                <w:sz w:val="16"/>
                <w:szCs w:val="16"/>
                <w:lang w:val="en-US"/>
              </w:rPr>
              <w:t>May/might</w:t>
            </w:r>
            <w:r w:rsidRPr="00072677">
              <w:rPr>
                <w:sz w:val="16"/>
                <w:szCs w:val="16"/>
                <w:lang w:val="en-US"/>
              </w:rPr>
              <w:tab/>
              <w:t>+</w:t>
            </w:r>
          </w:p>
          <w:p w:rsidR="00F10B42" w:rsidRPr="00072677" w:rsidRDefault="00F10B42" w:rsidP="00FE12AD">
            <w:pPr>
              <w:spacing w:after="0"/>
              <w:rPr>
                <w:sz w:val="16"/>
                <w:szCs w:val="16"/>
                <w:lang w:val="en-US"/>
              </w:rPr>
            </w:pPr>
            <w:r w:rsidRPr="00072677">
              <w:rPr>
                <w:sz w:val="16"/>
                <w:szCs w:val="16"/>
                <w:lang w:val="en-US"/>
              </w:rPr>
              <w:t>Can/could</w:t>
            </w:r>
          </w:p>
          <w:p w:rsidR="00F10B42" w:rsidRPr="00072677" w:rsidRDefault="00F10B42" w:rsidP="00FE12AD">
            <w:pPr>
              <w:spacing w:after="0"/>
              <w:rPr>
                <w:sz w:val="16"/>
                <w:szCs w:val="16"/>
                <w:lang w:val="en-US"/>
              </w:rPr>
            </w:pPr>
            <w:r w:rsidRPr="00072677">
              <w:rPr>
                <w:sz w:val="16"/>
                <w:szCs w:val="16"/>
                <w:lang w:val="en-US"/>
              </w:rPr>
              <w:t>Can’t/couldn’t</w:t>
            </w:r>
          </w:p>
          <w:p w:rsidR="00F10B42" w:rsidRPr="00072677" w:rsidRDefault="00F10B42" w:rsidP="00FE12AD">
            <w:pPr>
              <w:spacing w:after="0"/>
              <w:rPr>
                <w:sz w:val="16"/>
                <w:szCs w:val="16"/>
                <w:lang w:val="en-US"/>
              </w:rPr>
            </w:pPr>
          </w:p>
          <w:p w:rsidR="00F10B42" w:rsidRPr="00072677" w:rsidRDefault="00F10B42" w:rsidP="00FE12AD">
            <w:pPr>
              <w:spacing w:after="0"/>
              <w:rPr>
                <w:sz w:val="16"/>
                <w:szCs w:val="16"/>
                <w:lang w:val="en-US"/>
              </w:rPr>
            </w:pPr>
          </w:p>
          <w:p w:rsidR="00F10B42" w:rsidRPr="00072677" w:rsidRDefault="00F10B42" w:rsidP="00FE12AD">
            <w:pPr>
              <w:spacing w:after="0"/>
              <w:rPr>
                <w:sz w:val="16"/>
                <w:szCs w:val="16"/>
                <w:lang w:val="en-US"/>
              </w:rPr>
            </w:pPr>
          </w:p>
          <w:p w:rsidR="00F10B42" w:rsidRPr="00072677" w:rsidRDefault="00F10B42" w:rsidP="00FE12AD">
            <w:pPr>
              <w:spacing w:after="0"/>
              <w:rPr>
                <w:sz w:val="16"/>
                <w:szCs w:val="16"/>
                <w:lang w:val="en-US"/>
              </w:rPr>
            </w:pPr>
            <w:r w:rsidRPr="00072677">
              <w:rPr>
                <w:sz w:val="16"/>
                <w:szCs w:val="16"/>
                <w:lang w:val="en-US"/>
              </w:rPr>
              <w:t>+ have + V3</w:t>
            </w: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735677" w:rsidTr="00FE12AD">
        <w:trPr>
          <w:trHeight w:val="287"/>
        </w:trPr>
        <w:tc>
          <w:tcPr>
            <w:tcW w:w="1135" w:type="dxa"/>
            <w:gridSpan w:val="2"/>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lastRenderedPageBreak/>
              <w:t>4</w:t>
            </w:r>
            <w:r w:rsidRPr="00072677">
              <w:rPr>
                <w:sz w:val="16"/>
                <w:szCs w:val="16"/>
              </w:rPr>
              <w:t xml:space="preserve">  51</w:t>
            </w:r>
          </w:p>
        </w:tc>
        <w:tc>
          <w:tcPr>
            <w:tcW w:w="1276" w:type="dxa"/>
            <w:gridSpan w:val="3"/>
            <w:tcBorders>
              <w:top w:val="single" w:sz="4" w:space="0" w:color="000000"/>
              <w:left w:val="single" w:sz="4" w:space="0" w:color="000000"/>
              <w:bottom w:val="single" w:sz="4" w:space="0" w:color="000000"/>
              <w:right w:val="single" w:sz="4" w:space="0" w:color="000000"/>
            </w:tcBorders>
          </w:tcPr>
          <w:p w:rsidR="00F10B42" w:rsidRPr="00072677" w:rsidRDefault="0039694F" w:rsidP="00D517C6">
            <w:pPr>
              <w:spacing w:after="0"/>
              <w:rPr>
                <w:sz w:val="16"/>
                <w:szCs w:val="16"/>
              </w:rPr>
            </w:pPr>
            <w:r w:rsidRPr="00072677">
              <w:rPr>
                <w:sz w:val="16"/>
                <w:szCs w:val="16"/>
              </w:rPr>
              <w:t>1</w:t>
            </w:r>
            <w:r w:rsidR="00D517C6">
              <w:rPr>
                <w:sz w:val="16"/>
                <w:szCs w:val="16"/>
              </w:rPr>
              <w:t>8</w:t>
            </w:r>
            <w:r w:rsidR="000A27B9" w:rsidRPr="00072677">
              <w:rPr>
                <w:sz w:val="16"/>
                <w:szCs w:val="16"/>
              </w:rPr>
              <w:t>.</w:t>
            </w:r>
            <w:r w:rsidR="00F10B42" w:rsidRPr="00072677">
              <w:rPr>
                <w:sz w:val="16"/>
                <w:szCs w:val="16"/>
              </w:rPr>
              <w:t>01.1</w:t>
            </w:r>
            <w:r w:rsidR="00D517C6">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36126B" w:rsidRPr="00072677" w:rsidRDefault="0036126B" w:rsidP="0036126B">
            <w:pPr>
              <w:rPr>
                <w:i/>
              </w:rPr>
            </w:pPr>
            <w:r w:rsidRPr="00072677">
              <w:rPr>
                <w:i/>
              </w:rPr>
              <w:t>Проектная работа</w:t>
            </w:r>
          </w:p>
          <w:p w:rsidR="00F10B42" w:rsidRPr="00072677" w:rsidRDefault="0036126B" w:rsidP="0036126B">
            <w:pPr>
              <w:spacing w:after="0"/>
              <w:rPr>
                <w:sz w:val="16"/>
                <w:szCs w:val="16"/>
              </w:rPr>
            </w:pPr>
            <w:r w:rsidRPr="00072677">
              <w:rPr>
                <w:i/>
              </w:rPr>
              <w:t>(презентация)</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излагать информацию по предмету устно.</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Survival, challenge, species, requirement, evolution, creature</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735677" w:rsidTr="00FE12AD">
        <w:trPr>
          <w:trHeight w:val="287"/>
        </w:trPr>
        <w:tc>
          <w:tcPr>
            <w:tcW w:w="1135" w:type="dxa"/>
            <w:gridSpan w:val="2"/>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5</w:t>
            </w:r>
            <w:r w:rsidRPr="00072677">
              <w:rPr>
                <w:sz w:val="16"/>
                <w:szCs w:val="16"/>
              </w:rPr>
              <w:t xml:space="preserve">    52</w:t>
            </w:r>
          </w:p>
        </w:tc>
        <w:tc>
          <w:tcPr>
            <w:tcW w:w="1276" w:type="dxa"/>
            <w:gridSpan w:val="3"/>
            <w:tcBorders>
              <w:top w:val="single" w:sz="4" w:space="0" w:color="000000"/>
              <w:left w:val="single" w:sz="4" w:space="0" w:color="000000"/>
              <w:bottom w:val="single" w:sz="4" w:space="0" w:color="000000"/>
              <w:right w:val="single" w:sz="4" w:space="0" w:color="000000"/>
            </w:tcBorders>
          </w:tcPr>
          <w:p w:rsidR="00F10B42" w:rsidRPr="00072677" w:rsidRDefault="0039694F" w:rsidP="00D517C6">
            <w:pPr>
              <w:spacing w:after="0"/>
              <w:rPr>
                <w:sz w:val="16"/>
                <w:szCs w:val="16"/>
              </w:rPr>
            </w:pPr>
            <w:r w:rsidRPr="00072677">
              <w:rPr>
                <w:sz w:val="16"/>
                <w:szCs w:val="16"/>
              </w:rPr>
              <w:t>1</w:t>
            </w:r>
            <w:r w:rsidR="00D517C6">
              <w:rPr>
                <w:sz w:val="16"/>
                <w:szCs w:val="16"/>
              </w:rPr>
              <w:t>9</w:t>
            </w:r>
            <w:r w:rsidR="00F10B42" w:rsidRPr="00072677">
              <w:rPr>
                <w:sz w:val="16"/>
                <w:szCs w:val="16"/>
              </w:rPr>
              <w:t>.01.1</w:t>
            </w:r>
            <w:r w:rsidR="00D517C6">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36126B" w:rsidP="00FE12AD">
            <w:pPr>
              <w:spacing w:after="0"/>
              <w:rPr>
                <w:sz w:val="16"/>
                <w:szCs w:val="16"/>
              </w:rPr>
            </w:pPr>
            <w:r w:rsidRPr="00072677">
              <w:rPr>
                <w:i/>
              </w:rPr>
              <w:t>Урок домашнего чтения</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работать с оборудованием, используемым в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Find, wonder, supply, research, report, show, discover, challenge, explain, prove, diet, answer, evolve, surprise, present, dance, study</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Comparative and superlative forms of adjectives</w:t>
            </w: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735677" w:rsidTr="00FE12AD">
        <w:trPr>
          <w:trHeight w:val="287"/>
        </w:trPr>
        <w:tc>
          <w:tcPr>
            <w:tcW w:w="1135" w:type="dxa"/>
            <w:gridSpan w:val="2"/>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xml:space="preserve">6    53 </w:t>
            </w:r>
          </w:p>
        </w:tc>
        <w:tc>
          <w:tcPr>
            <w:tcW w:w="1276" w:type="dxa"/>
            <w:gridSpan w:val="3"/>
            <w:tcBorders>
              <w:top w:val="single" w:sz="4" w:space="0" w:color="000000"/>
              <w:left w:val="single" w:sz="4" w:space="0" w:color="000000"/>
              <w:bottom w:val="single" w:sz="4" w:space="0" w:color="000000"/>
              <w:right w:val="single" w:sz="4" w:space="0" w:color="000000"/>
            </w:tcBorders>
          </w:tcPr>
          <w:p w:rsidR="00F10B42" w:rsidRPr="00072677" w:rsidRDefault="00D517C6" w:rsidP="00D517C6">
            <w:pPr>
              <w:spacing w:after="0"/>
              <w:rPr>
                <w:sz w:val="16"/>
                <w:szCs w:val="16"/>
              </w:rPr>
            </w:pPr>
            <w:r>
              <w:rPr>
                <w:sz w:val="16"/>
                <w:szCs w:val="16"/>
              </w:rPr>
              <w:t>22.</w:t>
            </w:r>
            <w:r w:rsidR="00F10B42" w:rsidRPr="00072677">
              <w:rPr>
                <w:sz w:val="16"/>
                <w:szCs w:val="16"/>
              </w:rPr>
              <w:t>01.1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36126B" w:rsidP="00FE12AD">
            <w:pPr>
              <w:spacing w:after="0"/>
              <w:rPr>
                <w:sz w:val="16"/>
                <w:szCs w:val="16"/>
              </w:rPr>
            </w:pPr>
            <w:r w:rsidRPr="00072677">
              <w:rPr>
                <w:i/>
              </w:rPr>
              <w:t>Урок домашнего чтения</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Considerably, much more, a lot, far more, slightly, abit, a little</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Comparative and superlative forms of adjectives</w:t>
            </w: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072677" w:rsidTr="00FE12AD">
        <w:trPr>
          <w:trHeight w:val="287"/>
        </w:trPr>
        <w:tc>
          <w:tcPr>
            <w:tcW w:w="1135" w:type="dxa"/>
            <w:gridSpan w:val="2"/>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7</w:t>
            </w:r>
            <w:r w:rsidRPr="00072677">
              <w:rPr>
                <w:sz w:val="16"/>
                <w:szCs w:val="16"/>
              </w:rPr>
              <w:t xml:space="preserve">    54 </w:t>
            </w:r>
          </w:p>
        </w:tc>
        <w:tc>
          <w:tcPr>
            <w:tcW w:w="1276" w:type="dxa"/>
            <w:gridSpan w:val="3"/>
            <w:tcBorders>
              <w:top w:val="single" w:sz="4" w:space="0" w:color="000000"/>
              <w:left w:val="single" w:sz="4" w:space="0" w:color="000000"/>
              <w:bottom w:val="single" w:sz="4" w:space="0" w:color="000000"/>
              <w:right w:val="single" w:sz="4" w:space="0" w:color="000000"/>
            </w:tcBorders>
          </w:tcPr>
          <w:p w:rsidR="00F10B42" w:rsidRPr="00072677" w:rsidRDefault="00D517C6" w:rsidP="00D517C6">
            <w:pPr>
              <w:spacing w:after="0"/>
              <w:rPr>
                <w:sz w:val="16"/>
                <w:szCs w:val="16"/>
              </w:rPr>
            </w:pPr>
            <w:r>
              <w:rPr>
                <w:sz w:val="16"/>
                <w:szCs w:val="16"/>
              </w:rPr>
              <w:t>25</w:t>
            </w:r>
            <w:r w:rsidR="00F10B42" w:rsidRPr="00072677">
              <w:rPr>
                <w:sz w:val="16"/>
                <w:szCs w:val="16"/>
              </w:rPr>
              <w:t>.01.1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36126B" w:rsidRPr="00072677" w:rsidRDefault="0036126B" w:rsidP="0036126B">
            <w:pPr>
              <w:rPr>
                <w:i/>
              </w:rPr>
            </w:pPr>
            <w:r w:rsidRPr="00072677">
              <w:rPr>
                <w:i/>
              </w:rPr>
              <w:t>Повторение лексико-</w:t>
            </w:r>
          </w:p>
          <w:p w:rsidR="0036126B" w:rsidRPr="00072677" w:rsidRDefault="0036126B" w:rsidP="0036126B">
            <w:pPr>
              <w:rPr>
                <w:i/>
              </w:rPr>
            </w:pPr>
            <w:r w:rsidRPr="00072677">
              <w:rPr>
                <w:i/>
              </w:rPr>
              <w:t>Грамматического</w:t>
            </w:r>
          </w:p>
          <w:p w:rsidR="00F10B42" w:rsidRPr="00072677" w:rsidRDefault="0036126B" w:rsidP="0036126B">
            <w:pPr>
              <w:spacing w:after="0"/>
              <w:rPr>
                <w:sz w:val="16"/>
                <w:szCs w:val="16"/>
              </w:rPr>
            </w:pPr>
            <w:r w:rsidRPr="00072677">
              <w:rPr>
                <w:i/>
              </w:rPr>
              <w:t>материала</w:t>
            </w:r>
            <w:r w:rsidRPr="00072677">
              <w:rPr>
                <w:sz w:val="16"/>
                <w:szCs w:val="16"/>
              </w:rPr>
              <w:t xml:space="preserve"> </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излагать информацию по предмету устно.</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Deserted, instantly, caused the collapse, intense, densely populated, AD, BC, peninsula, decade</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rPr>
              <w:t>Древняя цивилизация Майя</w:t>
            </w:r>
          </w:p>
        </w:tc>
      </w:tr>
      <w:tr w:rsidR="00F10B42" w:rsidRPr="00072677" w:rsidTr="00FE12AD">
        <w:trPr>
          <w:trHeight w:val="287"/>
        </w:trPr>
        <w:tc>
          <w:tcPr>
            <w:tcW w:w="1135" w:type="dxa"/>
            <w:gridSpan w:val="2"/>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8</w:t>
            </w:r>
            <w:r w:rsidRPr="00072677">
              <w:rPr>
                <w:sz w:val="16"/>
                <w:szCs w:val="16"/>
              </w:rPr>
              <w:t xml:space="preserve">    55</w:t>
            </w:r>
          </w:p>
        </w:tc>
        <w:tc>
          <w:tcPr>
            <w:tcW w:w="1276" w:type="dxa"/>
            <w:gridSpan w:val="3"/>
            <w:tcBorders>
              <w:top w:val="single" w:sz="4" w:space="0" w:color="000000"/>
              <w:left w:val="single" w:sz="4" w:space="0" w:color="000000"/>
              <w:bottom w:val="single" w:sz="4" w:space="0" w:color="000000"/>
              <w:right w:val="single" w:sz="4" w:space="0" w:color="000000"/>
            </w:tcBorders>
          </w:tcPr>
          <w:p w:rsidR="00F10B42" w:rsidRPr="00072677" w:rsidRDefault="0039694F" w:rsidP="00A408CD">
            <w:pPr>
              <w:spacing w:after="0"/>
              <w:rPr>
                <w:sz w:val="16"/>
                <w:szCs w:val="16"/>
              </w:rPr>
            </w:pPr>
            <w:r w:rsidRPr="00072677">
              <w:rPr>
                <w:sz w:val="16"/>
                <w:szCs w:val="16"/>
              </w:rPr>
              <w:t>2</w:t>
            </w:r>
            <w:r w:rsidR="00D517C6">
              <w:rPr>
                <w:sz w:val="16"/>
                <w:szCs w:val="16"/>
              </w:rPr>
              <w:t>6</w:t>
            </w:r>
            <w:r w:rsidR="00A408CD">
              <w:rPr>
                <w:sz w:val="16"/>
                <w:szCs w:val="16"/>
              </w:rPr>
              <w:t>.</w:t>
            </w:r>
            <w:r w:rsidR="00F10B42" w:rsidRPr="00072677">
              <w:rPr>
                <w:sz w:val="16"/>
                <w:szCs w:val="16"/>
              </w:rPr>
              <w:t>01.1</w:t>
            </w:r>
            <w:r w:rsidR="00A408CD">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36126B" w:rsidP="00FE12AD">
            <w:pPr>
              <w:spacing w:after="0"/>
              <w:rPr>
                <w:sz w:val="16"/>
                <w:szCs w:val="16"/>
              </w:rPr>
            </w:pPr>
            <w:r w:rsidRPr="00072677">
              <w:rPr>
                <w:i/>
              </w:rPr>
              <w:t>Семейные конфликты.</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Древние цивилизации и археологические открытия</w:t>
            </w:r>
          </w:p>
        </w:tc>
      </w:tr>
      <w:tr w:rsidR="00F10B42" w:rsidRPr="00072677" w:rsidTr="00FE12AD">
        <w:trPr>
          <w:gridAfter w:val="4"/>
          <w:wAfter w:w="6093" w:type="dxa"/>
          <w:trHeight w:val="287"/>
        </w:trPr>
        <w:tc>
          <w:tcPr>
            <w:tcW w:w="4254" w:type="dxa"/>
            <w:gridSpan w:val="7"/>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b/>
                <w:sz w:val="16"/>
                <w:szCs w:val="16"/>
              </w:rPr>
            </w:pPr>
          </w:p>
        </w:tc>
        <w:tc>
          <w:tcPr>
            <w:tcW w:w="1985" w:type="dxa"/>
            <w:gridSpan w:val="2"/>
          </w:tcPr>
          <w:p w:rsidR="00F10B42" w:rsidRPr="00072677" w:rsidRDefault="00F10B42" w:rsidP="00FE12AD">
            <w:pPr>
              <w:spacing w:after="0"/>
              <w:rPr>
                <w:sz w:val="16"/>
                <w:szCs w:val="16"/>
              </w:rPr>
            </w:pPr>
          </w:p>
        </w:tc>
        <w:tc>
          <w:tcPr>
            <w:tcW w:w="1985" w:type="dxa"/>
            <w:gridSpan w:val="3"/>
          </w:tcPr>
          <w:p w:rsidR="00F10B42" w:rsidRPr="00072677" w:rsidRDefault="00F10B42" w:rsidP="00FE12AD">
            <w:pPr>
              <w:spacing w:after="0"/>
              <w:rPr>
                <w:sz w:val="16"/>
                <w:szCs w:val="16"/>
              </w:rPr>
            </w:pPr>
          </w:p>
        </w:tc>
        <w:tc>
          <w:tcPr>
            <w:tcW w:w="1985" w:type="dxa"/>
            <w:gridSpan w:val="3"/>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9</w:t>
            </w:r>
            <w:r w:rsidRPr="00072677">
              <w:rPr>
                <w:sz w:val="16"/>
                <w:szCs w:val="16"/>
              </w:rPr>
              <w:t xml:space="preserve">   56</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39694F" w:rsidP="00A408CD">
            <w:pPr>
              <w:spacing w:after="0"/>
              <w:rPr>
                <w:sz w:val="16"/>
                <w:szCs w:val="16"/>
              </w:rPr>
            </w:pPr>
            <w:r w:rsidRPr="00072677">
              <w:rPr>
                <w:sz w:val="16"/>
                <w:szCs w:val="16"/>
              </w:rPr>
              <w:t>2</w:t>
            </w:r>
            <w:r w:rsidR="00A408CD">
              <w:rPr>
                <w:sz w:val="16"/>
                <w:szCs w:val="16"/>
              </w:rPr>
              <w:t>9</w:t>
            </w:r>
            <w:r w:rsidRPr="00072677">
              <w:rPr>
                <w:sz w:val="16"/>
                <w:szCs w:val="16"/>
              </w:rPr>
              <w:t>.</w:t>
            </w:r>
            <w:r w:rsidR="00F10B42" w:rsidRPr="00072677">
              <w:rPr>
                <w:sz w:val="16"/>
                <w:szCs w:val="16"/>
              </w:rPr>
              <w:t>01.1</w:t>
            </w:r>
            <w:r w:rsidR="00A408CD">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0572BC" w:rsidP="00FE12AD">
            <w:pPr>
              <w:spacing w:after="0"/>
              <w:rPr>
                <w:sz w:val="16"/>
                <w:szCs w:val="16"/>
              </w:rPr>
            </w:pPr>
            <w:r w:rsidRPr="00072677">
              <w:rPr>
                <w:i/>
              </w:rPr>
              <w:t>Инфинитив и его функ-ция в предложении</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Silkworm, mulberry seeds, smuggle out, hollow bamboo cane, movable type, pinched card, stimulated emission, data progressing, tissues, corrective eye surgery</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Великие достижения</w:t>
            </w: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10</w:t>
            </w:r>
            <w:r w:rsidRPr="00072677">
              <w:rPr>
                <w:sz w:val="16"/>
                <w:szCs w:val="16"/>
              </w:rPr>
              <w:t xml:space="preserve">    57</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A408CD" w:rsidP="00A408CD">
            <w:pPr>
              <w:spacing w:after="0"/>
              <w:rPr>
                <w:sz w:val="16"/>
                <w:szCs w:val="16"/>
              </w:rPr>
            </w:pPr>
            <w:r>
              <w:rPr>
                <w:sz w:val="16"/>
                <w:szCs w:val="16"/>
              </w:rPr>
              <w:t>01</w:t>
            </w:r>
            <w:r w:rsidR="000A27B9" w:rsidRPr="00072677">
              <w:rPr>
                <w:sz w:val="16"/>
                <w:szCs w:val="16"/>
              </w:rPr>
              <w:t>.0</w:t>
            </w:r>
            <w:r>
              <w:rPr>
                <w:sz w:val="16"/>
                <w:szCs w:val="16"/>
              </w:rPr>
              <w:t>2</w:t>
            </w:r>
            <w:r w:rsidR="00F10B42" w:rsidRPr="00072677">
              <w:rPr>
                <w:sz w:val="16"/>
                <w:szCs w:val="16"/>
              </w:rPr>
              <w:t>.1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0572BC" w:rsidP="00FE12AD">
            <w:pPr>
              <w:spacing w:after="0"/>
              <w:rPr>
                <w:sz w:val="16"/>
                <w:szCs w:val="16"/>
              </w:rPr>
            </w:pPr>
            <w:r w:rsidRPr="00072677">
              <w:rPr>
                <w:i/>
              </w:rPr>
              <w:t>Косвенная речь</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Handle, blade, aluminium cylinder, lid, outer case, timer, slot, selector switch, plug, crumbtray</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Mixed conditionals</w:t>
            </w: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11</w:t>
            </w:r>
            <w:r w:rsidRPr="00072677">
              <w:rPr>
                <w:sz w:val="16"/>
                <w:szCs w:val="16"/>
              </w:rPr>
              <w:t xml:space="preserve">    58 </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A408CD" w:rsidP="00A408CD">
            <w:pPr>
              <w:spacing w:after="0"/>
              <w:rPr>
                <w:sz w:val="16"/>
                <w:szCs w:val="16"/>
              </w:rPr>
            </w:pPr>
            <w:r>
              <w:rPr>
                <w:sz w:val="16"/>
                <w:szCs w:val="16"/>
              </w:rPr>
              <w:t>02</w:t>
            </w:r>
            <w:r w:rsidR="0039694F" w:rsidRPr="00072677">
              <w:rPr>
                <w:sz w:val="16"/>
                <w:szCs w:val="16"/>
              </w:rPr>
              <w:t>.0</w:t>
            </w:r>
            <w:r>
              <w:rPr>
                <w:sz w:val="16"/>
                <w:szCs w:val="16"/>
              </w:rPr>
              <w:t>2</w:t>
            </w:r>
            <w:r w:rsidR="00F10B42" w:rsidRPr="00072677">
              <w:rPr>
                <w:sz w:val="16"/>
                <w:szCs w:val="16"/>
              </w:rPr>
              <w:t>.1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0572BC" w:rsidRPr="00072677" w:rsidRDefault="000572BC" w:rsidP="000572BC">
            <w:pPr>
              <w:rPr>
                <w:i/>
              </w:rPr>
            </w:pPr>
            <w:r w:rsidRPr="00072677">
              <w:rPr>
                <w:i/>
              </w:rPr>
              <w:t>Причины конфликта</w:t>
            </w:r>
          </w:p>
          <w:p w:rsidR="000572BC" w:rsidRPr="00072677" w:rsidRDefault="000572BC" w:rsidP="000572BC">
            <w:pPr>
              <w:rPr>
                <w:i/>
              </w:rPr>
            </w:pPr>
          </w:p>
          <w:p w:rsidR="00F10B42" w:rsidRPr="00072677" w:rsidRDefault="00F10B42" w:rsidP="00FE12AD">
            <w:pPr>
              <w:spacing w:after="0"/>
              <w:rPr>
                <w:sz w:val="16"/>
                <w:szCs w:val="16"/>
              </w:rPr>
            </w:pP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735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12</w:t>
            </w:r>
            <w:r w:rsidRPr="00072677">
              <w:rPr>
                <w:sz w:val="16"/>
                <w:szCs w:val="16"/>
              </w:rPr>
              <w:t xml:space="preserve">     59</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A408CD" w:rsidP="00A408CD">
            <w:pPr>
              <w:spacing w:after="0"/>
              <w:rPr>
                <w:sz w:val="16"/>
                <w:szCs w:val="16"/>
              </w:rPr>
            </w:pPr>
            <w:r>
              <w:rPr>
                <w:sz w:val="16"/>
                <w:szCs w:val="16"/>
              </w:rPr>
              <w:t>05</w:t>
            </w:r>
            <w:r w:rsidR="0039694F" w:rsidRPr="00072677">
              <w:rPr>
                <w:sz w:val="16"/>
                <w:szCs w:val="16"/>
              </w:rPr>
              <w:t>.0</w:t>
            </w:r>
            <w:r>
              <w:rPr>
                <w:sz w:val="16"/>
                <w:szCs w:val="16"/>
              </w:rPr>
              <w:t>2</w:t>
            </w:r>
            <w:r w:rsidR="00F10B42" w:rsidRPr="00072677">
              <w:rPr>
                <w:sz w:val="16"/>
                <w:szCs w:val="16"/>
              </w:rPr>
              <w:t>.1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0572BC" w:rsidP="00FE12AD">
            <w:pPr>
              <w:spacing w:after="0"/>
              <w:rPr>
                <w:sz w:val="16"/>
                <w:szCs w:val="16"/>
                <w:lang w:val="en-US"/>
              </w:rPr>
            </w:pPr>
            <w:r w:rsidRPr="00072677">
              <w:rPr>
                <w:i/>
              </w:rPr>
              <w:t>Условные придаточные предложения</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lang w:val="en-US"/>
              </w:rPr>
            </w:pPr>
            <w:r w:rsidRPr="00072677">
              <w:rPr>
                <w:rFonts w:ascii="Times New Roman" w:hAnsi="Times New Roman"/>
              </w:rPr>
              <w:t>ОГЭ</w:t>
            </w:r>
            <w:r w:rsidRPr="00072677">
              <w:rPr>
                <w:rFonts w:ascii="Times New Roman" w:hAnsi="Times New Roman"/>
                <w:lang w:val="en-US"/>
              </w:rPr>
              <w:t xml:space="preserve">  2.1</w:t>
            </w:r>
          </w:p>
          <w:p w:rsidR="00F10B42" w:rsidRPr="00072677" w:rsidRDefault="00F10B42" w:rsidP="00FE12AD">
            <w:pPr>
              <w:spacing w:after="0" w:line="240" w:lineRule="auto"/>
              <w:rPr>
                <w:rFonts w:ascii="Times New Roman" w:hAnsi="Times New Roman"/>
                <w:lang w:val="en-US"/>
              </w:rPr>
            </w:pPr>
            <w:r w:rsidRPr="00072677">
              <w:rPr>
                <w:rFonts w:ascii="Times New Roman" w:hAnsi="Times New Roman"/>
                <w:lang w:val="en-US"/>
              </w:rPr>
              <w:t xml:space="preserve"> </w:t>
            </w:r>
            <w:r w:rsidRPr="00072677">
              <w:rPr>
                <w:rFonts w:ascii="Times New Roman" w:hAnsi="Times New Roman"/>
              </w:rPr>
              <w:t>ЕГЭ</w:t>
            </w:r>
            <w:r w:rsidRPr="00072677">
              <w:rPr>
                <w:rFonts w:ascii="Times New Roman" w:hAnsi="Times New Roman"/>
                <w:lang w:val="en-US"/>
              </w:rPr>
              <w:t xml:space="preserve"> 2.1</w:t>
            </w:r>
          </w:p>
          <w:p w:rsidR="00F10B42" w:rsidRPr="00072677" w:rsidRDefault="00F10B42" w:rsidP="00FE12AD">
            <w:pPr>
              <w:spacing w:after="0" w:line="240" w:lineRule="auto"/>
              <w:rPr>
                <w:rFonts w:ascii="Times New Roman" w:hAnsi="Times New Roman"/>
                <w:lang w:val="en-US"/>
              </w:rPr>
            </w:pPr>
            <w:r w:rsidRPr="00072677">
              <w:rPr>
                <w:rFonts w:ascii="Times New Roman" w:hAnsi="Times New Roman"/>
              </w:rPr>
              <w:t>ОГЭ</w:t>
            </w:r>
            <w:r w:rsidRPr="00072677">
              <w:rPr>
                <w:rFonts w:ascii="Times New Roman" w:hAnsi="Times New Roman"/>
                <w:lang w:val="en-US"/>
              </w:rPr>
              <w:t xml:space="preserve">  2.1</w:t>
            </w:r>
          </w:p>
          <w:p w:rsidR="00F10B42" w:rsidRPr="00072677" w:rsidRDefault="00F10B42" w:rsidP="00FE12AD">
            <w:pPr>
              <w:spacing w:after="0" w:line="240" w:lineRule="auto"/>
              <w:rPr>
                <w:rFonts w:ascii="Times New Roman" w:hAnsi="Times New Roman"/>
                <w:lang w:val="en-US"/>
              </w:rPr>
            </w:pPr>
            <w:r w:rsidRPr="00072677">
              <w:rPr>
                <w:rFonts w:ascii="Times New Roman" w:hAnsi="Times New Roman"/>
                <w:lang w:val="en-US"/>
              </w:rPr>
              <w:t xml:space="preserve"> </w:t>
            </w:r>
            <w:r w:rsidRPr="00072677">
              <w:rPr>
                <w:rFonts w:ascii="Times New Roman" w:hAnsi="Times New Roman"/>
              </w:rPr>
              <w:t>ЕГЭ</w:t>
            </w:r>
            <w:r w:rsidRPr="00072677">
              <w:rPr>
                <w:rFonts w:ascii="Times New Roman" w:hAnsi="Times New Roman"/>
                <w:lang w:val="en-US"/>
              </w:rPr>
              <w:t xml:space="preserve"> 2.1</w:t>
            </w:r>
          </w:p>
          <w:p w:rsidR="00F10B42" w:rsidRPr="00072677" w:rsidRDefault="00F10B42" w:rsidP="00FE12AD">
            <w:pPr>
              <w:spacing w:after="0" w:line="240" w:lineRule="auto"/>
              <w:rPr>
                <w:rFonts w:ascii="Times New Roman" w:hAnsi="Times New Roman"/>
                <w:lang w:val="en-US"/>
              </w:rPr>
            </w:pPr>
          </w:p>
          <w:p w:rsidR="00F10B42" w:rsidRPr="00072677" w:rsidRDefault="00F10B42" w:rsidP="00FE12AD">
            <w:pPr>
              <w:spacing w:after="0" w:line="240" w:lineRule="auto"/>
              <w:rPr>
                <w:rFonts w:ascii="Times New Roman" w:hAnsi="Times New Roman"/>
                <w:lang w:val="en-US"/>
              </w:rPr>
            </w:pPr>
            <w:r w:rsidRPr="00072677">
              <w:rPr>
                <w:rFonts w:ascii="Times New Roman" w:hAnsi="Times New Roman"/>
                <w:lang w:val="en-US"/>
              </w:rPr>
              <w:t xml:space="preserve"> </w:t>
            </w:r>
            <w:r w:rsidRPr="00072677">
              <w:rPr>
                <w:rFonts w:ascii="Times New Roman" w:hAnsi="Times New Roman"/>
              </w:rPr>
              <w:t>ОГЭ</w:t>
            </w:r>
            <w:r w:rsidRPr="00072677">
              <w:rPr>
                <w:rFonts w:ascii="Times New Roman" w:hAnsi="Times New Roman"/>
                <w:lang w:val="en-US"/>
              </w:rPr>
              <w:t xml:space="preserve">  1.2.1</w:t>
            </w:r>
          </w:p>
          <w:p w:rsidR="00F10B42" w:rsidRPr="00072677" w:rsidRDefault="00F10B42" w:rsidP="00FE12AD">
            <w:pPr>
              <w:spacing w:after="0" w:line="240" w:lineRule="auto"/>
              <w:rPr>
                <w:rFonts w:ascii="Times New Roman" w:hAnsi="Times New Roman"/>
              </w:rPr>
            </w:pPr>
            <w:r w:rsidRPr="00072677">
              <w:rPr>
                <w:rFonts w:ascii="Times New Roman" w:hAnsi="Times New Roman"/>
                <w:lang w:val="en-US"/>
              </w:rPr>
              <w:t xml:space="preserve"> </w:t>
            </w:r>
            <w:r w:rsidRPr="00072677">
              <w:rPr>
                <w:rFonts w:ascii="Times New Roman" w:hAnsi="Times New Roman"/>
              </w:rPr>
              <w:t>ЕГЭ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Electric light bulb, television, aeroplane, aqualang, copy machine, spray can cellophane, microwave oven, disposable nappies, Polaroid camera, mobile phone</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735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13</w:t>
            </w:r>
            <w:r w:rsidRPr="00072677">
              <w:rPr>
                <w:sz w:val="16"/>
                <w:szCs w:val="16"/>
              </w:rPr>
              <w:t xml:space="preserve">    60</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39694F" w:rsidP="00A408CD">
            <w:pPr>
              <w:spacing w:after="0"/>
              <w:rPr>
                <w:sz w:val="16"/>
                <w:szCs w:val="16"/>
              </w:rPr>
            </w:pPr>
            <w:r w:rsidRPr="00072677">
              <w:rPr>
                <w:sz w:val="16"/>
                <w:szCs w:val="16"/>
              </w:rPr>
              <w:t>0</w:t>
            </w:r>
            <w:r w:rsidR="00A408CD">
              <w:rPr>
                <w:sz w:val="16"/>
                <w:szCs w:val="16"/>
              </w:rPr>
              <w:t>8</w:t>
            </w:r>
            <w:r w:rsidR="00F10B42" w:rsidRPr="00072677">
              <w:rPr>
                <w:sz w:val="16"/>
                <w:szCs w:val="16"/>
              </w:rPr>
              <w:t>.02.1</w:t>
            </w:r>
            <w:r w:rsidR="00A408CD">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0572BC" w:rsidP="00FE12AD">
            <w:pPr>
              <w:spacing w:after="0"/>
              <w:rPr>
                <w:sz w:val="16"/>
                <w:szCs w:val="16"/>
              </w:rPr>
            </w:pPr>
            <w:r w:rsidRPr="00072677">
              <w:rPr>
                <w:i/>
              </w:rPr>
              <w:t>Конфликт между человеком и природой</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излагать информацию по предмету устно.</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Evolve=develop gradually, aid=help, reliant on=dependent on, happen=occur, disaster=catastrophe, collapse=fall apart</w:t>
            </w:r>
          </w:p>
          <w:p w:rsidR="00F10B42" w:rsidRPr="00072677" w:rsidRDefault="00F10B42" w:rsidP="00FE12AD">
            <w:pPr>
              <w:spacing w:after="0"/>
              <w:rPr>
                <w:sz w:val="16"/>
                <w:szCs w:val="16"/>
                <w:lang w:val="en-US"/>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735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14</w:t>
            </w:r>
            <w:r w:rsidRPr="00072677">
              <w:rPr>
                <w:sz w:val="16"/>
                <w:szCs w:val="16"/>
              </w:rPr>
              <w:t xml:space="preserve">    61</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39694F" w:rsidP="00A408CD">
            <w:pPr>
              <w:spacing w:after="0"/>
              <w:rPr>
                <w:sz w:val="16"/>
                <w:szCs w:val="16"/>
              </w:rPr>
            </w:pPr>
            <w:r w:rsidRPr="00072677">
              <w:rPr>
                <w:sz w:val="16"/>
                <w:szCs w:val="16"/>
              </w:rPr>
              <w:t>0</w:t>
            </w:r>
            <w:r w:rsidR="00A408CD">
              <w:rPr>
                <w:sz w:val="16"/>
                <w:szCs w:val="16"/>
              </w:rPr>
              <w:t>9</w:t>
            </w:r>
            <w:r w:rsidR="00F10B42" w:rsidRPr="00072677">
              <w:rPr>
                <w:sz w:val="16"/>
                <w:szCs w:val="16"/>
              </w:rPr>
              <w:t>.02.1</w:t>
            </w:r>
            <w:r w:rsidR="00A408CD">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A7B97" w:rsidP="00FE12AD">
            <w:pPr>
              <w:spacing w:after="0"/>
              <w:rPr>
                <w:sz w:val="16"/>
                <w:szCs w:val="16"/>
              </w:rPr>
            </w:pPr>
            <w:r w:rsidRPr="00072677">
              <w:rPr>
                <w:i/>
              </w:rPr>
              <w:t xml:space="preserve">Пример конфликта с родителями в </w:t>
            </w:r>
            <w:r w:rsidRPr="00072677">
              <w:rPr>
                <w:i/>
              </w:rPr>
              <w:lastRenderedPageBreak/>
              <w:t>произве-дении художественной литературы</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работать с оборудованием, используемым в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 xml:space="preserve">Communicate with people, get skills that are necessary in the information age, push buttons to get whatever you want, bring information to our fingertips, simplify your life, live one’s life through the internet, labour-saving devices, rely on technology too much/just a little can/can not do without, be in deep trouble, </w:t>
            </w:r>
            <w:r w:rsidRPr="00072677">
              <w:rPr>
                <w:sz w:val="16"/>
                <w:szCs w:val="16"/>
                <w:lang w:val="en-US"/>
              </w:rPr>
              <w:lastRenderedPageBreak/>
              <w:t>a positive/negative influence on smb, require creativity and initiative, rule your own life</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735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lastRenderedPageBreak/>
              <w:t>15</w:t>
            </w:r>
            <w:r w:rsidRPr="00072677">
              <w:rPr>
                <w:sz w:val="16"/>
                <w:szCs w:val="16"/>
              </w:rPr>
              <w:t xml:space="preserve">     62</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A408CD" w:rsidP="00A408CD">
            <w:pPr>
              <w:spacing w:after="0"/>
              <w:rPr>
                <w:sz w:val="16"/>
                <w:szCs w:val="16"/>
              </w:rPr>
            </w:pPr>
            <w:r>
              <w:rPr>
                <w:sz w:val="16"/>
                <w:szCs w:val="16"/>
              </w:rPr>
              <w:t>12</w:t>
            </w:r>
            <w:r w:rsidR="00F10B42" w:rsidRPr="00072677">
              <w:rPr>
                <w:sz w:val="16"/>
                <w:szCs w:val="16"/>
              </w:rPr>
              <w:t>.02.1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A7B97" w:rsidP="00FE12AD">
            <w:pPr>
              <w:spacing w:after="0"/>
              <w:rPr>
                <w:sz w:val="16"/>
                <w:szCs w:val="16"/>
              </w:rPr>
            </w:pPr>
            <w:r w:rsidRPr="00072677">
              <w:rPr>
                <w:i/>
              </w:rPr>
              <w:t>Что лучше: правда или ложь?</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Share, alter, sustain, maintain, separate, accelerate, impact, ecosystem, sustainable, rate, emission</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735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16</w:t>
            </w:r>
            <w:r w:rsidRPr="00072677">
              <w:rPr>
                <w:sz w:val="16"/>
                <w:szCs w:val="16"/>
              </w:rPr>
              <w:t xml:space="preserve">    63</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A408CD" w:rsidP="00A408CD">
            <w:pPr>
              <w:spacing w:after="0"/>
              <w:rPr>
                <w:sz w:val="16"/>
                <w:szCs w:val="16"/>
              </w:rPr>
            </w:pPr>
            <w:r>
              <w:rPr>
                <w:sz w:val="16"/>
                <w:szCs w:val="16"/>
              </w:rPr>
              <w:t>15</w:t>
            </w:r>
            <w:r w:rsidR="00F10B42" w:rsidRPr="00072677">
              <w:rPr>
                <w:sz w:val="16"/>
                <w:szCs w:val="16"/>
              </w:rPr>
              <w:t>.02.1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A7B97" w:rsidP="00FE12AD">
            <w:pPr>
              <w:spacing w:after="0"/>
              <w:rPr>
                <w:sz w:val="16"/>
                <w:szCs w:val="16"/>
              </w:rPr>
            </w:pPr>
            <w:r w:rsidRPr="00072677">
              <w:rPr>
                <w:i/>
              </w:rPr>
              <w:t>Студенческий форум</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излагать информацию по предмету устно.</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Shape, alter, sustain, maintain, separate, accelerate, avoid environmental damage, reduce population growth and consumption, raise money for environmental projects, prevent species’ extinction, protect the atmosphere and soil, stop contributing to global warming, make ecological-conscious decisions, save energy, ban ozone-eating substances, organize consumer boycotts, promote clean air and water, organize campaigns, join efforts, do concrete actions</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735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17</w:t>
            </w:r>
            <w:r w:rsidRPr="00072677">
              <w:rPr>
                <w:sz w:val="16"/>
                <w:szCs w:val="16"/>
              </w:rPr>
              <w:t xml:space="preserve">     64</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39694F" w:rsidP="00A408CD">
            <w:pPr>
              <w:spacing w:after="0"/>
              <w:rPr>
                <w:sz w:val="16"/>
                <w:szCs w:val="16"/>
              </w:rPr>
            </w:pPr>
            <w:r w:rsidRPr="00072677">
              <w:rPr>
                <w:sz w:val="16"/>
                <w:szCs w:val="16"/>
              </w:rPr>
              <w:t>1</w:t>
            </w:r>
            <w:r w:rsidR="00A408CD">
              <w:rPr>
                <w:sz w:val="16"/>
                <w:szCs w:val="16"/>
              </w:rPr>
              <w:t>6</w:t>
            </w:r>
            <w:r w:rsidR="00F10B42" w:rsidRPr="00072677">
              <w:rPr>
                <w:sz w:val="16"/>
                <w:szCs w:val="16"/>
              </w:rPr>
              <w:t>.02.1</w:t>
            </w:r>
            <w:r w:rsidR="00A408CD">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A7B97" w:rsidP="00FE12AD">
            <w:pPr>
              <w:spacing w:after="0"/>
              <w:rPr>
                <w:sz w:val="16"/>
                <w:szCs w:val="16"/>
              </w:rPr>
            </w:pPr>
            <w:r w:rsidRPr="00072677">
              <w:rPr>
                <w:i/>
              </w:rPr>
              <w:t>Советы для решения конфликта</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International words: individuals, contribute, spiritual, sponsors, laureate, psychological, intelligence, lasers, temperature</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735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18</w:t>
            </w:r>
            <w:r w:rsidRPr="00072677">
              <w:rPr>
                <w:sz w:val="16"/>
                <w:szCs w:val="16"/>
              </w:rPr>
              <w:t xml:space="preserve">   65 </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39694F" w:rsidP="00A408CD">
            <w:pPr>
              <w:spacing w:after="0"/>
              <w:rPr>
                <w:sz w:val="16"/>
                <w:szCs w:val="16"/>
              </w:rPr>
            </w:pPr>
            <w:r w:rsidRPr="00072677">
              <w:rPr>
                <w:sz w:val="16"/>
                <w:szCs w:val="16"/>
              </w:rPr>
              <w:t>1</w:t>
            </w:r>
            <w:r w:rsidR="00A408CD">
              <w:rPr>
                <w:sz w:val="16"/>
                <w:szCs w:val="16"/>
              </w:rPr>
              <w:t>9</w:t>
            </w:r>
            <w:r w:rsidR="00F10B42" w:rsidRPr="00072677">
              <w:rPr>
                <w:sz w:val="16"/>
                <w:szCs w:val="16"/>
              </w:rPr>
              <w:t>.02.1</w:t>
            </w:r>
            <w:r w:rsidR="00A408CD">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A7B97" w:rsidP="007A7B97">
            <w:pPr>
              <w:spacing w:after="0"/>
              <w:rPr>
                <w:sz w:val="16"/>
                <w:szCs w:val="16"/>
              </w:rPr>
            </w:pPr>
            <w:r w:rsidRPr="00072677">
              <w:rPr>
                <w:i/>
              </w:rPr>
              <w:t>Пять шагов для реше-ния конфликта</w:t>
            </w:r>
            <w:r w:rsidRPr="00072677">
              <w:rPr>
                <w:sz w:val="16"/>
                <w:szCs w:val="16"/>
              </w:rPr>
              <w:t xml:space="preserve"> </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xml:space="preserve"> </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Acknowledge, basic science, semiconductor</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Kyoto Prize is Japan’s equivalent of the Nobel Prize</w:t>
            </w: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19</w:t>
            </w:r>
            <w:r w:rsidRPr="00072677">
              <w:rPr>
                <w:sz w:val="16"/>
                <w:szCs w:val="16"/>
              </w:rPr>
              <w:t>66</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A408CD" w:rsidP="00A408CD">
            <w:pPr>
              <w:spacing w:after="0"/>
              <w:rPr>
                <w:sz w:val="16"/>
                <w:szCs w:val="16"/>
              </w:rPr>
            </w:pPr>
            <w:r>
              <w:rPr>
                <w:sz w:val="16"/>
                <w:szCs w:val="16"/>
              </w:rPr>
              <w:t>22</w:t>
            </w:r>
            <w:r w:rsidR="00F10B42" w:rsidRPr="00072677">
              <w:rPr>
                <w:sz w:val="16"/>
                <w:szCs w:val="16"/>
              </w:rPr>
              <w:t>.02.1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A7B97" w:rsidP="00FE12AD">
            <w:pPr>
              <w:spacing w:after="0"/>
              <w:rPr>
                <w:sz w:val="16"/>
                <w:szCs w:val="16"/>
              </w:rPr>
            </w:pPr>
            <w:r w:rsidRPr="00072677">
              <w:rPr>
                <w:i/>
              </w:rPr>
              <w:t>Конфликты в школьной жизни</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072677" w:rsidTr="00FE12AD">
        <w:trPr>
          <w:gridAfter w:val="4"/>
          <w:wAfter w:w="6093" w:type="dxa"/>
          <w:trHeight w:val="287"/>
        </w:trPr>
        <w:tc>
          <w:tcPr>
            <w:tcW w:w="4254" w:type="dxa"/>
            <w:gridSpan w:val="7"/>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b/>
                <w:sz w:val="16"/>
                <w:szCs w:val="16"/>
              </w:rPr>
            </w:pPr>
          </w:p>
        </w:tc>
        <w:tc>
          <w:tcPr>
            <w:tcW w:w="1985" w:type="dxa"/>
            <w:gridSpan w:val="2"/>
          </w:tcPr>
          <w:p w:rsidR="00F10B42" w:rsidRPr="00072677" w:rsidRDefault="00F10B42" w:rsidP="00FE12AD">
            <w:pPr>
              <w:spacing w:after="0"/>
              <w:rPr>
                <w:sz w:val="16"/>
                <w:szCs w:val="16"/>
              </w:rPr>
            </w:pPr>
          </w:p>
        </w:tc>
        <w:tc>
          <w:tcPr>
            <w:tcW w:w="1985" w:type="dxa"/>
            <w:gridSpan w:val="3"/>
          </w:tcPr>
          <w:p w:rsidR="00F10B42" w:rsidRPr="00072677" w:rsidRDefault="00F10B42" w:rsidP="00FE12AD">
            <w:pPr>
              <w:spacing w:after="0"/>
              <w:rPr>
                <w:sz w:val="16"/>
                <w:szCs w:val="16"/>
              </w:rPr>
            </w:pPr>
          </w:p>
        </w:tc>
        <w:tc>
          <w:tcPr>
            <w:tcW w:w="1985" w:type="dxa"/>
            <w:gridSpan w:val="3"/>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r>
      <w:tr w:rsidR="00F10B42" w:rsidRPr="00735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20</w:t>
            </w:r>
            <w:r w:rsidRPr="00072677">
              <w:rPr>
                <w:sz w:val="16"/>
                <w:szCs w:val="16"/>
              </w:rPr>
              <w:t>67</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A408CD" w:rsidP="00A408CD">
            <w:pPr>
              <w:spacing w:after="0"/>
              <w:rPr>
                <w:sz w:val="16"/>
                <w:szCs w:val="16"/>
              </w:rPr>
            </w:pPr>
            <w:r>
              <w:rPr>
                <w:sz w:val="16"/>
                <w:szCs w:val="16"/>
              </w:rPr>
              <w:t>26</w:t>
            </w:r>
            <w:r w:rsidR="00F10B42" w:rsidRPr="00072677">
              <w:rPr>
                <w:sz w:val="16"/>
                <w:szCs w:val="16"/>
              </w:rPr>
              <w:t>.02.1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A408CD" w:rsidP="00FE12AD">
            <w:pPr>
              <w:spacing w:after="0"/>
              <w:rPr>
                <w:sz w:val="16"/>
                <w:szCs w:val="16"/>
              </w:rPr>
            </w:pPr>
            <w:r>
              <w:rPr>
                <w:i/>
              </w:rPr>
              <w:t xml:space="preserve">Причины и способы </w:t>
            </w:r>
            <w:r>
              <w:rPr>
                <w:i/>
              </w:rPr>
              <w:lastRenderedPageBreak/>
              <w:t>решения семейных  кон</w:t>
            </w:r>
            <w:r w:rsidR="007A7B97" w:rsidRPr="00072677">
              <w:rPr>
                <w:i/>
              </w:rPr>
              <w:t>фликтов</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xml:space="preserve">- умение применять знания и умения в </w:t>
            </w:r>
            <w:r w:rsidRPr="00072677">
              <w:rPr>
                <w:sz w:val="16"/>
                <w:szCs w:val="16"/>
              </w:rPr>
              <w:lastRenderedPageBreak/>
              <w:t>новой ситуации, проявлять творчество.</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lastRenderedPageBreak/>
              <w:t>Mean, need, regret, remember, stop, try</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INFINITIVE and     V-</w:t>
            </w:r>
            <w:r w:rsidRPr="00072677">
              <w:rPr>
                <w:sz w:val="16"/>
                <w:szCs w:val="16"/>
                <w:lang w:val="en-US"/>
              </w:rPr>
              <w:lastRenderedPageBreak/>
              <w:t>ing FORM;</w:t>
            </w:r>
          </w:p>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lastRenderedPageBreak/>
              <w:t>21</w:t>
            </w:r>
            <w:r w:rsidRPr="00072677">
              <w:rPr>
                <w:sz w:val="16"/>
                <w:szCs w:val="16"/>
              </w:rPr>
              <w:t>68</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A408CD" w:rsidP="00FE12AD">
            <w:pPr>
              <w:spacing w:after="0"/>
              <w:rPr>
                <w:sz w:val="16"/>
                <w:szCs w:val="16"/>
              </w:rPr>
            </w:pPr>
            <w:r>
              <w:rPr>
                <w:sz w:val="16"/>
                <w:szCs w:val="16"/>
              </w:rPr>
              <w:t>01.03.18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A7B97" w:rsidP="00FE12AD">
            <w:pPr>
              <w:spacing w:after="0"/>
              <w:rPr>
                <w:sz w:val="16"/>
                <w:szCs w:val="16"/>
              </w:rPr>
            </w:pPr>
            <w:r w:rsidRPr="00072677">
              <w:rPr>
                <w:i/>
              </w:rPr>
              <w:t>Письма в молодёжный журнал</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применять алгоритмы решения задач и заданий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p.116 Dialogue vocabulary</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2269</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A408CD" w:rsidP="00A408CD">
            <w:pPr>
              <w:spacing w:after="0"/>
              <w:rPr>
                <w:sz w:val="16"/>
                <w:szCs w:val="16"/>
              </w:rPr>
            </w:pPr>
            <w:r>
              <w:rPr>
                <w:sz w:val="16"/>
                <w:szCs w:val="16"/>
              </w:rPr>
              <w:t>02.03.18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A408CD" w:rsidP="00FE12AD">
            <w:pPr>
              <w:spacing w:after="0"/>
              <w:rPr>
                <w:sz w:val="16"/>
                <w:szCs w:val="16"/>
              </w:rPr>
            </w:pPr>
            <w:r>
              <w:rPr>
                <w:i/>
              </w:rPr>
              <w:t>Письмо в газету по теме «Решение конфлик</w:t>
            </w:r>
            <w:r w:rsidR="007A7B97" w:rsidRPr="00072677">
              <w:rPr>
                <w:i/>
              </w:rPr>
              <w:t>та»</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072677" w:rsidTr="00FE12AD">
        <w:trPr>
          <w:gridAfter w:val="4"/>
          <w:wAfter w:w="6093" w:type="dxa"/>
          <w:trHeight w:val="287"/>
        </w:trPr>
        <w:tc>
          <w:tcPr>
            <w:tcW w:w="4254" w:type="dxa"/>
            <w:gridSpan w:val="7"/>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b/>
                <w:sz w:val="16"/>
                <w:szCs w:val="16"/>
              </w:rPr>
            </w:pPr>
          </w:p>
        </w:tc>
        <w:tc>
          <w:tcPr>
            <w:tcW w:w="1985" w:type="dxa"/>
            <w:gridSpan w:val="2"/>
          </w:tcPr>
          <w:p w:rsidR="00F10B42" w:rsidRPr="00072677" w:rsidRDefault="00F10B42" w:rsidP="00FE12AD">
            <w:pPr>
              <w:spacing w:after="0"/>
              <w:rPr>
                <w:sz w:val="16"/>
                <w:szCs w:val="16"/>
              </w:rPr>
            </w:pPr>
          </w:p>
        </w:tc>
        <w:tc>
          <w:tcPr>
            <w:tcW w:w="1985" w:type="dxa"/>
            <w:gridSpan w:val="3"/>
          </w:tcPr>
          <w:p w:rsidR="00F10B42" w:rsidRPr="00072677" w:rsidRDefault="00F10B42" w:rsidP="00FE12AD">
            <w:pPr>
              <w:spacing w:after="0"/>
              <w:rPr>
                <w:sz w:val="16"/>
                <w:szCs w:val="16"/>
              </w:rPr>
            </w:pPr>
          </w:p>
        </w:tc>
        <w:tc>
          <w:tcPr>
            <w:tcW w:w="1985" w:type="dxa"/>
            <w:gridSpan w:val="3"/>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2</w:t>
            </w:r>
            <w:r w:rsidRPr="00072677">
              <w:rPr>
                <w:sz w:val="16"/>
                <w:szCs w:val="16"/>
              </w:rPr>
              <w:t>370</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39694F" w:rsidP="00A408CD">
            <w:pPr>
              <w:spacing w:after="0"/>
              <w:rPr>
                <w:sz w:val="16"/>
                <w:szCs w:val="16"/>
              </w:rPr>
            </w:pPr>
            <w:r w:rsidRPr="00072677">
              <w:rPr>
                <w:sz w:val="16"/>
                <w:szCs w:val="16"/>
              </w:rPr>
              <w:t>0</w:t>
            </w:r>
            <w:r w:rsidR="00A408CD">
              <w:rPr>
                <w:sz w:val="16"/>
                <w:szCs w:val="16"/>
              </w:rPr>
              <w:t>5</w:t>
            </w:r>
            <w:r w:rsidR="00F10B42" w:rsidRPr="00072677">
              <w:rPr>
                <w:sz w:val="16"/>
                <w:szCs w:val="16"/>
              </w:rPr>
              <w:t>.03.1</w:t>
            </w:r>
            <w:r w:rsidR="00A408CD">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A7B97" w:rsidP="00FE12AD">
            <w:pPr>
              <w:spacing w:after="0"/>
              <w:rPr>
                <w:sz w:val="16"/>
                <w:szCs w:val="16"/>
              </w:rPr>
            </w:pPr>
            <w:r w:rsidRPr="00072677">
              <w:rPr>
                <w:i/>
              </w:rPr>
              <w:t>Курение: за и против</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Carer, deliver</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2</w:t>
            </w:r>
            <w:r w:rsidRPr="00072677">
              <w:rPr>
                <w:sz w:val="16"/>
                <w:szCs w:val="16"/>
              </w:rPr>
              <w:t>471</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0A27B9" w:rsidP="00A408CD">
            <w:pPr>
              <w:spacing w:after="0"/>
              <w:rPr>
                <w:sz w:val="16"/>
                <w:szCs w:val="16"/>
              </w:rPr>
            </w:pPr>
            <w:r w:rsidRPr="00072677">
              <w:rPr>
                <w:sz w:val="16"/>
                <w:szCs w:val="16"/>
              </w:rPr>
              <w:t>0</w:t>
            </w:r>
            <w:r w:rsidR="00A408CD">
              <w:rPr>
                <w:sz w:val="16"/>
                <w:szCs w:val="16"/>
              </w:rPr>
              <w:t>9.</w:t>
            </w:r>
            <w:r w:rsidR="00F10B42" w:rsidRPr="00072677">
              <w:rPr>
                <w:sz w:val="16"/>
                <w:szCs w:val="16"/>
              </w:rPr>
              <w:t>03.1</w:t>
            </w:r>
            <w:r w:rsidR="00A408CD">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A7B97" w:rsidP="00FE12AD">
            <w:pPr>
              <w:spacing w:after="0"/>
              <w:rPr>
                <w:sz w:val="16"/>
                <w:szCs w:val="16"/>
              </w:rPr>
            </w:pPr>
            <w:r w:rsidRPr="00072677">
              <w:rPr>
                <w:i/>
              </w:rPr>
              <w:t>Декларация прав человека</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применять алгоритмы решения задач и заданий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Advanced technologies, inventive, reliable, challenging, make a discovery, invent, alter, sustain, supply, have an effect, maintain, separate, accelerate, become crucial, rely on technology, run out,</w:t>
            </w:r>
          </w:p>
          <w:p w:rsidR="00F10B42" w:rsidRPr="00072677" w:rsidRDefault="00F10B42" w:rsidP="00FE12AD">
            <w:pPr>
              <w:spacing w:after="0"/>
              <w:rPr>
                <w:sz w:val="16"/>
                <w:szCs w:val="16"/>
                <w:lang w:val="en-US"/>
              </w:rPr>
            </w:pPr>
            <w:r w:rsidRPr="00072677">
              <w:rPr>
                <w:sz w:val="16"/>
                <w:szCs w:val="16"/>
                <w:lang w:val="en-US"/>
              </w:rPr>
              <w:t xml:space="preserve"> + p.121, ex101</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735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2572</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A408CD" w:rsidP="00A408CD">
            <w:pPr>
              <w:spacing w:after="0"/>
              <w:rPr>
                <w:sz w:val="16"/>
                <w:szCs w:val="16"/>
              </w:rPr>
            </w:pPr>
            <w:r>
              <w:rPr>
                <w:sz w:val="16"/>
                <w:szCs w:val="16"/>
              </w:rPr>
              <w:t>12</w:t>
            </w:r>
            <w:r w:rsidR="00F10B42" w:rsidRPr="00072677">
              <w:rPr>
                <w:sz w:val="16"/>
                <w:szCs w:val="16"/>
              </w:rPr>
              <w:t>.03.1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A7B97" w:rsidP="00FE12AD">
            <w:pPr>
              <w:spacing w:after="0"/>
              <w:rPr>
                <w:sz w:val="16"/>
                <w:szCs w:val="16"/>
              </w:rPr>
            </w:pPr>
            <w:r w:rsidRPr="00072677">
              <w:rPr>
                <w:i/>
              </w:rPr>
              <w:t>Наша планета без войн</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xml:space="preserve">- умение применять алгоритмы решения </w:t>
            </w:r>
            <w:r w:rsidRPr="00072677">
              <w:rPr>
                <w:sz w:val="16"/>
                <w:szCs w:val="16"/>
              </w:rPr>
              <w:lastRenderedPageBreak/>
              <w:t>задач и заданий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lastRenderedPageBreak/>
              <w:t>Darn, he set me back, income, snatch, entrust</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Isaac Asimov (an US scientist and writer)</w:t>
            </w: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lastRenderedPageBreak/>
              <w:t>26</w:t>
            </w:r>
            <w:r w:rsidRPr="00072677">
              <w:rPr>
                <w:sz w:val="16"/>
                <w:szCs w:val="16"/>
              </w:rPr>
              <w:t>73</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A408CD" w:rsidP="00FE12AD">
            <w:pPr>
              <w:spacing w:after="0"/>
              <w:rPr>
                <w:sz w:val="16"/>
                <w:szCs w:val="16"/>
              </w:rPr>
            </w:pPr>
            <w:r>
              <w:rPr>
                <w:sz w:val="16"/>
                <w:szCs w:val="16"/>
              </w:rPr>
              <w:t>15</w:t>
            </w:r>
            <w:r w:rsidR="00FA78CB" w:rsidRPr="00072677">
              <w:rPr>
                <w:sz w:val="16"/>
                <w:szCs w:val="16"/>
              </w:rPr>
              <w:t>.03.1</w:t>
            </w:r>
            <w:r>
              <w:rPr>
                <w:sz w:val="16"/>
                <w:szCs w:val="16"/>
              </w:rPr>
              <w:t>8</w:t>
            </w:r>
          </w:p>
          <w:p w:rsidR="00F10B42" w:rsidRPr="00072677" w:rsidRDefault="00F10B42" w:rsidP="00FE12AD">
            <w:pPr>
              <w:spacing w:after="0"/>
              <w:rPr>
                <w:sz w:val="16"/>
                <w:szCs w:val="16"/>
                <w:lang w:val="en-US"/>
              </w:rPr>
            </w:pP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A7B97" w:rsidP="00FE12AD">
            <w:pPr>
              <w:spacing w:after="0"/>
              <w:rPr>
                <w:sz w:val="16"/>
                <w:szCs w:val="16"/>
                <w:lang w:val="en-US"/>
              </w:rPr>
            </w:pPr>
            <w:r w:rsidRPr="00072677">
              <w:rPr>
                <w:i/>
              </w:rPr>
              <w:t>Диалог по заданной ситуации.</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xml:space="preserve"> </w:t>
            </w: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применять алгоритмы решения задач и заданий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p.124 Key Vocabulary</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27</w:t>
            </w:r>
            <w:r w:rsidRPr="00072677">
              <w:rPr>
                <w:sz w:val="16"/>
                <w:szCs w:val="16"/>
              </w:rPr>
              <w:t>74</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39694F" w:rsidP="00A408CD">
            <w:pPr>
              <w:spacing w:after="0"/>
              <w:rPr>
                <w:sz w:val="16"/>
                <w:szCs w:val="16"/>
              </w:rPr>
            </w:pPr>
            <w:r w:rsidRPr="00072677">
              <w:rPr>
                <w:sz w:val="16"/>
                <w:szCs w:val="16"/>
              </w:rPr>
              <w:t>1</w:t>
            </w:r>
            <w:r w:rsidR="00A408CD">
              <w:rPr>
                <w:sz w:val="16"/>
                <w:szCs w:val="16"/>
              </w:rPr>
              <w:t>6</w:t>
            </w:r>
            <w:r w:rsidR="00F10B42" w:rsidRPr="00072677">
              <w:rPr>
                <w:sz w:val="16"/>
                <w:szCs w:val="16"/>
              </w:rPr>
              <w:t>.03.1</w:t>
            </w:r>
            <w:r w:rsidR="00A408CD">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A7B97" w:rsidP="00FE12AD">
            <w:pPr>
              <w:spacing w:after="0"/>
              <w:rPr>
                <w:sz w:val="16"/>
                <w:szCs w:val="16"/>
                <w:lang w:val="en-US"/>
              </w:rPr>
            </w:pPr>
            <w:r w:rsidRPr="00072677">
              <w:rPr>
                <w:i/>
              </w:rPr>
              <w:t>Права подростков</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lang w:val="en-US"/>
              </w:rPr>
            </w:pPr>
            <w:r w:rsidRPr="00072677">
              <w:rPr>
                <w:rFonts w:ascii="Times New Roman" w:hAnsi="Times New Roman"/>
              </w:rPr>
              <w:t>ОГЭ</w:t>
            </w:r>
            <w:r w:rsidRPr="00072677">
              <w:rPr>
                <w:rFonts w:ascii="Times New Roman" w:hAnsi="Times New Roman"/>
                <w:lang w:val="en-US"/>
              </w:rPr>
              <w:t xml:space="preserve">  2.1</w:t>
            </w:r>
          </w:p>
          <w:p w:rsidR="00F10B42" w:rsidRPr="00072677" w:rsidRDefault="00F10B42" w:rsidP="00FE12AD">
            <w:pPr>
              <w:spacing w:after="0" w:line="240" w:lineRule="auto"/>
              <w:rPr>
                <w:rFonts w:ascii="Times New Roman" w:hAnsi="Times New Roman"/>
                <w:lang w:val="en-US"/>
              </w:rPr>
            </w:pPr>
            <w:r w:rsidRPr="00072677">
              <w:rPr>
                <w:rFonts w:ascii="Times New Roman" w:hAnsi="Times New Roman"/>
                <w:lang w:val="en-US"/>
              </w:rPr>
              <w:t xml:space="preserve"> </w:t>
            </w:r>
            <w:r w:rsidRPr="00072677">
              <w:rPr>
                <w:rFonts w:ascii="Times New Roman" w:hAnsi="Times New Roman"/>
              </w:rPr>
              <w:t>ЕГЭ</w:t>
            </w:r>
            <w:r w:rsidRPr="00072677">
              <w:rPr>
                <w:rFonts w:ascii="Times New Roman" w:hAnsi="Times New Roman"/>
                <w:lang w:val="en-US"/>
              </w:rPr>
              <w:t xml:space="preserve"> 2.1</w:t>
            </w:r>
          </w:p>
          <w:p w:rsidR="00F10B42" w:rsidRPr="00072677" w:rsidRDefault="00F10B42" w:rsidP="00FE12AD">
            <w:pPr>
              <w:spacing w:after="0" w:line="240" w:lineRule="auto"/>
              <w:rPr>
                <w:rFonts w:ascii="Times New Roman" w:hAnsi="Times New Roman"/>
                <w:lang w:val="en-US"/>
              </w:rPr>
            </w:pPr>
            <w:r w:rsidRPr="00072677">
              <w:rPr>
                <w:rFonts w:ascii="Times New Roman" w:hAnsi="Times New Roman"/>
              </w:rPr>
              <w:t>ОГЭ</w:t>
            </w:r>
            <w:r w:rsidRPr="00072677">
              <w:rPr>
                <w:rFonts w:ascii="Times New Roman" w:hAnsi="Times New Roman"/>
                <w:lang w:val="en-US"/>
              </w:rPr>
              <w:t xml:space="preserve">  2.1</w:t>
            </w:r>
          </w:p>
          <w:p w:rsidR="00F10B42" w:rsidRPr="00072677" w:rsidRDefault="00F10B42" w:rsidP="00FE12AD">
            <w:pPr>
              <w:spacing w:after="0" w:line="240" w:lineRule="auto"/>
              <w:rPr>
                <w:rFonts w:ascii="Times New Roman" w:hAnsi="Times New Roman"/>
                <w:lang w:val="en-US"/>
              </w:rPr>
            </w:pPr>
            <w:r w:rsidRPr="00072677">
              <w:rPr>
                <w:rFonts w:ascii="Times New Roman" w:hAnsi="Times New Roman"/>
                <w:lang w:val="en-US"/>
              </w:rPr>
              <w:t xml:space="preserve"> </w:t>
            </w:r>
            <w:r w:rsidRPr="00072677">
              <w:rPr>
                <w:rFonts w:ascii="Times New Roman" w:hAnsi="Times New Roman"/>
              </w:rPr>
              <w:t>ЕГЭ</w:t>
            </w:r>
            <w:r w:rsidRPr="00072677">
              <w:rPr>
                <w:rFonts w:ascii="Times New Roman" w:hAnsi="Times New Roman"/>
                <w:lang w:val="en-US"/>
              </w:rPr>
              <w:t xml:space="preserve"> 2.1</w:t>
            </w:r>
          </w:p>
          <w:p w:rsidR="00F10B42" w:rsidRPr="00072677" w:rsidRDefault="00F10B42" w:rsidP="00FE12AD">
            <w:pPr>
              <w:spacing w:after="0" w:line="240" w:lineRule="auto"/>
              <w:rPr>
                <w:rFonts w:ascii="Times New Roman" w:hAnsi="Times New Roman"/>
                <w:lang w:val="en-US"/>
              </w:rPr>
            </w:pPr>
          </w:p>
          <w:p w:rsidR="00F10B42" w:rsidRPr="00072677" w:rsidRDefault="00F10B42" w:rsidP="00FE12AD">
            <w:pPr>
              <w:spacing w:after="0" w:line="240" w:lineRule="auto"/>
              <w:rPr>
                <w:rFonts w:ascii="Times New Roman" w:hAnsi="Times New Roman"/>
                <w:lang w:val="en-US"/>
              </w:rPr>
            </w:pPr>
            <w:r w:rsidRPr="00072677">
              <w:rPr>
                <w:rFonts w:ascii="Times New Roman" w:hAnsi="Times New Roman"/>
                <w:lang w:val="en-US"/>
              </w:rPr>
              <w:t xml:space="preserve"> </w:t>
            </w:r>
            <w:r w:rsidRPr="00072677">
              <w:rPr>
                <w:rFonts w:ascii="Times New Roman" w:hAnsi="Times New Roman"/>
              </w:rPr>
              <w:t>ОГЭ</w:t>
            </w:r>
            <w:r w:rsidRPr="00072677">
              <w:rPr>
                <w:rFonts w:ascii="Times New Roman" w:hAnsi="Times New Roman"/>
                <w:lang w:val="en-US"/>
              </w:rPr>
              <w:t xml:space="preserve">  1.2.1</w:t>
            </w:r>
          </w:p>
          <w:p w:rsidR="00F10B42" w:rsidRPr="00072677" w:rsidRDefault="00F10B42" w:rsidP="00FE12AD">
            <w:pPr>
              <w:spacing w:after="0" w:line="240" w:lineRule="auto"/>
              <w:rPr>
                <w:rFonts w:ascii="Times New Roman" w:hAnsi="Times New Roman"/>
              </w:rPr>
            </w:pPr>
            <w:r w:rsidRPr="00072677">
              <w:rPr>
                <w:rFonts w:ascii="Times New Roman" w:hAnsi="Times New Roman"/>
                <w:lang w:val="en-US"/>
              </w:rPr>
              <w:t xml:space="preserve"> </w:t>
            </w:r>
            <w:r w:rsidRPr="00072677">
              <w:rPr>
                <w:rFonts w:ascii="Times New Roman" w:hAnsi="Times New Roman"/>
              </w:rPr>
              <w:t>ЕГЭ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28</w:t>
            </w:r>
            <w:r w:rsidRPr="00072677">
              <w:rPr>
                <w:sz w:val="16"/>
                <w:szCs w:val="16"/>
              </w:rPr>
              <w:t>75</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39694F" w:rsidP="00A408CD">
            <w:pPr>
              <w:spacing w:after="0"/>
              <w:rPr>
                <w:sz w:val="16"/>
                <w:szCs w:val="16"/>
              </w:rPr>
            </w:pPr>
            <w:r w:rsidRPr="00072677">
              <w:rPr>
                <w:sz w:val="16"/>
                <w:szCs w:val="16"/>
              </w:rPr>
              <w:t>1</w:t>
            </w:r>
            <w:r w:rsidR="00A408CD">
              <w:rPr>
                <w:sz w:val="16"/>
                <w:szCs w:val="16"/>
              </w:rPr>
              <w:t>9</w:t>
            </w:r>
            <w:r w:rsidR="00F10B42" w:rsidRPr="00072677">
              <w:rPr>
                <w:sz w:val="16"/>
                <w:szCs w:val="16"/>
              </w:rPr>
              <w:t>.03.1</w:t>
            </w:r>
            <w:r w:rsidR="00A408CD">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7A7B97" w:rsidRPr="00072677" w:rsidRDefault="007A7B97" w:rsidP="007A7B97">
            <w:pPr>
              <w:rPr>
                <w:i/>
                <w:lang w:val="en-US"/>
              </w:rPr>
            </w:pPr>
            <w:r w:rsidRPr="00072677">
              <w:rPr>
                <w:i/>
              </w:rPr>
              <w:t>Военные конфликты</w:t>
            </w:r>
          </w:p>
          <w:p w:rsidR="007A7B97" w:rsidRPr="00072677" w:rsidRDefault="007A7B97" w:rsidP="007A7B97">
            <w:pPr>
              <w:rPr>
                <w:i/>
              </w:rPr>
            </w:pPr>
            <w:r w:rsidRPr="00072677">
              <w:rPr>
                <w:i/>
                <w:lang w:val="en-US"/>
              </w:rPr>
              <w:t xml:space="preserve">XX </w:t>
            </w:r>
            <w:r w:rsidRPr="00072677">
              <w:rPr>
                <w:i/>
              </w:rPr>
              <w:t>века</w:t>
            </w:r>
          </w:p>
          <w:p w:rsidR="00F10B42" w:rsidRPr="00072677" w:rsidRDefault="00F10B42" w:rsidP="00FE12AD">
            <w:pPr>
              <w:spacing w:after="0"/>
              <w:rPr>
                <w:b/>
                <w:sz w:val="16"/>
                <w:szCs w:val="16"/>
                <w:lang w:val="en-US"/>
              </w:rPr>
            </w:pP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lang w:val="en-US"/>
              </w:rPr>
            </w:pPr>
            <w:r w:rsidRPr="00072677">
              <w:rPr>
                <w:rFonts w:ascii="Times New Roman" w:hAnsi="Times New Roman"/>
              </w:rPr>
              <w:t>ОГЭ</w:t>
            </w:r>
            <w:r w:rsidRPr="00072677">
              <w:rPr>
                <w:rFonts w:ascii="Times New Roman" w:hAnsi="Times New Roman"/>
                <w:lang w:val="en-US"/>
              </w:rPr>
              <w:t xml:space="preserve">  2.1</w:t>
            </w:r>
          </w:p>
          <w:p w:rsidR="00F10B42" w:rsidRPr="00072677" w:rsidRDefault="00F10B42" w:rsidP="00FE12AD">
            <w:pPr>
              <w:spacing w:after="0" w:line="240" w:lineRule="auto"/>
              <w:rPr>
                <w:rFonts w:ascii="Times New Roman" w:hAnsi="Times New Roman"/>
                <w:lang w:val="en-US"/>
              </w:rPr>
            </w:pPr>
            <w:r w:rsidRPr="00072677">
              <w:rPr>
                <w:rFonts w:ascii="Times New Roman" w:hAnsi="Times New Roman"/>
                <w:lang w:val="en-US"/>
              </w:rPr>
              <w:t xml:space="preserve"> </w:t>
            </w:r>
            <w:r w:rsidRPr="00072677">
              <w:rPr>
                <w:rFonts w:ascii="Times New Roman" w:hAnsi="Times New Roman"/>
              </w:rPr>
              <w:t>ЕГЭ</w:t>
            </w:r>
            <w:r w:rsidRPr="00072677">
              <w:rPr>
                <w:rFonts w:ascii="Times New Roman" w:hAnsi="Times New Roman"/>
                <w:lang w:val="en-US"/>
              </w:rPr>
              <w:t xml:space="preserve"> 2.1</w:t>
            </w:r>
          </w:p>
          <w:p w:rsidR="00F10B42" w:rsidRPr="00072677" w:rsidRDefault="00F10B42" w:rsidP="00FE12AD">
            <w:pPr>
              <w:spacing w:after="0" w:line="240" w:lineRule="auto"/>
              <w:rPr>
                <w:rFonts w:ascii="Times New Roman" w:hAnsi="Times New Roman"/>
                <w:lang w:val="en-US"/>
              </w:rPr>
            </w:pPr>
            <w:r w:rsidRPr="00072677">
              <w:rPr>
                <w:rFonts w:ascii="Times New Roman" w:hAnsi="Times New Roman"/>
              </w:rPr>
              <w:t>ОГЭ</w:t>
            </w:r>
            <w:r w:rsidRPr="00072677">
              <w:rPr>
                <w:rFonts w:ascii="Times New Roman" w:hAnsi="Times New Roman"/>
                <w:lang w:val="en-US"/>
              </w:rPr>
              <w:t xml:space="preserve">  2.1</w:t>
            </w:r>
          </w:p>
          <w:p w:rsidR="00F10B42" w:rsidRPr="00072677" w:rsidRDefault="00F10B42" w:rsidP="00FE12AD">
            <w:pPr>
              <w:spacing w:after="0" w:line="240" w:lineRule="auto"/>
              <w:rPr>
                <w:rFonts w:ascii="Times New Roman" w:hAnsi="Times New Roman"/>
                <w:lang w:val="en-US"/>
              </w:rPr>
            </w:pPr>
            <w:r w:rsidRPr="00072677">
              <w:rPr>
                <w:rFonts w:ascii="Times New Roman" w:hAnsi="Times New Roman"/>
                <w:lang w:val="en-US"/>
              </w:rPr>
              <w:t xml:space="preserve"> </w:t>
            </w:r>
            <w:r w:rsidRPr="00072677">
              <w:rPr>
                <w:rFonts w:ascii="Times New Roman" w:hAnsi="Times New Roman"/>
              </w:rPr>
              <w:t>ЕГЭ</w:t>
            </w:r>
            <w:r w:rsidRPr="00072677">
              <w:rPr>
                <w:rFonts w:ascii="Times New Roman" w:hAnsi="Times New Roman"/>
                <w:lang w:val="en-US"/>
              </w:rPr>
              <w:t xml:space="preserve"> 2.1</w:t>
            </w:r>
          </w:p>
          <w:p w:rsidR="00F10B42" w:rsidRPr="00072677" w:rsidRDefault="00F10B42" w:rsidP="00FE12AD">
            <w:pPr>
              <w:spacing w:after="0" w:line="240" w:lineRule="auto"/>
              <w:rPr>
                <w:rFonts w:ascii="Times New Roman" w:hAnsi="Times New Roman"/>
                <w:lang w:val="en-US"/>
              </w:rPr>
            </w:pPr>
          </w:p>
          <w:p w:rsidR="00F10B42" w:rsidRPr="00072677" w:rsidRDefault="00F10B42" w:rsidP="00FE12AD">
            <w:pPr>
              <w:spacing w:after="0" w:line="240" w:lineRule="auto"/>
              <w:rPr>
                <w:rFonts w:ascii="Times New Roman" w:hAnsi="Times New Roman"/>
                <w:lang w:val="en-US"/>
              </w:rPr>
            </w:pPr>
            <w:r w:rsidRPr="00072677">
              <w:rPr>
                <w:rFonts w:ascii="Times New Roman" w:hAnsi="Times New Roman"/>
                <w:lang w:val="en-US"/>
              </w:rPr>
              <w:t xml:space="preserve"> </w:t>
            </w:r>
            <w:r w:rsidRPr="00072677">
              <w:rPr>
                <w:rFonts w:ascii="Times New Roman" w:hAnsi="Times New Roman"/>
              </w:rPr>
              <w:t>ОГЭ</w:t>
            </w:r>
            <w:r w:rsidRPr="00072677">
              <w:rPr>
                <w:rFonts w:ascii="Times New Roman" w:hAnsi="Times New Roman"/>
                <w:lang w:val="en-US"/>
              </w:rPr>
              <w:t xml:space="preserve">  1.2.1</w:t>
            </w:r>
          </w:p>
          <w:p w:rsidR="00F10B42" w:rsidRPr="00072677" w:rsidRDefault="00F10B42" w:rsidP="00FE12AD">
            <w:pPr>
              <w:spacing w:after="0" w:line="240" w:lineRule="auto"/>
              <w:rPr>
                <w:rFonts w:ascii="Times New Roman" w:hAnsi="Times New Roman"/>
              </w:rPr>
            </w:pPr>
            <w:r w:rsidRPr="00072677">
              <w:rPr>
                <w:rFonts w:ascii="Times New Roman" w:hAnsi="Times New Roman"/>
                <w:lang w:val="en-US"/>
              </w:rPr>
              <w:t xml:space="preserve"> </w:t>
            </w:r>
            <w:r w:rsidRPr="00072677">
              <w:rPr>
                <w:rFonts w:ascii="Times New Roman" w:hAnsi="Times New Roman"/>
              </w:rPr>
              <w:t>ЕГЭ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излагать информацию по предмету устно.</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7A7B97"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7A7B97" w:rsidRPr="00072677" w:rsidRDefault="007A7B97" w:rsidP="00FE12AD">
            <w:pPr>
              <w:spacing w:after="0"/>
              <w:rPr>
                <w:sz w:val="16"/>
                <w:szCs w:val="16"/>
              </w:rPr>
            </w:pPr>
            <w:r w:rsidRPr="00072677">
              <w:rPr>
                <w:sz w:val="16"/>
                <w:szCs w:val="16"/>
                <w:lang w:val="en-US"/>
              </w:rPr>
              <w:t>29</w:t>
            </w:r>
            <w:r w:rsidRPr="00072677">
              <w:rPr>
                <w:sz w:val="16"/>
                <w:szCs w:val="16"/>
              </w:rPr>
              <w:t>76</w:t>
            </w:r>
          </w:p>
        </w:tc>
        <w:tc>
          <w:tcPr>
            <w:tcW w:w="1354" w:type="dxa"/>
            <w:gridSpan w:val="4"/>
            <w:tcBorders>
              <w:top w:val="single" w:sz="4" w:space="0" w:color="000000"/>
              <w:left w:val="single" w:sz="4" w:space="0" w:color="000000"/>
              <w:bottom w:val="single" w:sz="4" w:space="0" w:color="000000"/>
              <w:right w:val="single" w:sz="4" w:space="0" w:color="000000"/>
            </w:tcBorders>
          </w:tcPr>
          <w:p w:rsidR="007A7B97" w:rsidRPr="00072677" w:rsidRDefault="00A408CD" w:rsidP="00A408CD">
            <w:pPr>
              <w:spacing w:after="0"/>
              <w:rPr>
                <w:sz w:val="16"/>
                <w:szCs w:val="16"/>
              </w:rPr>
            </w:pPr>
            <w:r>
              <w:rPr>
                <w:sz w:val="16"/>
                <w:szCs w:val="16"/>
              </w:rPr>
              <w:t>22</w:t>
            </w:r>
            <w:r w:rsidR="007A7B97" w:rsidRPr="00072677">
              <w:rPr>
                <w:sz w:val="16"/>
                <w:szCs w:val="16"/>
              </w:rPr>
              <w:t>.03.1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7A7B97" w:rsidRPr="00072677" w:rsidRDefault="007A7B97">
            <w:r w:rsidRPr="00072677">
              <w:rPr>
                <w:i/>
              </w:rPr>
              <w:t>Поездка по Америке.</w:t>
            </w:r>
          </w:p>
        </w:tc>
        <w:tc>
          <w:tcPr>
            <w:tcW w:w="2548" w:type="dxa"/>
            <w:gridSpan w:val="5"/>
            <w:tcBorders>
              <w:top w:val="single" w:sz="4" w:space="0" w:color="000000"/>
              <w:left w:val="single" w:sz="4" w:space="0" w:color="000000"/>
              <w:bottom w:val="single" w:sz="4" w:space="0" w:color="000000"/>
              <w:right w:val="single" w:sz="4" w:space="0" w:color="000000"/>
            </w:tcBorders>
          </w:tcPr>
          <w:p w:rsidR="007A7B97" w:rsidRPr="00072677" w:rsidRDefault="007A7B97" w:rsidP="00FE12AD">
            <w:pPr>
              <w:spacing w:after="0" w:line="240" w:lineRule="auto"/>
              <w:rPr>
                <w:rFonts w:ascii="Times New Roman" w:hAnsi="Times New Roman"/>
              </w:rPr>
            </w:pPr>
            <w:r w:rsidRPr="00072677">
              <w:rPr>
                <w:rFonts w:ascii="Times New Roman" w:hAnsi="Times New Roman"/>
              </w:rPr>
              <w:t>ОГЭ  2.1</w:t>
            </w:r>
          </w:p>
          <w:p w:rsidR="007A7B97" w:rsidRPr="00072677" w:rsidRDefault="007A7B97" w:rsidP="00FE12AD">
            <w:pPr>
              <w:spacing w:after="0" w:line="240" w:lineRule="auto"/>
              <w:rPr>
                <w:rFonts w:ascii="Times New Roman" w:hAnsi="Times New Roman"/>
              </w:rPr>
            </w:pPr>
            <w:r w:rsidRPr="00072677">
              <w:rPr>
                <w:rFonts w:ascii="Times New Roman" w:hAnsi="Times New Roman"/>
              </w:rPr>
              <w:t xml:space="preserve"> ЕГЭ 2.1</w:t>
            </w:r>
          </w:p>
          <w:p w:rsidR="007A7B97" w:rsidRPr="00072677" w:rsidRDefault="007A7B97" w:rsidP="00FE12AD">
            <w:pPr>
              <w:spacing w:after="0" w:line="240" w:lineRule="auto"/>
              <w:rPr>
                <w:rFonts w:ascii="Times New Roman" w:hAnsi="Times New Roman"/>
              </w:rPr>
            </w:pPr>
            <w:r w:rsidRPr="00072677">
              <w:rPr>
                <w:rFonts w:ascii="Times New Roman" w:hAnsi="Times New Roman"/>
              </w:rPr>
              <w:t>ОГЭ  2.1</w:t>
            </w:r>
          </w:p>
          <w:p w:rsidR="007A7B97" w:rsidRPr="00072677" w:rsidRDefault="007A7B97" w:rsidP="00FE12AD">
            <w:pPr>
              <w:spacing w:after="0" w:line="240" w:lineRule="auto"/>
              <w:rPr>
                <w:rFonts w:ascii="Times New Roman" w:hAnsi="Times New Roman"/>
              </w:rPr>
            </w:pPr>
            <w:r w:rsidRPr="00072677">
              <w:rPr>
                <w:rFonts w:ascii="Times New Roman" w:hAnsi="Times New Roman"/>
              </w:rPr>
              <w:t xml:space="preserve"> ЕГЭ 2.1</w:t>
            </w:r>
          </w:p>
          <w:p w:rsidR="007A7B97" w:rsidRPr="00072677" w:rsidRDefault="007A7B97" w:rsidP="00FE12AD">
            <w:pPr>
              <w:spacing w:after="0" w:line="240" w:lineRule="auto"/>
              <w:rPr>
                <w:rFonts w:ascii="Times New Roman" w:hAnsi="Times New Roman"/>
              </w:rPr>
            </w:pPr>
          </w:p>
          <w:p w:rsidR="007A7B97" w:rsidRPr="00072677" w:rsidRDefault="007A7B97" w:rsidP="00FE12AD">
            <w:pPr>
              <w:spacing w:after="0" w:line="240" w:lineRule="auto"/>
              <w:rPr>
                <w:rFonts w:ascii="Times New Roman" w:hAnsi="Times New Roman"/>
              </w:rPr>
            </w:pPr>
            <w:r w:rsidRPr="00072677">
              <w:rPr>
                <w:rFonts w:ascii="Times New Roman" w:hAnsi="Times New Roman"/>
              </w:rPr>
              <w:t xml:space="preserve"> ОГЭ  1.2.1</w:t>
            </w:r>
          </w:p>
          <w:p w:rsidR="007A7B97" w:rsidRPr="00072677" w:rsidRDefault="007A7B97" w:rsidP="00FE12AD">
            <w:pPr>
              <w:spacing w:after="0" w:line="240" w:lineRule="auto"/>
              <w:rPr>
                <w:rFonts w:ascii="Times New Roman" w:hAnsi="Times New Roman"/>
              </w:rPr>
            </w:pPr>
            <w:r w:rsidRPr="00072677">
              <w:rPr>
                <w:rFonts w:ascii="Times New Roman" w:hAnsi="Times New Roman"/>
              </w:rPr>
              <w:t xml:space="preserve"> ЕГЭ 1.2.1</w:t>
            </w:r>
          </w:p>
          <w:p w:rsidR="007A7B97" w:rsidRPr="00072677" w:rsidRDefault="007A7B97" w:rsidP="00FE12AD">
            <w:pPr>
              <w:spacing w:after="0" w:line="240" w:lineRule="auto"/>
              <w:rPr>
                <w:rFonts w:ascii="Times New Roman" w:hAnsi="Times New Roman"/>
              </w:rPr>
            </w:pPr>
            <w:r w:rsidRPr="00072677">
              <w:rPr>
                <w:rFonts w:ascii="Times New Roman" w:hAnsi="Times New Roman"/>
              </w:rPr>
              <w:t>ОГЭ  1.2.1</w:t>
            </w:r>
          </w:p>
          <w:p w:rsidR="007A7B97" w:rsidRPr="00072677" w:rsidRDefault="007A7B97" w:rsidP="00FE12AD">
            <w:pPr>
              <w:spacing w:after="0" w:line="240" w:lineRule="auto"/>
              <w:rPr>
                <w:rFonts w:ascii="Times New Roman" w:hAnsi="Times New Roman"/>
              </w:rPr>
            </w:pPr>
            <w:r w:rsidRPr="00072677">
              <w:rPr>
                <w:rFonts w:ascii="Times New Roman" w:hAnsi="Times New Roman"/>
              </w:rPr>
              <w:t xml:space="preserve"> ЕГЭ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7A7B97" w:rsidRPr="00072677" w:rsidRDefault="007A7B97" w:rsidP="00FE12AD">
            <w:pPr>
              <w:spacing w:after="0"/>
              <w:rPr>
                <w:sz w:val="16"/>
                <w:szCs w:val="16"/>
              </w:rPr>
            </w:pPr>
            <w:r w:rsidRPr="00072677">
              <w:rPr>
                <w:sz w:val="16"/>
                <w:szCs w:val="16"/>
              </w:rPr>
              <w:t>-освоение базовых понятий, терминов, категорий.</w:t>
            </w:r>
          </w:p>
          <w:p w:rsidR="007A7B97" w:rsidRPr="00072677" w:rsidRDefault="007A7B97"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7A7B97" w:rsidRPr="00072677" w:rsidRDefault="007A7B97"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7A7B97" w:rsidRPr="00072677" w:rsidRDefault="007A7B97"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7A7B97" w:rsidRPr="00072677" w:rsidRDefault="007A7B97" w:rsidP="00FE12AD">
            <w:pPr>
              <w:spacing w:after="0"/>
              <w:rPr>
                <w:sz w:val="16"/>
                <w:szCs w:val="16"/>
              </w:rPr>
            </w:pPr>
          </w:p>
        </w:tc>
      </w:tr>
      <w:tr w:rsidR="007A7B97"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7A7B97" w:rsidRPr="00072677" w:rsidRDefault="007A7B97" w:rsidP="00FE12AD">
            <w:pPr>
              <w:spacing w:after="0"/>
              <w:rPr>
                <w:sz w:val="16"/>
                <w:szCs w:val="16"/>
              </w:rPr>
            </w:pPr>
            <w:r w:rsidRPr="00072677">
              <w:rPr>
                <w:sz w:val="16"/>
                <w:szCs w:val="16"/>
                <w:lang w:val="en-US"/>
              </w:rPr>
              <w:t>30</w:t>
            </w:r>
            <w:r w:rsidRPr="00072677">
              <w:rPr>
                <w:sz w:val="16"/>
                <w:szCs w:val="16"/>
              </w:rPr>
              <w:t>77</w:t>
            </w:r>
          </w:p>
        </w:tc>
        <w:tc>
          <w:tcPr>
            <w:tcW w:w="1354" w:type="dxa"/>
            <w:gridSpan w:val="4"/>
            <w:tcBorders>
              <w:top w:val="single" w:sz="4" w:space="0" w:color="000000"/>
              <w:left w:val="single" w:sz="4" w:space="0" w:color="000000"/>
              <w:bottom w:val="single" w:sz="4" w:space="0" w:color="000000"/>
              <w:right w:val="single" w:sz="4" w:space="0" w:color="000000"/>
            </w:tcBorders>
          </w:tcPr>
          <w:p w:rsidR="007A7B97" w:rsidRPr="00072677" w:rsidRDefault="00A408CD" w:rsidP="00A408CD">
            <w:pPr>
              <w:spacing w:after="0"/>
              <w:rPr>
                <w:sz w:val="16"/>
                <w:szCs w:val="16"/>
              </w:rPr>
            </w:pPr>
            <w:r>
              <w:rPr>
                <w:sz w:val="16"/>
                <w:szCs w:val="16"/>
              </w:rPr>
              <w:t>23.</w:t>
            </w:r>
            <w:r w:rsidR="007A7B97" w:rsidRPr="00072677">
              <w:rPr>
                <w:sz w:val="16"/>
                <w:szCs w:val="16"/>
              </w:rPr>
              <w:t>03.1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7A7B97" w:rsidRPr="00072677" w:rsidRDefault="007A7B97">
            <w:r w:rsidRPr="00072677">
              <w:rPr>
                <w:i/>
              </w:rPr>
              <w:t>Что такое толерантност</w:t>
            </w:r>
            <w:r w:rsidRPr="00072677">
              <w:rPr>
                <w:i/>
              </w:rPr>
              <w:lastRenderedPageBreak/>
              <w:t>ь?</w:t>
            </w:r>
          </w:p>
        </w:tc>
        <w:tc>
          <w:tcPr>
            <w:tcW w:w="2548" w:type="dxa"/>
            <w:gridSpan w:val="5"/>
            <w:tcBorders>
              <w:top w:val="single" w:sz="4" w:space="0" w:color="000000"/>
              <w:left w:val="single" w:sz="4" w:space="0" w:color="000000"/>
              <w:bottom w:val="single" w:sz="4" w:space="0" w:color="000000"/>
              <w:right w:val="single" w:sz="4" w:space="0" w:color="000000"/>
            </w:tcBorders>
          </w:tcPr>
          <w:p w:rsidR="007A7B97" w:rsidRPr="00072677" w:rsidRDefault="007A7B97" w:rsidP="00FE12AD">
            <w:pPr>
              <w:spacing w:after="0" w:line="240" w:lineRule="auto"/>
              <w:rPr>
                <w:rFonts w:ascii="Times New Roman" w:hAnsi="Times New Roman"/>
              </w:rPr>
            </w:pPr>
            <w:r w:rsidRPr="00072677">
              <w:rPr>
                <w:rFonts w:ascii="Times New Roman" w:hAnsi="Times New Roman"/>
              </w:rPr>
              <w:lastRenderedPageBreak/>
              <w:t>ОГЭ  2.1</w:t>
            </w:r>
          </w:p>
          <w:p w:rsidR="007A7B97" w:rsidRPr="00072677" w:rsidRDefault="007A7B97" w:rsidP="00FE12AD">
            <w:pPr>
              <w:spacing w:after="0" w:line="240" w:lineRule="auto"/>
              <w:rPr>
                <w:rFonts w:ascii="Times New Roman" w:hAnsi="Times New Roman"/>
              </w:rPr>
            </w:pPr>
            <w:r w:rsidRPr="00072677">
              <w:rPr>
                <w:rFonts w:ascii="Times New Roman" w:hAnsi="Times New Roman"/>
              </w:rPr>
              <w:t xml:space="preserve"> ЕГЭ 2.1</w:t>
            </w:r>
          </w:p>
          <w:p w:rsidR="007A7B97" w:rsidRPr="00072677" w:rsidRDefault="007A7B97" w:rsidP="00FE12AD">
            <w:pPr>
              <w:spacing w:after="0" w:line="240" w:lineRule="auto"/>
              <w:rPr>
                <w:rFonts w:ascii="Times New Roman" w:hAnsi="Times New Roman"/>
              </w:rPr>
            </w:pPr>
            <w:r w:rsidRPr="00072677">
              <w:rPr>
                <w:rFonts w:ascii="Times New Roman" w:hAnsi="Times New Roman"/>
              </w:rPr>
              <w:lastRenderedPageBreak/>
              <w:t>ОГЭ  2.1</w:t>
            </w:r>
          </w:p>
          <w:p w:rsidR="007A7B97" w:rsidRPr="00072677" w:rsidRDefault="007A7B97" w:rsidP="00FE12AD">
            <w:pPr>
              <w:spacing w:after="0" w:line="240" w:lineRule="auto"/>
              <w:rPr>
                <w:rFonts w:ascii="Times New Roman" w:hAnsi="Times New Roman"/>
              </w:rPr>
            </w:pPr>
            <w:r w:rsidRPr="00072677">
              <w:rPr>
                <w:rFonts w:ascii="Times New Roman" w:hAnsi="Times New Roman"/>
              </w:rPr>
              <w:t xml:space="preserve"> ЕГЭ 2.1</w:t>
            </w:r>
          </w:p>
          <w:p w:rsidR="007A7B97" w:rsidRPr="00072677" w:rsidRDefault="007A7B97" w:rsidP="00FE12AD">
            <w:pPr>
              <w:spacing w:after="0" w:line="240" w:lineRule="auto"/>
              <w:rPr>
                <w:rFonts w:ascii="Times New Roman" w:hAnsi="Times New Roman"/>
              </w:rPr>
            </w:pPr>
          </w:p>
          <w:p w:rsidR="007A7B97" w:rsidRPr="00072677" w:rsidRDefault="007A7B97" w:rsidP="00FE12AD">
            <w:pPr>
              <w:spacing w:after="0" w:line="240" w:lineRule="auto"/>
              <w:rPr>
                <w:rFonts w:ascii="Times New Roman" w:hAnsi="Times New Roman"/>
              </w:rPr>
            </w:pPr>
            <w:r w:rsidRPr="00072677">
              <w:rPr>
                <w:rFonts w:ascii="Times New Roman" w:hAnsi="Times New Roman"/>
              </w:rPr>
              <w:t xml:space="preserve"> ОГЭ  1.2.1</w:t>
            </w:r>
          </w:p>
          <w:p w:rsidR="007A7B97" w:rsidRPr="00072677" w:rsidRDefault="007A7B97" w:rsidP="00FE12AD">
            <w:pPr>
              <w:spacing w:after="0" w:line="240" w:lineRule="auto"/>
              <w:rPr>
                <w:rFonts w:ascii="Times New Roman" w:hAnsi="Times New Roman"/>
              </w:rPr>
            </w:pPr>
            <w:r w:rsidRPr="00072677">
              <w:rPr>
                <w:rFonts w:ascii="Times New Roman" w:hAnsi="Times New Roman"/>
              </w:rPr>
              <w:t xml:space="preserve"> ЕГЭ 1.2.1</w:t>
            </w:r>
          </w:p>
          <w:p w:rsidR="007A7B97" w:rsidRPr="00072677" w:rsidRDefault="007A7B97" w:rsidP="00FE12AD">
            <w:pPr>
              <w:spacing w:after="0" w:line="240" w:lineRule="auto"/>
              <w:rPr>
                <w:rFonts w:ascii="Times New Roman" w:hAnsi="Times New Roman"/>
              </w:rPr>
            </w:pPr>
            <w:r w:rsidRPr="00072677">
              <w:rPr>
                <w:rFonts w:ascii="Times New Roman" w:hAnsi="Times New Roman"/>
              </w:rPr>
              <w:t>ОГЭ  1.2.1</w:t>
            </w:r>
          </w:p>
          <w:p w:rsidR="007A7B97" w:rsidRPr="00072677" w:rsidRDefault="007A7B97" w:rsidP="00FE12AD">
            <w:pPr>
              <w:spacing w:after="0" w:line="240" w:lineRule="auto"/>
              <w:rPr>
                <w:rFonts w:ascii="Times New Roman" w:hAnsi="Times New Roman"/>
              </w:rPr>
            </w:pPr>
            <w:r w:rsidRPr="00072677">
              <w:rPr>
                <w:rFonts w:ascii="Times New Roman" w:hAnsi="Times New Roman"/>
              </w:rPr>
              <w:t xml:space="preserve"> ЕГЭ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7A7B97" w:rsidRPr="00072677" w:rsidRDefault="007A7B97" w:rsidP="00FE12AD">
            <w:pPr>
              <w:spacing w:after="0"/>
              <w:rPr>
                <w:sz w:val="16"/>
                <w:szCs w:val="16"/>
              </w:rPr>
            </w:pPr>
            <w:r w:rsidRPr="00072677">
              <w:rPr>
                <w:sz w:val="16"/>
                <w:szCs w:val="16"/>
              </w:rPr>
              <w:lastRenderedPageBreak/>
              <w:t xml:space="preserve">- освоение базовых понятий, терминов, </w:t>
            </w:r>
            <w:r w:rsidRPr="00072677">
              <w:rPr>
                <w:sz w:val="16"/>
                <w:szCs w:val="16"/>
              </w:rPr>
              <w:lastRenderedPageBreak/>
              <w:t>категорий.</w:t>
            </w:r>
          </w:p>
          <w:p w:rsidR="007A7B97" w:rsidRPr="00072677" w:rsidRDefault="007A7B97"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7A7B97" w:rsidRPr="00072677" w:rsidRDefault="007A7B97"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7A7B97" w:rsidRPr="00072677" w:rsidRDefault="007A7B97"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7A7B97" w:rsidRPr="00072677" w:rsidRDefault="007A7B97" w:rsidP="00FE12AD">
            <w:pPr>
              <w:spacing w:after="0"/>
              <w:rPr>
                <w:sz w:val="16"/>
                <w:szCs w:val="16"/>
              </w:rPr>
            </w:pP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lastRenderedPageBreak/>
              <w:t>31</w:t>
            </w:r>
            <w:r w:rsidRPr="00072677">
              <w:rPr>
                <w:sz w:val="16"/>
                <w:szCs w:val="16"/>
              </w:rPr>
              <w:t>78</w:t>
            </w:r>
          </w:p>
          <w:p w:rsidR="007A7B97" w:rsidRPr="00072677" w:rsidRDefault="007A7B97" w:rsidP="00FE12AD">
            <w:pPr>
              <w:spacing w:after="0"/>
              <w:rPr>
                <w:sz w:val="16"/>
                <w:szCs w:val="16"/>
              </w:rPr>
            </w:pPr>
          </w:p>
          <w:p w:rsidR="007A7B97" w:rsidRPr="00072677" w:rsidRDefault="007A7B97" w:rsidP="00FE12AD">
            <w:pPr>
              <w:spacing w:after="0"/>
              <w:rPr>
                <w:sz w:val="16"/>
                <w:szCs w:val="16"/>
              </w:rPr>
            </w:pPr>
          </w:p>
          <w:p w:rsidR="007A7B97" w:rsidRPr="00072677" w:rsidRDefault="007A7B97" w:rsidP="00FE12AD">
            <w:pPr>
              <w:spacing w:after="0"/>
              <w:rPr>
                <w:sz w:val="16"/>
                <w:szCs w:val="16"/>
              </w:rPr>
            </w:pPr>
          </w:p>
          <w:p w:rsidR="007A7B97" w:rsidRPr="00072677" w:rsidRDefault="007A7B97" w:rsidP="00FE12AD">
            <w:pPr>
              <w:spacing w:after="0"/>
              <w:rPr>
                <w:sz w:val="16"/>
                <w:szCs w:val="16"/>
              </w:rPr>
            </w:pPr>
          </w:p>
          <w:p w:rsidR="00F10B42" w:rsidRPr="00072677" w:rsidRDefault="00F10B42" w:rsidP="00FE12AD">
            <w:pPr>
              <w:spacing w:after="0"/>
              <w:rPr>
                <w:sz w:val="16"/>
                <w:szCs w:val="16"/>
              </w:rPr>
            </w:pPr>
            <w:r w:rsidRPr="00072677">
              <w:rPr>
                <w:sz w:val="16"/>
                <w:szCs w:val="16"/>
              </w:rPr>
              <w:t>79</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A408CD" w:rsidP="00A408CD">
            <w:pPr>
              <w:spacing w:after="0"/>
              <w:rPr>
                <w:sz w:val="16"/>
                <w:szCs w:val="16"/>
              </w:rPr>
            </w:pPr>
            <w:r>
              <w:rPr>
                <w:sz w:val="16"/>
                <w:szCs w:val="16"/>
              </w:rPr>
              <w:t>02.04.18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A7B97" w:rsidP="00FE12AD">
            <w:pPr>
              <w:spacing w:after="0"/>
              <w:rPr>
                <w:i/>
              </w:rPr>
            </w:pPr>
            <w:r w:rsidRPr="00072677">
              <w:rPr>
                <w:i/>
              </w:rPr>
              <w:t>Урок толерантности</w:t>
            </w:r>
          </w:p>
          <w:p w:rsidR="007A7B97" w:rsidRPr="00072677" w:rsidRDefault="007A7B97" w:rsidP="00FE12AD">
            <w:pPr>
              <w:spacing w:after="0"/>
              <w:rPr>
                <w:sz w:val="16"/>
                <w:szCs w:val="16"/>
              </w:rPr>
            </w:pPr>
            <w:r w:rsidRPr="00072677">
              <w:rPr>
                <w:i/>
              </w:rPr>
              <w:t>Условные придаточные предложения.</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излагать информацию по предмету устно.</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80</w:t>
            </w:r>
          </w:p>
          <w:p w:rsidR="00F10B42" w:rsidRPr="00072677" w:rsidRDefault="00F10B42" w:rsidP="00FE12AD">
            <w:pPr>
              <w:spacing w:after="0"/>
              <w:rPr>
                <w:sz w:val="16"/>
                <w:szCs w:val="16"/>
              </w:rPr>
            </w:pPr>
            <w:r w:rsidRPr="00072677">
              <w:rPr>
                <w:sz w:val="16"/>
                <w:szCs w:val="16"/>
              </w:rPr>
              <w:t>81</w:t>
            </w:r>
          </w:p>
          <w:p w:rsidR="00F10B42" w:rsidRPr="00072677" w:rsidRDefault="00F10B42" w:rsidP="00FE12AD">
            <w:pPr>
              <w:spacing w:after="0"/>
              <w:rPr>
                <w:sz w:val="16"/>
                <w:szCs w:val="16"/>
              </w:rPr>
            </w:pP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A408CD" w:rsidP="00A408CD">
            <w:pPr>
              <w:spacing w:after="0"/>
              <w:rPr>
                <w:sz w:val="16"/>
                <w:szCs w:val="16"/>
              </w:rPr>
            </w:pPr>
            <w:r>
              <w:rPr>
                <w:sz w:val="16"/>
                <w:szCs w:val="16"/>
              </w:rPr>
              <w:t>05.04.18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A7B97" w:rsidP="00FE12AD">
            <w:pPr>
              <w:spacing w:after="0"/>
              <w:rPr>
                <w:i/>
              </w:rPr>
            </w:pPr>
            <w:r w:rsidRPr="00072677">
              <w:rPr>
                <w:i/>
              </w:rPr>
              <w:t>История из жизни молодого человека</w:t>
            </w:r>
          </w:p>
          <w:p w:rsidR="00705FB2" w:rsidRPr="00072677" w:rsidRDefault="00705FB2" w:rsidP="00705FB2">
            <w:pPr>
              <w:rPr>
                <w:i/>
              </w:rPr>
            </w:pPr>
            <w:r w:rsidRPr="00072677">
              <w:rPr>
                <w:i/>
              </w:rPr>
              <w:t>Дискуссия по теме «Толерантность»</w:t>
            </w:r>
          </w:p>
          <w:p w:rsidR="007A7B97" w:rsidRPr="00072677" w:rsidRDefault="00705FB2" w:rsidP="00705FB2">
            <w:pPr>
              <w:spacing w:after="0"/>
              <w:rPr>
                <w:i/>
              </w:rPr>
            </w:pPr>
            <w:r w:rsidRPr="00072677">
              <w:rPr>
                <w:i/>
              </w:rPr>
              <w:t>Повторение</w:t>
            </w:r>
          </w:p>
          <w:p w:rsidR="007A7B97" w:rsidRPr="00072677" w:rsidRDefault="007A7B97" w:rsidP="00FE12AD">
            <w:pPr>
              <w:spacing w:after="0"/>
              <w:rPr>
                <w:sz w:val="16"/>
                <w:szCs w:val="16"/>
              </w:rPr>
            </w:pP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работать с оборудованием, используемым в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82</w:t>
            </w:r>
          </w:p>
          <w:p w:rsidR="00F10B42" w:rsidRPr="00072677" w:rsidRDefault="00F10B42" w:rsidP="00FE12AD">
            <w:pPr>
              <w:spacing w:after="0"/>
              <w:rPr>
                <w:sz w:val="16"/>
                <w:szCs w:val="16"/>
              </w:rPr>
            </w:pPr>
            <w:r w:rsidRPr="00072677">
              <w:rPr>
                <w:sz w:val="16"/>
                <w:szCs w:val="16"/>
              </w:rPr>
              <w:t>83</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39694F" w:rsidP="00FE12AD">
            <w:pPr>
              <w:spacing w:after="0"/>
              <w:rPr>
                <w:sz w:val="16"/>
                <w:szCs w:val="16"/>
              </w:rPr>
            </w:pPr>
            <w:r w:rsidRPr="00072677">
              <w:rPr>
                <w:sz w:val="16"/>
                <w:szCs w:val="16"/>
              </w:rPr>
              <w:t>06</w:t>
            </w:r>
            <w:r w:rsidR="00FA78CB" w:rsidRPr="00072677">
              <w:rPr>
                <w:sz w:val="16"/>
                <w:szCs w:val="16"/>
              </w:rPr>
              <w:t>.04.1</w:t>
            </w:r>
            <w:r w:rsidR="00A408CD">
              <w:rPr>
                <w:sz w:val="16"/>
                <w:szCs w:val="16"/>
              </w:rPr>
              <w:t>8</w:t>
            </w:r>
          </w:p>
          <w:p w:rsidR="00F10B42" w:rsidRPr="00072677" w:rsidRDefault="00F10B42" w:rsidP="00FE12AD">
            <w:pPr>
              <w:spacing w:after="0"/>
              <w:rPr>
                <w:sz w:val="16"/>
                <w:szCs w:val="16"/>
              </w:rPr>
            </w:pP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05FB2" w:rsidP="00FE12AD">
            <w:pPr>
              <w:spacing w:after="0"/>
              <w:rPr>
                <w:i/>
              </w:rPr>
            </w:pPr>
            <w:r w:rsidRPr="00072677">
              <w:rPr>
                <w:i/>
              </w:rPr>
              <w:t>Контрольная работа по теме «Конфликт»</w:t>
            </w:r>
          </w:p>
          <w:p w:rsidR="00705FB2" w:rsidRPr="00072677" w:rsidRDefault="00705FB2" w:rsidP="00FE12AD">
            <w:pPr>
              <w:spacing w:after="0"/>
              <w:rPr>
                <w:sz w:val="16"/>
                <w:szCs w:val="16"/>
              </w:rPr>
            </w:pPr>
            <w:r w:rsidRPr="00072677">
              <w:rPr>
                <w:i/>
              </w:rPr>
              <w:t>Модальные глаголы</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072677" w:rsidTr="00FE12AD">
        <w:trPr>
          <w:gridAfter w:val="4"/>
          <w:wAfter w:w="6093" w:type="dxa"/>
          <w:trHeight w:val="287"/>
        </w:trPr>
        <w:tc>
          <w:tcPr>
            <w:tcW w:w="4254" w:type="dxa"/>
            <w:gridSpan w:val="7"/>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jc w:val="center"/>
              <w:rPr>
                <w:b/>
                <w:sz w:val="16"/>
                <w:szCs w:val="16"/>
              </w:rPr>
            </w:pPr>
          </w:p>
        </w:tc>
        <w:tc>
          <w:tcPr>
            <w:tcW w:w="1985" w:type="dxa"/>
            <w:gridSpan w:val="2"/>
          </w:tcPr>
          <w:p w:rsidR="00F10B42" w:rsidRPr="00072677" w:rsidRDefault="00F10B42" w:rsidP="00FE12AD">
            <w:pPr>
              <w:spacing w:after="0"/>
              <w:rPr>
                <w:sz w:val="16"/>
                <w:szCs w:val="16"/>
              </w:rPr>
            </w:pPr>
          </w:p>
        </w:tc>
        <w:tc>
          <w:tcPr>
            <w:tcW w:w="1985" w:type="dxa"/>
            <w:gridSpan w:val="3"/>
          </w:tcPr>
          <w:p w:rsidR="00F10B42" w:rsidRPr="00072677" w:rsidRDefault="00F10B42" w:rsidP="00FE12AD">
            <w:pPr>
              <w:spacing w:after="0"/>
              <w:rPr>
                <w:sz w:val="16"/>
                <w:szCs w:val="16"/>
              </w:rPr>
            </w:pPr>
          </w:p>
        </w:tc>
        <w:tc>
          <w:tcPr>
            <w:tcW w:w="1985" w:type="dxa"/>
            <w:gridSpan w:val="3"/>
          </w:tcPr>
          <w:p w:rsidR="00F10B42" w:rsidRPr="00072677" w:rsidRDefault="00F10B42" w:rsidP="00FE12AD">
            <w:pPr>
              <w:spacing w:after="0"/>
              <w:rPr>
                <w:sz w:val="16"/>
                <w:szCs w:val="16"/>
              </w:rPr>
            </w:pPr>
            <w:r w:rsidRPr="00072677">
              <w:rPr>
                <w:sz w:val="16"/>
                <w:szCs w:val="16"/>
              </w:rPr>
              <w:t>- умение излагать информацию по предмету устно.</w:t>
            </w:r>
          </w:p>
        </w:tc>
      </w:tr>
      <w:tr w:rsidR="00F10B42" w:rsidRPr="00072677" w:rsidTr="00FE12AD">
        <w:trPr>
          <w:gridAfter w:val="4"/>
          <w:wAfter w:w="6093" w:type="dxa"/>
          <w:trHeight w:val="287"/>
        </w:trPr>
        <w:tc>
          <w:tcPr>
            <w:tcW w:w="4254" w:type="dxa"/>
            <w:gridSpan w:val="7"/>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b/>
                <w:sz w:val="16"/>
                <w:szCs w:val="16"/>
              </w:rPr>
            </w:pPr>
          </w:p>
        </w:tc>
        <w:tc>
          <w:tcPr>
            <w:tcW w:w="1985" w:type="dxa"/>
            <w:gridSpan w:val="2"/>
          </w:tcPr>
          <w:p w:rsidR="00F10B42" w:rsidRPr="00072677" w:rsidRDefault="00F10B42" w:rsidP="00FE12AD">
            <w:pPr>
              <w:spacing w:after="0"/>
              <w:rPr>
                <w:sz w:val="16"/>
                <w:szCs w:val="16"/>
              </w:rPr>
            </w:pPr>
          </w:p>
        </w:tc>
        <w:tc>
          <w:tcPr>
            <w:tcW w:w="1985" w:type="dxa"/>
            <w:gridSpan w:val="3"/>
          </w:tcPr>
          <w:p w:rsidR="00F10B42" w:rsidRPr="00072677" w:rsidRDefault="00F10B42" w:rsidP="00FE12AD">
            <w:pPr>
              <w:spacing w:after="0"/>
              <w:rPr>
                <w:sz w:val="16"/>
                <w:szCs w:val="16"/>
              </w:rPr>
            </w:pPr>
          </w:p>
        </w:tc>
        <w:tc>
          <w:tcPr>
            <w:tcW w:w="1985" w:type="dxa"/>
            <w:gridSpan w:val="3"/>
          </w:tcPr>
          <w:p w:rsidR="00F10B42" w:rsidRPr="00072677" w:rsidRDefault="00F10B42" w:rsidP="00FE12AD">
            <w:pPr>
              <w:spacing w:after="0"/>
              <w:rPr>
                <w:sz w:val="16"/>
                <w:szCs w:val="16"/>
              </w:rPr>
            </w:pPr>
            <w:r w:rsidRPr="00072677">
              <w:rPr>
                <w:sz w:val="16"/>
                <w:szCs w:val="16"/>
              </w:rPr>
              <w:t xml:space="preserve">- освоение базовых понятий, терминов, </w:t>
            </w:r>
            <w:r w:rsidRPr="00072677">
              <w:rPr>
                <w:sz w:val="16"/>
                <w:szCs w:val="16"/>
              </w:rPr>
              <w:lastRenderedPageBreak/>
              <w:t>категорий.</w:t>
            </w:r>
          </w:p>
          <w:p w:rsidR="00F10B42" w:rsidRPr="00072677" w:rsidRDefault="00F10B42" w:rsidP="00FE12AD">
            <w:pPr>
              <w:spacing w:after="0"/>
              <w:rPr>
                <w:sz w:val="16"/>
                <w:szCs w:val="16"/>
              </w:rPr>
            </w:pPr>
          </w:p>
        </w:tc>
      </w:tr>
      <w:tr w:rsidR="00F10B42" w:rsidRPr="00735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lastRenderedPageBreak/>
              <w:t>1</w:t>
            </w:r>
            <w:r w:rsidRPr="00072677">
              <w:rPr>
                <w:sz w:val="16"/>
                <w:szCs w:val="16"/>
              </w:rPr>
              <w:t>84</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A408CD" w:rsidP="00A408CD">
            <w:pPr>
              <w:spacing w:after="0"/>
              <w:rPr>
                <w:sz w:val="16"/>
                <w:szCs w:val="16"/>
              </w:rPr>
            </w:pPr>
            <w:r>
              <w:rPr>
                <w:sz w:val="16"/>
                <w:szCs w:val="16"/>
              </w:rPr>
              <w:t>09</w:t>
            </w:r>
            <w:r w:rsidR="00F10B42" w:rsidRPr="00072677">
              <w:rPr>
                <w:sz w:val="16"/>
                <w:szCs w:val="16"/>
              </w:rPr>
              <w:t>.04.1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05FB2" w:rsidP="00FE12AD">
            <w:pPr>
              <w:spacing w:after="0"/>
              <w:rPr>
                <w:sz w:val="16"/>
                <w:szCs w:val="16"/>
              </w:rPr>
            </w:pPr>
            <w:r w:rsidRPr="00072677">
              <w:rPr>
                <w:i/>
              </w:rPr>
              <w:t>Выбор профессии</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Exchange programme, be culturally aware, overseas, gap year, cultural shock, feel curious/nervous/</w:t>
            </w:r>
          </w:p>
          <w:p w:rsidR="00F10B42" w:rsidRPr="00072677" w:rsidRDefault="00F10B42" w:rsidP="00FE12AD">
            <w:pPr>
              <w:spacing w:after="0"/>
              <w:rPr>
                <w:sz w:val="16"/>
                <w:szCs w:val="16"/>
                <w:lang w:val="en-US"/>
              </w:rPr>
            </w:pPr>
            <w:r w:rsidRPr="00072677">
              <w:rPr>
                <w:sz w:val="16"/>
                <w:szCs w:val="16"/>
                <w:lang w:val="en-US"/>
              </w:rPr>
              <w:t>Frightened/amazed, be in  a good/bad mood, be an unforgettable experience, be impressed by, have a very special time…</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735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2</w:t>
            </w:r>
            <w:r w:rsidRPr="00072677">
              <w:rPr>
                <w:sz w:val="16"/>
                <w:szCs w:val="16"/>
              </w:rPr>
              <w:t>85</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39694F" w:rsidP="00A408CD">
            <w:pPr>
              <w:spacing w:after="0"/>
              <w:rPr>
                <w:sz w:val="16"/>
                <w:szCs w:val="16"/>
              </w:rPr>
            </w:pPr>
            <w:r w:rsidRPr="00072677">
              <w:rPr>
                <w:sz w:val="16"/>
                <w:szCs w:val="16"/>
              </w:rPr>
              <w:t>1</w:t>
            </w:r>
            <w:r w:rsidR="00A408CD">
              <w:rPr>
                <w:sz w:val="16"/>
                <w:szCs w:val="16"/>
              </w:rPr>
              <w:t>2</w:t>
            </w:r>
            <w:r w:rsidR="00F10B42" w:rsidRPr="00072677">
              <w:rPr>
                <w:sz w:val="16"/>
                <w:szCs w:val="16"/>
              </w:rPr>
              <w:t>.04.1</w:t>
            </w:r>
            <w:r w:rsidR="00A408CD">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05FB2" w:rsidP="00FE12AD">
            <w:pPr>
              <w:spacing w:after="0"/>
              <w:rPr>
                <w:sz w:val="16"/>
                <w:szCs w:val="16"/>
              </w:rPr>
            </w:pPr>
            <w:r w:rsidRPr="00072677">
              <w:rPr>
                <w:i/>
              </w:rPr>
              <w:t>Планы на будущее</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 xml:space="preserve">I’d like, I’d prefer, I’d rather, I’d choose, I’d like, I’m rally very keen on Ving, </w:t>
            </w:r>
          </w:p>
          <w:p w:rsidR="00F10B42" w:rsidRPr="00072677" w:rsidRDefault="00F10B42" w:rsidP="00FE12AD">
            <w:pPr>
              <w:spacing w:after="0"/>
              <w:rPr>
                <w:sz w:val="16"/>
                <w:szCs w:val="16"/>
                <w:lang w:val="en-US"/>
              </w:rPr>
            </w:pPr>
            <w:r w:rsidRPr="00072677">
              <w:rPr>
                <w:sz w:val="16"/>
                <w:szCs w:val="16"/>
                <w:lang w:val="en-US"/>
              </w:rPr>
              <w:t>Ving …..is what I really like, It’s not really my kind of thing, I don’t really like being, I really love</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Ways of expressing preference, purpose, likes and dislikes</w:t>
            </w: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3</w:t>
            </w:r>
            <w:r w:rsidRPr="00072677">
              <w:rPr>
                <w:sz w:val="16"/>
                <w:szCs w:val="16"/>
              </w:rPr>
              <w:t>86</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39694F" w:rsidP="00A408CD">
            <w:pPr>
              <w:spacing w:after="0"/>
              <w:rPr>
                <w:sz w:val="16"/>
                <w:szCs w:val="16"/>
              </w:rPr>
            </w:pPr>
            <w:r w:rsidRPr="00072677">
              <w:rPr>
                <w:sz w:val="16"/>
                <w:szCs w:val="16"/>
              </w:rPr>
              <w:t>1</w:t>
            </w:r>
            <w:r w:rsidR="00A408CD">
              <w:rPr>
                <w:sz w:val="16"/>
                <w:szCs w:val="16"/>
              </w:rPr>
              <w:t>3</w:t>
            </w:r>
            <w:r w:rsidR="00F10B42" w:rsidRPr="00072677">
              <w:rPr>
                <w:sz w:val="16"/>
                <w:szCs w:val="16"/>
              </w:rPr>
              <w:t>.04.1</w:t>
            </w:r>
            <w:r w:rsidR="00A408CD">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A408CD" w:rsidP="00FE12AD">
            <w:pPr>
              <w:spacing w:after="0"/>
              <w:rPr>
                <w:sz w:val="16"/>
                <w:szCs w:val="16"/>
              </w:rPr>
            </w:pPr>
            <w:r>
              <w:rPr>
                <w:i/>
              </w:rPr>
              <w:t>Популярные современ</w:t>
            </w:r>
            <w:r w:rsidR="00705FB2" w:rsidRPr="00072677">
              <w:rPr>
                <w:i/>
              </w:rPr>
              <w:t>ные профессии</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Experience of a lifetime, to provide with, to benefit from, to experience firsthand, participant, lifelong, appreciation of smth, to enhance students’ lives, unforgettable awareness of smth, to gain skills, maturity, self-confidence, communicativeness, assumption, immersion, admission</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Обучение за границей, программы по обмену студентами</w:t>
            </w: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4</w:t>
            </w:r>
            <w:r w:rsidRPr="00072677">
              <w:rPr>
                <w:sz w:val="16"/>
                <w:szCs w:val="16"/>
              </w:rPr>
              <w:t>87</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39694F" w:rsidP="00A408CD">
            <w:pPr>
              <w:spacing w:after="0"/>
              <w:rPr>
                <w:sz w:val="16"/>
                <w:szCs w:val="16"/>
              </w:rPr>
            </w:pPr>
            <w:r w:rsidRPr="00072677">
              <w:rPr>
                <w:sz w:val="16"/>
                <w:szCs w:val="16"/>
              </w:rPr>
              <w:t>1</w:t>
            </w:r>
            <w:r w:rsidR="00A408CD">
              <w:rPr>
                <w:sz w:val="16"/>
                <w:szCs w:val="16"/>
              </w:rPr>
              <w:t>6</w:t>
            </w:r>
            <w:r w:rsidR="00F10B42" w:rsidRPr="00072677">
              <w:rPr>
                <w:sz w:val="16"/>
                <w:szCs w:val="16"/>
              </w:rPr>
              <w:t>.04.1</w:t>
            </w:r>
            <w:r w:rsidR="00A408CD">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A408CD" w:rsidP="00FE12AD">
            <w:pPr>
              <w:spacing w:after="0"/>
              <w:rPr>
                <w:sz w:val="16"/>
                <w:szCs w:val="16"/>
              </w:rPr>
            </w:pPr>
            <w:r>
              <w:rPr>
                <w:i/>
              </w:rPr>
              <w:t>Резюме для поступ</w:t>
            </w:r>
            <w:r w:rsidR="00705FB2" w:rsidRPr="00072677">
              <w:rPr>
                <w:i/>
              </w:rPr>
              <w:t>ления на работу</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применять знания и умения в новой ситуации, проявлять творчество.</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735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5</w:t>
            </w:r>
            <w:r w:rsidRPr="00072677">
              <w:rPr>
                <w:sz w:val="16"/>
                <w:szCs w:val="16"/>
              </w:rPr>
              <w:t>88</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A408CD" w:rsidP="00A408CD">
            <w:pPr>
              <w:spacing w:after="0"/>
              <w:rPr>
                <w:sz w:val="16"/>
                <w:szCs w:val="16"/>
              </w:rPr>
            </w:pPr>
            <w:r>
              <w:rPr>
                <w:sz w:val="16"/>
                <w:szCs w:val="16"/>
              </w:rPr>
              <w:t>19</w:t>
            </w:r>
            <w:r w:rsidR="00F10B42" w:rsidRPr="00072677">
              <w:rPr>
                <w:sz w:val="16"/>
                <w:szCs w:val="16"/>
              </w:rPr>
              <w:t>.04.1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05FB2" w:rsidP="00FE12AD">
            <w:pPr>
              <w:spacing w:after="0"/>
              <w:rPr>
                <w:sz w:val="16"/>
                <w:szCs w:val="16"/>
              </w:rPr>
            </w:pPr>
            <w:r w:rsidRPr="00072677">
              <w:rPr>
                <w:i/>
              </w:rPr>
              <w:t>Официальное письмо</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Prepositions with means of transport: by car, by bus, by bicycle, by rail, by air, by the underground, by boat, on foot, in my father’s car, on a bicycle</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6</w:t>
            </w:r>
            <w:r w:rsidRPr="00072677">
              <w:rPr>
                <w:sz w:val="16"/>
                <w:szCs w:val="16"/>
              </w:rPr>
              <w:t>89</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39694F" w:rsidP="00A408CD">
            <w:pPr>
              <w:spacing w:after="0"/>
              <w:rPr>
                <w:sz w:val="16"/>
                <w:szCs w:val="16"/>
              </w:rPr>
            </w:pPr>
            <w:r w:rsidRPr="00072677">
              <w:rPr>
                <w:sz w:val="16"/>
                <w:szCs w:val="16"/>
              </w:rPr>
              <w:t>2</w:t>
            </w:r>
            <w:r w:rsidR="00A408CD">
              <w:rPr>
                <w:sz w:val="16"/>
                <w:szCs w:val="16"/>
              </w:rPr>
              <w:t>0</w:t>
            </w:r>
            <w:r w:rsidR="00F10B42" w:rsidRPr="00072677">
              <w:rPr>
                <w:sz w:val="16"/>
                <w:szCs w:val="16"/>
              </w:rPr>
              <w:t>.04.1</w:t>
            </w:r>
            <w:r w:rsidR="00A408CD">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05FB2" w:rsidP="00FE12AD">
            <w:pPr>
              <w:spacing w:after="0"/>
              <w:rPr>
                <w:sz w:val="16"/>
                <w:szCs w:val="16"/>
              </w:rPr>
            </w:pPr>
            <w:r w:rsidRPr="00072677">
              <w:rPr>
                <w:i/>
              </w:rPr>
              <w:t>Роль английского языка в будущей профессии</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7</w:t>
            </w:r>
            <w:r w:rsidRPr="00072677">
              <w:rPr>
                <w:sz w:val="16"/>
                <w:szCs w:val="16"/>
              </w:rPr>
              <w:t>90</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39694F" w:rsidP="00A408CD">
            <w:pPr>
              <w:spacing w:after="0"/>
              <w:rPr>
                <w:sz w:val="16"/>
                <w:szCs w:val="16"/>
              </w:rPr>
            </w:pPr>
            <w:r w:rsidRPr="00072677">
              <w:rPr>
                <w:sz w:val="16"/>
                <w:szCs w:val="16"/>
              </w:rPr>
              <w:t>2</w:t>
            </w:r>
            <w:r w:rsidR="00A408CD">
              <w:rPr>
                <w:sz w:val="16"/>
                <w:szCs w:val="16"/>
              </w:rPr>
              <w:t>3</w:t>
            </w:r>
            <w:r w:rsidR="00F10B42" w:rsidRPr="00072677">
              <w:rPr>
                <w:sz w:val="16"/>
                <w:szCs w:val="16"/>
              </w:rPr>
              <w:t>.04.1</w:t>
            </w:r>
            <w:r w:rsidR="00A408CD">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05FB2" w:rsidP="00FE12AD">
            <w:pPr>
              <w:spacing w:after="0"/>
              <w:rPr>
                <w:sz w:val="16"/>
                <w:szCs w:val="16"/>
              </w:rPr>
            </w:pPr>
            <w:r w:rsidRPr="00072677">
              <w:rPr>
                <w:i/>
              </w:rPr>
              <w:t>Все работы хороши, выбирай на вкус</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Лондонское метро: история и современность</w:t>
            </w: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8</w:t>
            </w:r>
            <w:r w:rsidRPr="00072677">
              <w:rPr>
                <w:sz w:val="16"/>
                <w:szCs w:val="16"/>
              </w:rPr>
              <w:t>91</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39694F" w:rsidP="00A408CD">
            <w:pPr>
              <w:spacing w:after="0"/>
              <w:rPr>
                <w:sz w:val="16"/>
                <w:szCs w:val="16"/>
              </w:rPr>
            </w:pPr>
            <w:r w:rsidRPr="00072677">
              <w:rPr>
                <w:sz w:val="16"/>
                <w:szCs w:val="16"/>
              </w:rPr>
              <w:t>2</w:t>
            </w:r>
            <w:r w:rsidR="00A408CD">
              <w:rPr>
                <w:sz w:val="16"/>
                <w:szCs w:val="16"/>
              </w:rPr>
              <w:t>6</w:t>
            </w:r>
            <w:r w:rsidRPr="00072677">
              <w:rPr>
                <w:sz w:val="16"/>
                <w:szCs w:val="16"/>
              </w:rPr>
              <w:t>.04</w:t>
            </w:r>
            <w:r w:rsidR="00F10B42" w:rsidRPr="00072677">
              <w:rPr>
                <w:sz w:val="16"/>
                <w:szCs w:val="16"/>
              </w:rPr>
              <w:t>.1</w:t>
            </w:r>
            <w:r w:rsidR="00A408CD">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05FB2" w:rsidP="00FE12AD">
            <w:pPr>
              <w:spacing w:after="0"/>
              <w:rPr>
                <w:sz w:val="16"/>
                <w:szCs w:val="16"/>
              </w:rPr>
            </w:pPr>
            <w:r w:rsidRPr="00072677">
              <w:rPr>
                <w:i/>
              </w:rPr>
              <w:t>Стереотипы.</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lastRenderedPageBreak/>
              <w:t xml:space="preserve"> ЕГЭ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lastRenderedPageBreak/>
              <w:t xml:space="preserve">- умение применять </w:t>
            </w:r>
            <w:r w:rsidRPr="00072677">
              <w:rPr>
                <w:sz w:val="16"/>
                <w:szCs w:val="16"/>
              </w:rPr>
              <w:lastRenderedPageBreak/>
              <w:t>алгоритмы решения задач и заданий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lastRenderedPageBreak/>
              <w:t xml:space="preserve">Besides, although, in addition(to), because, also, however, </w:t>
            </w:r>
            <w:r w:rsidRPr="00072677">
              <w:rPr>
                <w:sz w:val="16"/>
                <w:szCs w:val="16"/>
                <w:lang w:val="en-US"/>
              </w:rPr>
              <w:lastRenderedPageBreak/>
              <w:t>despite, as well as, since, as, but, and, what is more, in spite of, due to, too, whereas, on the other hand</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lastRenderedPageBreak/>
              <w:t xml:space="preserve">Linking </w:t>
            </w:r>
            <w:r w:rsidRPr="00072677">
              <w:rPr>
                <w:sz w:val="16"/>
                <w:szCs w:val="16"/>
                <w:lang w:val="en-US"/>
              </w:rPr>
              <w:lastRenderedPageBreak/>
              <w:t>words and expressions</w:t>
            </w: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lastRenderedPageBreak/>
              <w:t>9</w:t>
            </w:r>
            <w:r w:rsidRPr="00072677">
              <w:rPr>
                <w:sz w:val="16"/>
                <w:szCs w:val="16"/>
              </w:rPr>
              <w:t>92</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39694F" w:rsidP="00A408CD">
            <w:pPr>
              <w:spacing w:after="0"/>
              <w:rPr>
                <w:sz w:val="16"/>
                <w:szCs w:val="16"/>
              </w:rPr>
            </w:pPr>
            <w:r w:rsidRPr="00072677">
              <w:rPr>
                <w:sz w:val="16"/>
                <w:szCs w:val="16"/>
              </w:rPr>
              <w:t>2</w:t>
            </w:r>
            <w:r w:rsidR="00A408CD">
              <w:rPr>
                <w:sz w:val="16"/>
                <w:szCs w:val="16"/>
              </w:rPr>
              <w:t>7</w:t>
            </w:r>
            <w:r w:rsidRPr="00072677">
              <w:rPr>
                <w:sz w:val="16"/>
                <w:szCs w:val="16"/>
              </w:rPr>
              <w:t>.04</w:t>
            </w:r>
            <w:r w:rsidR="00F10B42" w:rsidRPr="00072677">
              <w:rPr>
                <w:sz w:val="16"/>
                <w:szCs w:val="16"/>
              </w:rPr>
              <w:t>.1</w:t>
            </w:r>
            <w:r w:rsidR="00A408CD">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05FB2" w:rsidP="00FE12AD">
            <w:pPr>
              <w:spacing w:after="0"/>
              <w:rPr>
                <w:sz w:val="16"/>
                <w:szCs w:val="16"/>
              </w:rPr>
            </w:pPr>
            <w:r w:rsidRPr="00072677">
              <w:rPr>
                <w:i/>
              </w:rPr>
              <w:t>Учимся быть корректными</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применять алгоритмы решения задач и заданий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Carriage, knowing glances and subtle nods, curved, beneath, sharp curves, vaults, bat, smugglers, have proved impossible to get rid of, minor drawback</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Из истории Лондонского метро</w:t>
            </w:r>
          </w:p>
        </w:tc>
      </w:tr>
      <w:tr w:rsidR="00F10B42" w:rsidRPr="00735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10</w:t>
            </w:r>
            <w:r w:rsidRPr="00072677">
              <w:rPr>
                <w:sz w:val="16"/>
                <w:szCs w:val="16"/>
              </w:rPr>
              <w:t>93</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A408CD" w:rsidP="00A408CD">
            <w:pPr>
              <w:spacing w:after="0"/>
              <w:rPr>
                <w:sz w:val="16"/>
                <w:szCs w:val="16"/>
              </w:rPr>
            </w:pPr>
            <w:r>
              <w:rPr>
                <w:sz w:val="16"/>
                <w:szCs w:val="16"/>
              </w:rPr>
              <w:t>30</w:t>
            </w:r>
            <w:r w:rsidR="00F10B42" w:rsidRPr="00072677">
              <w:rPr>
                <w:sz w:val="16"/>
                <w:szCs w:val="16"/>
              </w:rPr>
              <w:t>.0</w:t>
            </w:r>
            <w:r>
              <w:rPr>
                <w:sz w:val="16"/>
                <w:szCs w:val="16"/>
              </w:rPr>
              <w:t>4</w:t>
            </w:r>
            <w:r w:rsidR="00F10B42" w:rsidRPr="00072677">
              <w:rPr>
                <w:sz w:val="16"/>
                <w:szCs w:val="16"/>
              </w:rPr>
              <w:t>.1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05FB2" w:rsidP="00FE12AD">
            <w:pPr>
              <w:spacing w:after="0"/>
              <w:rPr>
                <w:sz w:val="16"/>
                <w:szCs w:val="16"/>
              </w:rPr>
            </w:pPr>
            <w:r w:rsidRPr="00072677">
              <w:rPr>
                <w:i/>
              </w:rPr>
              <w:t>Политическая корректность.</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применять алгоритмы решения задач и заданий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A school trip, go on an excursion, look around, feel excited, learn something new in a different environment, useful, enjoy the trip;</w:t>
            </w:r>
          </w:p>
          <w:p w:rsidR="00F10B42" w:rsidRPr="00072677" w:rsidRDefault="00F10B42" w:rsidP="00FE12AD">
            <w:pPr>
              <w:spacing w:after="0"/>
              <w:rPr>
                <w:sz w:val="16"/>
                <w:szCs w:val="16"/>
                <w:lang w:val="en-US"/>
              </w:rPr>
            </w:pPr>
            <w:r w:rsidRPr="00072677">
              <w:rPr>
                <w:sz w:val="16"/>
                <w:szCs w:val="16"/>
                <w:lang w:val="en-US"/>
              </w:rPr>
              <w:t>Go by air, a helicopter, a scientific expedition, to see off, to wave, make a discovery, dangerous + ex.53, p.141</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1194</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39694F" w:rsidP="00A408CD">
            <w:pPr>
              <w:spacing w:after="0"/>
              <w:rPr>
                <w:sz w:val="16"/>
                <w:szCs w:val="16"/>
              </w:rPr>
            </w:pPr>
            <w:r w:rsidRPr="00072677">
              <w:rPr>
                <w:sz w:val="16"/>
                <w:szCs w:val="16"/>
              </w:rPr>
              <w:t>0</w:t>
            </w:r>
            <w:r w:rsidR="00A408CD">
              <w:rPr>
                <w:sz w:val="16"/>
                <w:szCs w:val="16"/>
              </w:rPr>
              <w:t>3</w:t>
            </w:r>
            <w:r w:rsidR="00F10B42" w:rsidRPr="00072677">
              <w:rPr>
                <w:sz w:val="16"/>
                <w:szCs w:val="16"/>
              </w:rPr>
              <w:t>.05.1</w:t>
            </w:r>
            <w:r w:rsidR="00A408CD">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05FB2" w:rsidP="00FE12AD">
            <w:pPr>
              <w:spacing w:after="0"/>
              <w:rPr>
                <w:sz w:val="16"/>
                <w:szCs w:val="16"/>
              </w:rPr>
            </w:pPr>
            <w:r w:rsidRPr="00072677">
              <w:rPr>
                <w:i/>
              </w:rPr>
              <w:t>Проектная работа по теме  «Стереотипы»</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12</w:t>
            </w:r>
            <w:r w:rsidRPr="00072677">
              <w:rPr>
                <w:sz w:val="16"/>
                <w:szCs w:val="16"/>
              </w:rPr>
              <w:t>95</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A408CD" w:rsidP="00A408CD">
            <w:pPr>
              <w:spacing w:after="0"/>
              <w:rPr>
                <w:sz w:val="16"/>
                <w:szCs w:val="16"/>
              </w:rPr>
            </w:pPr>
            <w:r>
              <w:rPr>
                <w:sz w:val="16"/>
                <w:szCs w:val="16"/>
              </w:rPr>
              <w:t>04</w:t>
            </w:r>
            <w:r w:rsidR="00F10B42" w:rsidRPr="00072677">
              <w:rPr>
                <w:sz w:val="16"/>
                <w:szCs w:val="16"/>
              </w:rPr>
              <w:t>.05.1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05FB2" w:rsidP="00FE12AD">
            <w:pPr>
              <w:spacing w:after="0"/>
              <w:rPr>
                <w:sz w:val="16"/>
                <w:szCs w:val="16"/>
              </w:rPr>
            </w:pPr>
            <w:r w:rsidRPr="00072677">
              <w:rPr>
                <w:i/>
              </w:rPr>
              <w:t>Экстремальные виды спорта</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Interrupt, arrive on time, close your mouth when you chew or sneeze, think before you speak, shake hands when you meet, use a quiet voice to chat, be friendly to people, don’t phone late, listen before you speak</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Ways of forbidding things:</w:t>
            </w:r>
          </w:p>
          <w:p w:rsidR="00F10B42" w:rsidRPr="00072677" w:rsidRDefault="00F10B42" w:rsidP="00FE12AD">
            <w:pPr>
              <w:spacing w:after="0"/>
              <w:rPr>
                <w:sz w:val="16"/>
                <w:szCs w:val="16"/>
                <w:lang w:val="en-US"/>
              </w:rPr>
            </w:pPr>
            <w:r w:rsidRPr="00072677">
              <w:rPr>
                <w:sz w:val="16"/>
                <w:szCs w:val="16"/>
                <w:lang w:val="en-US"/>
              </w:rPr>
              <w:t>Can’t</w:t>
            </w:r>
          </w:p>
          <w:p w:rsidR="00F10B42" w:rsidRPr="00072677" w:rsidRDefault="00F10B42" w:rsidP="00FE12AD">
            <w:pPr>
              <w:spacing w:after="0"/>
              <w:rPr>
                <w:sz w:val="16"/>
                <w:szCs w:val="16"/>
                <w:lang w:val="en-US"/>
              </w:rPr>
            </w:pPr>
            <w:r w:rsidRPr="00072677">
              <w:rPr>
                <w:sz w:val="16"/>
                <w:szCs w:val="16"/>
                <w:lang w:val="en-US"/>
              </w:rPr>
              <w:t>Mustn’t</w:t>
            </w:r>
          </w:p>
          <w:p w:rsidR="00F10B42" w:rsidRPr="00072677" w:rsidRDefault="00F10B42" w:rsidP="00FE12AD">
            <w:pPr>
              <w:spacing w:after="0"/>
              <w:rPr>
                <w:sz w:val="16"/>
                <w:szCs w:val="16"/>
                <w:lang w:val="en-US"/>
              </w:rPr>
            </w:pPr>
            <w:r w:rsidRPr="00072677">
              <w:rPr>
                <w:sz w:val="16"/>
                <w:szCs w:val="16"/>
                <w:lang w:val="en-US"/>
              </w:rPr>
              <w:t>To be allowed to</w:t>
            </w:r>
          </w:p>
          <w:p w:rsidR="00F10B42" w:rsidRPr="00072677" w:rsidRDefault="00F10B42" w:rsidP="00FE12AD">
            <w:pPr>
              <w:spacing w:after="0"/>
              <w:rPr>
                <w:sz w:val="16"/>
                <w:szCs w:val="16"/>
                <w:lang w:val="en-US"/>
              </w:rPr>
            </w:pPr>
            <w:r w:rsidRPr="00072677">
              <w:rPr>
                <w:sz w:val="16"/>
                <w:szCs w:val="16"/>
                <w:lang w:val="en-US"/>
              </w:rPr>
              <w:t>To be forbidden</w:t>
            </w:r>
          </w:p>
          <w:p w:rsidR="00F10B42" w:rsidRPr="00072677" w:rsidRDefault="00F10B42" w:rsidP="00FE12AD">
            <w:pPr>
              <w:spacing w:after="0"/>
              <w:rPr>
                <w:sz w:val="16"/>
                <w:szCs w:val="16"/>
                <w:lang w:val="en-US"/>
              </w:rPr>
            </w:pPr>
            <w:r w:rsidRPr="00072677">
              <w:rPr>
                <w:sz w:val="16"/>
                <w:szCs w:val="16"/>
                <w:lang w:val="en-US"/>
              </w:rPr>
              <w:t>To be prohibited</w:t>
            </w: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Правила поведения в различных странах (Чехия, Скандинавия, Британия, Америка, Германия, Испания, Африканские страны, Голландия, мусульманские страны, Индия, Россия)</w:t>
            </w: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13</w:t>
            </w:r>
            <w:r w:rsidRPr="00072677">
              <w:rPr>
                <w:sz w:val="16"/>
                <w:szCs w:val="16"/>
              </w:rPr>
              <w:t>96</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A408CD" w:rsidP="00A408CD">
            <w:pPr>
              <w:spacing w:after="0"/>
              <w:rPr>
                <w:sz w:val="16"/>
                <w:szCs w:val="16"/>
              </w:rPr>
            </w:pPr>
            <w:r>
              <w:rPr>
                <w:sz w:val="16"/>
                <w:szCs w:val="16"/>
              </w:rPr>
              <w:t>07</w:t>
            </w:r>
            <w:r w:rsidR="00F10B42" w:rsidRPr="00072677">
              <w:rPr>
                <w:sz w:val="16"/>
                <w:szCs w:val="16"/>
              </w:rPr>
              <w:t>.05.1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05FB2" w:rsidP="00FE12AD">
            <w:pPr>
              <w:spacing w:after="0"/>
              <w:rPr>
                <w:sz w:val="16"/>
                <w:szCs w:val="16"/>
              </w:rPr>
            </w:pPr>
            <w:r w:rsidRPr="00072677">
              <w:rPr>
                <w:i/>
              </w:rPr>
              <w:t>Популярные виды спорта</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Respect, consideration, appreciation,</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Поведение в общественных местах</w:t>
            </w:r>
          </w:p>
        </w:tc>
      </w:tr>
      <w:tr w:rsidR="00F10B42" w:rsidRPr="00735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1497</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39694F" w:rsidP="00A408CD">
            <w:pPr>
              <w:spacing w:after="0"/>
              <w:rPr>
                <w:sz w:val="16"/>
                <w:szCs w:val="16"/>
              </w:rPr>
            </w:pPr>
            <w:r w:rsidRPr="00072677">
              <w:rPr>
                <w:sz w:val="16"/>
                <w:szCs w:val="16"/>
              </w:rPr>
              <w:t>1</w:t>
            </w:r>
            <w:r w:rsidR="00A408CD">
              <w:rPr>
                <w:sz w:val="16"/>
                <w:szCs w:val="16"/>
              </w:rPr>
              <w:t>0</w:t>
            </w:r>
            <w:r w:rsidR="00F10B42" w:rsidRPr="00072677">
              <w:rPr>
                <w:sz w:val="16"/>
                <w:szCs w:val="16"/>
              </w:rPr>
              <w:t>.05.1</w:t>
            </w:r>
            <w:r w:rsidR="00A408CD">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705FB2" w:rsidRPr="00072677" w:rsidRDefault="00705FB2" w:rsidP="00705FB2">
            <w:pPr>
              <w:rPr>
                <w:i/>
              </w:rPr>
            </w:pPr>
            <w:r w:rsidRPr="00072677">
              <w:rPr>
                <w:i/>
              </w:rPr>
              <w:t xml:space="preserve">Ролевая игра по теме </w:t>
            </w:r>
          </w:p>
          <w:p w:rsidR="00705FB2" w:rsidRPr="00072677" w:rsidRDefault="00705FB2" w:rsidP="00705FB2">
            <w:pPr>
              <w:rPr>
                <w:i/>
              </w:rPr>
            </w:pPr>
            <w:r w:rsidRPr="00072677">
              <w:rPr>
                <w:i/>
              </w:rPr>
              <w:t>«Спорт».</w:t>
            </w:r>
          </w:p>
          <w:p w:rsidR="00F10B42" w:rsidRPr="00072677" w:rsidRDefault="00F10B42" w:rsidP="00FE12AD">
            <w:pPr>
              <w:spacing w:after="0"/>
              <w:rPr>
                <w:sz w:val="16"/>
                <w:szCs w:val="16"/>
              </w:rPr>
            </w:pP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lastRenderedPageBreak/>
              <w:t>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lastRenderedPageBreak/>
              <w:t>- умение излагать информацию по предмету устно.</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It’s important that we appreciate…</w:t>
            </w:r>
          </w:p>
          <w:p w:rsidR="00F10B42" w:rsidRPr="00072677" w:rsidRDefault="00F10B42" w:rsidP="00FE12AD">
            <w:pPr>
              <w:spacing w:after="0"/>
              <w:rPr>
                <w:sz w:val="16"/>
                <w:szCs w:val="16"/>
                <w:lang w:val="en-US"/>
              </w:rPr>
            </w:pPr>
            <w:r w:rsidRPr="00072677">
              <w:rPr>
                <w:sz w:val="16"/>
                <w:szCs w:val="16"/>
                <w:lang w:val="en-US"/>
              </w:rPr>
              <w:t>Everyone should show consideration when…</w:t>
            </w:r>
          </w:p>
          <w:p w:rsidR="00F10B42" w:rsidRPr="00072677" w:rsidRDefault="00F10B42" w:rsidP="00FE12AD">
            <w:pPr>
              <w:spacing w:after="0"/>
              <w:rPr>
                <w:sz w:val="16"/>
                <w:szCs w:val="16"/>
                <w:lang w:val="en-US"/>
              </w:rPr>
            </w:pPr>
            <w:r w:rsidRPr="00072677">
              <w:rPr>
                <w:sz w:val="16"/>
                <w:szCs w:val="16"/>
                <w:lang w:val="en-US"/>
              </w:rPr>
              <w:t>Everyone should be quiet and listen  when…</w:t>
            </w:r>
          </w:p>
          <w:p w:rsidR="00F10B42" w:rsidRPr="00072677" w:rsidRDefault="00F10B42" w:rsidP="00FE12AD">
            <w:pPr>
              <w:spacing w:after="0"/>
              <w:rPr>
                <w:sz w:val="16"/>
                <w:szCs w:val="16"/>
                <w:lang w:val="en-US"/>
              </w:rPr>
            </w:pPr>
            <w:r w:rsidRPr="00072677">
              <w:rPr>
                <w:sz w:val="16"/>
                <w:szCs w:val="16"/>
                <w:lang w:val="en-US"/>
              </w:rPr>
              <w:t>We must respect..</w:t>
            </w:r>
          </w:p>
          <w:p w:rsidR="00F10B42" w:rsidRPr="00072677" w:rsidRDefault="00F10B42" w:rsidP="00FE12AD">
            <w:pPr>
              <w:spacing w:after="0"/>
              <w:rPr>
                <w:sz w:val="16"/>
                <w:szCs w:val="16"/>
                <w:lang w:val="en-US"/>
              </w:rPr>
            </w:pPr>
            <w:r w:rsidRPr="00072677">
              <w:rPr>
                <w:sz w:val="16"/>
                <w:szCs w:val="16"/>
                <w:lang w:val="en-US"/>
              </w:rPr>
              <w:t>It is forbidden to…</w:t>
            </w:r>
          </w:p>
          <w:p w:rsidR="00F10B42" w:rsidRPr="00072677" w:rsidRDefault="00F10B42" w:rsidP="00FE12AD">
            <w:pPr>
              <w:spacing w:after="0"/>
              <w:rPr>
                <w:sz w:val="16"/>
                <w:szCs w:val="16"/>
                <w:lang w:val="en-US"/>
              </w:rPr>
            </w:pPr>
            <w:r w:rsidRPr="00072677">
              <w:rPr>
                <w:sz w:val="16"/>
                <w:szCs w:val="16"/>
                <w:lang w:val="en-US"/>
              </w:rPr>
              <w:t>It is prohibited to … as….</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lastRenderedPageBreak/>
              <w:t>15</w:t>
            </w:r>
            <w:r w:rsidRPr="00072677">
              <w:rPr>
                <w:sz w:val="16"/>
                <w:szCs w:val="16"/>
              </w:rPr>
              <w:t>98</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0A27B9" w:rsidP="00A408CD">
            <w:pPr>
              <w:spacing w:after="0"/>
              <w:rPr>
                <w:sz w:val="16"/>
                <w:szCs w:val="16"/>
              </w:rPr>
            </w:pPr>
            <w:r w:rsidRPr="00072677">
              <w:rPr>
                <w:sz w:val="16"/>
                <w:szCs w:val="16"/>
              </w:rPr>
              <w:t>1</w:t>
            </w:r>
            <w:r w:rsidR="00A408CD">
              <w:rPr>
                <w:sz w:val="16"/>
                <w:szCs w:val="16"/>
              </w:rPr>
              <w:t>1</w:t>
            </w:r>
            <w:r w:rsidR="00F10B42" w:rsidRPr="00072677">
              <w:rPr>
                <w:sz w:val="16"/>
                <w:szCs w:val="16"/>
              </w:rPr>
              <w:t>.05.1</w:t>
            </w:r>
            <w:r w:rsidR="00A408CD">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05FB2" w:rsidP="00FE12AD">
            <w:pPr>
              <w:spacing w:after="0"/>
              <w:rPr>
                <w:sz w:val="16"/>
                <w:szCs w:val="16"/>
              </w:rPr>
            </w:pPr>
            <w:r w:rsidRPr="00072677">
              <w:rPr>
                <w:i/>
              </w:rPr>
              <w:t>Молодёжная мода и музыка</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умение работать с оборудованием, используемым в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All of us, none of us, most of us, I think we should, I am sure it is necessary, we definitely shouldn’t</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Социализация в Британии</w:t>
            </w: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16</w:t>
            </w:r>
            <w:r w:rsidRPr="00072677">
              <w:rPr>
                <w:sz w:val="16"/>
                <w:szCs w:val="16"/>
              </w:rPr>
              <w:t>99</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0A27B9" w:rsidP="00A408CD">
            <w:pPr>
              <w:spacing w:after="0"/>
              <w:rPr>
                <w:sz w:val="16"/>
                <w:szCs w:val="16"/>
              </w:rPr>
            </w:pPr>
            <w:r w:rsidRPr="00072677">
              <w:rPr>
                <w:sz w:val="16"/>
                <w:szCs w:val="16"/>
              </w:rPr>
              <w:t>1</w:t>
            </w:r>
            <w:r w:rsidR="00A408CD">
              <w:rPr>
                <w:sz w:val="16"/>
                <w:szCs w:val="16"/>
              </w:rPr>
              <w:t>4</w:t>
            </w:r>
            <w:r w:rsidR="00F10B42" w:rsidRPr="00072677">
              <w:rPr>
                <w:sz w:val="16"/>
                <w:szCs w:val="16"/>
              </w:rPr>
              <w:t>.05.1</w:t>
            </w:r>
            <w:r w:rsidR="00A408CD">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05FB2" w:rsidP="00FE12AD">
            <w:pPr>
              <w:spacing w:after="0"/>
              <w:rPr>
                <w:sz w:val="16"/>
                <w:szCs w:val="16"/>
              </w:rPr>
            </w:pPr>
            <w:r w:rsidRPr="00072677">
              <w:rPr>
                <w:i/>
              </w:rPr>
              <w:t>Музыка в жизни подростков.</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r>
      <w:tr w:rsidR="00F10B42" w:rsidRPr="00072677" w:rsidTr="00FE12AD">
        <w:trPr>
          <w:gridAfter w:val="4"/>
          <w:wAfter w:w="6093" w:type="dxa"/>
          <w:trHeight w:val="287"/>
        </w:trPr>
        <w:tc>
          <w:tcPr>
            <w:tcW w:w="4254" w:type="dxa"/>
            <w:gridSpan w:val="7"/>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b/>
                <w:sz w:val="16"/>
                <w:szCs w:val="16"/>
              </w:rPr>
            </w:pPr>
          </w:p>
        </w:tc>
        <w:tc>
          <w:tcPr>
            <w:tcW w:w="1985" w:type="dxa"/>
            <w:gridSpan w:val="2"/>
          </w:tcPr>
          <w:p w:rsidR="00F10B42" w:rsidRPr="00072677" w:rsidRDefault="00F10B42" w:rsidP="00FE12AD">
            <w:pPr>
              <w:spacing w:after="0"/>
              <w:rPr>
                <w:sz w:val="16"/>
                <w:szCs w:val="16"/>
              </w:rPr>
            </w:pPr>
          </w:p>
        </w:tc>
        <w:tc>
          <w:tcPr>
            <w:tcW w:w="1985" w:type="dxa"/>
            <w:gridSpan w:val="3"/>
          </w:tcPr>
          <w:p w:rsidR="00F10B42" w:rsidRPr="00072677" w:rsidRDefault="00F10B42" w:rsidP="00FE12AD">
            <w:pPr>
              <w:spacing w:after="0"/>
              <w:rPr>
                <w:sz w:val="16"/>
                <w:szCs w:val="16"/>
              </w:rPr>
            </w:pPr>
          </w:p>
        </w:tc>
        <w:tc>
          <w:tcPr>
            <w:tcW w:w="1985" w:type="dxa"/>
            <w:gridSpan w:val="3"/>
          </w:tcPr>
          <w:p w:rsidR="00F10B42" w:rsidRPr="00072677" w:rsidRDefault="00F10B42" w:rsidP="00FE12AD">
            <w:pPr>
              <w:spacing w:after="0"/>
              <w:rPr>
                <w:sz w:val="16"/>
                <w:szCs w:val="16"/>
              </w:rPr>
            </w:pPr>
            <w:r w:rsidRPr="00072677">
              <w:rPr>
                <w:sz w:val="16"/>
                <w:szCs w:val="16"/>
              </w:rPr>
              <w:t>- умение излагать информацию по предмету устно.</w:t>
            </w: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17</w:t>
            </w:r>
            <w:r w:rsidRPr="00072677">
              <w:rPr>
                <w:sz w:val="16"/>
                <w:szCs w:val="16"/>
              </w:rPr>
              <w:t>100</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A408CD" w:rsidP="00A408CD">
            <w:pPr>
              <w:spacing w:after="0"/>
              <w:rPr>
                <w:sz w:val="16"/>
                <w:szCs w:val="16"/>
              </w:rPr>
            </w:pPr>
            <w:r>
              <w:rPr>
                <w:sz w:val="16"/>
                <w:szCs w:val="16"/>
              </w:rPr>
              <w:t>17</w:t>
            </w:r>
            <w:r w:rsidR="00F10B42" w:rsidRPr="00072677">
              <w:rPr>
                <w:sz w:val="16"/>
                <w:szCs w:val="16"/>
              </w:rPr>
              <w:t>.05.1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05FB2" w:rsidP="00FE12AD">
            <w:pPr>
              <w:spacing w:after="0"/>
              <w:rPr>
                <w:sz w:val="16"/>
                <w:szCs w:val="16"/>
              </w:rPr>
            </w:pPr>
            <w:r w:rsidRPr="00072677">
              <w:rPr>
                <w:i/>
              </w:rPr>
              <w:t>Будь оптимистом</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Культура вежливой речи</w:t>
            </w:r>
          </w:p>
        </w:tc>
      </w:tr>
      <w:tr w:rsidR="00F10B42" w:rsidRPr="00735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18</w:t>
            </w:r>
            <w:r w:rsidRPr="00072677">
              <w:rPr>
                <w:sz w:val="16"/>
                <w:szCs w:val="16"/>
              </w:rPr>
              <w:t>101</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A408CD" w:rsidP="00A408CD">
            <w:pPr>
              <w:spacing w:after="0"/>
              <w:rPr>
                <w:sz w:val="16"/>
                <w:szCs w:val="16"/>
              </w:rPr>
            </w:pPr>
            <w:r>
              <w:rPr>
                <w:sz w:val="16"/>
                <w:szCs w:val="16"/>
              </w:rPr>
              <w:t>18</w:t>
            </w:r>
            <w:r w:rsidR="00F10B42" w:rsidRPr="00072677">
              <w:rPr>
                <w:sz w:val="16"/>
                <w:szCs w:val="16"/>
              </w:rPr>
              <w:t>.05.1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F10B42" w:rsidRPr="00072677" w:rsidRDefault="00705FB2" w:rsidP="00FE12AD">
            <w:pPr>
              <w:spacing w:after="0"/>
              <w:rPr>
                <w:b/>
                <w:sz w:val="16"/>
                <w:szCs w:val="16"/>
              </w:rPr>
            </w:pPr>
            <w:r w:rsidRPr="00072677">
              <w:rPr>
                <w:b/>
                <w:i/>
              </w:rPr>
              <w:t>Контрольная работа. Сделай свой выбор.</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p>
          <w:p w:rsidR="00F10B42" w:rsidRPr="00072677" w:rsidRDefault="00F10B42" w:rsidP="00FE12AD">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Encampment, be kitted out, brand-new, scar-faced, ashes nomad, vaguely, gazelle, hawks, saddle, camel, shawl, gandoura, cheche, embers, blanket, lizard</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r>
      <w:tr w:rsidR="00F10B42" w:rsidRPr="00072677" w:rsidTr="00FE12AD">
        <w:trPr>
          <w:trHeight w:val="287"/>
        </w:trPr>
        <w:tc>
          <w:tcPr>
            <w:tcW w:w="1057"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lang w:val="en-US"/>
              </w:rPr>
              <w:t>19</w:t>
            </w:r>
            <w:r w:rsidRPr="00072677">
              <w:rPr>
                <w:sz w:val="16"/>
                <w:szCs w:val="16"/>
              </w:rPr>
              <w:t>(102)</w:t>
            </w:r>
          </w:p>
        </w:tc>
        <w:tc>
          <w:tcPr>
            <w:tcW w:w="1354" w:type="dxa"/>
            <w:gridSpan w:val="4"/>
            <w:tcBorders>
              <w:top w:val="single" w:sz="4" w:space="0" w:color="000000"/>
              <w:left w:val="single" w:sz="4" w:space="0" w:color="000000"/>
              <w:bottom w:val="single" w:sz="4" w:space="0" w:color="000000"/>
              <w:right w:val="single" w:sz="4" w:space="0" w:color="000000"/>
            </w:tcBorders>
          </w:tcPr>
          <w:p w:rsidR="00F10B42" w:rsidRPr="00072677" w:rsidRDefault="0039694F" w:rsidP="00A408CD">
            <w:pPr>
              <w:spacing w:after="0"/>
              <w:rPr>
                <w:sz w:val="16"/>
                <w:szCs w:val="16"/>
              </w:rPr>
            </w:pPr>
            <w:r w:rsidRPr="00072677">
              <w:rPr>
                <w:sz w:val="16"/>
                <w:szCs w:val="16"/>
              </w:rPr>
              <w:t>2</w:t>
            </w:r>
            <w:r w:rsidR="00A408CD">
              <w:rPr>
                <w:sz w:val="16"/>
                <w:szCs w:val="16"/>
              </w:rPr>
              <w:t>1</w:t>
            </w:r>
            <w:r w:rsidR="00F10B42" w:rsidRPr="00072677">
              <w:rPr>
                <w:sz w:val="16"/>
                <w:szCs w:val="16"/>
              </w:rPr>
              <w:t>.05.1</w:t>
            </w:r>
            <w:r w:rsidR="00A408CD">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705FB2" w:rsidRPr="00072677" w:rsidRDefault="00705FB2" w:rsidP="00FE12AD">
            <w:pPr>
              <w:spacing w:after="0"/>
              <w:rPr>
                <w:i/>
              </w:rPr>
            </w:pPr>
            <w:r w:rsidRPr="00072677">
              <w:rPr>
                <w:i/>
              </w:rPr>
              <w:t>Обобщающий урок.</w:t>
            </w:r>
          </w:p>
          <w:p w:rsidR="00F10B42" w:rsidRPr="00072677" w:rsidRDefault="00705FB2" w:rsidP="00FE12AD">
            <w:pPr>
              <w:spacing w:after="0"/>
              <w:rPr>
                <w:sz w:val="16"/>
                <w:szCs w:val="16"/>
              </w:rPr>
            </w:pPr>
            <w:r w:rsidRPr="00072677">
              <w:rPr>
                <w:i/>
              </w:rPr>
              <w:t>Повторение</w:t>
            </w:r>
          </w:p>
        </w:tc>
        <w:tc>
          <w:tcPr>
            <w:tcW w:w="2548" w:type="dxa"/>
            <w:gridSpan w:val="5"/>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2.1</w:t>
            </w:r>
          </w:p>
          <w:p w:rsidR="00F10B42" w:rsidRPr="00072677" w:rsidRDefault="00F10B42" w:rsidP="00FE12AD">
            <w:pPr>
              <w:spacing w:after="0" w:line="240" w:lineRule="auto"/>
              <w:rPr>
                <w:rFonts w:ascii="Times New Roman" w:hAnsi="Times New Roman"/>
              </w:rPr>
            </w:pP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ОГЭ  1.2.1</w:t>
            </w:r>
          </w:p>
          <w:p w:rsidR="00F10B42" w:rsidRPr="00072677" w:rsidRDefault="00F10B42" w:rsidP="00FE12AD">
            <w:pPr>
              <w:spacing w:after="0" w:line="240" w:lineRule="auto"/>
              <w:rPr>
                <w:rFonts w:ascii="Times New Roman" w:hAnsi="Times New Roman"/>
              </w:rPr>
            </w:pPr>
            <w:r w:rsidRPr="00072677">
              <w:rPr>
                <w:rFonts w:ascii="Times New Roman" w:hAnsi="Times New Roman"/>
              </w:rPr>
              <w:t xml:space="preserve"> ЕГЭ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 освоение базовых понятий, терминов, категорий.</w:t>
            </w:r>
          </w:p>
          <w:p w:rsidR="00F10B42" w:rsidRPr="00072677" w:rsidRDefault="00F10B42" w:rsidP="00FE12AD">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r w:rsidRPr="00072677">
              <w:rPr>
                <w:sz w:val="16"/>
                <w:szCs w:val="16"/>
                <w:lang w:val="en-US"/>
              </w:rPr>
              <w:t>Subtle, inevitable, occasional, mismatch, inferior, apparent</w:t>
            </w:r>
          </w:p>
        </w:tc>
        <w:tc>
          <w:tcPr>
            <w:tcW w:w="974"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F10B42" w:rsidRPr="00072677" w:rsidRDefault="00F10B42" w:rsidP="00FE12AD">
            <w:pPr>
              <w:spacing w:after="0"/>
              <w:rPr>
                <w:sz w:val="16"/>
                <w:szCs w:val="16"/>
              </w:rPr>
            </w:pPr>
            <w:r w:rsidRPr="00072677">
              <w:rPr>
                <w:sz w:val="16"/>
                <w:szCs w:val="16"/>
              </w:rPr>
              <w:t>Правила поведения при посещении другой страны</w:t>
            </w:r>
          </w:p>
        </w:tc>
      </w:tr>
    </w:tbl>
    <w:p w:rsidR="00F10B42" w:rsidRPr="00072677" w:rsidRDefault="00F10B42" w:rsidP="00F10B42">
      <w:pPr>
        <w:widowControl w:val="0"/>
        <w:autoSpaceDE w:val="0"/>
        <w:autoSpaceDN w:val="0"/>
        <w:adjustRightInd w:val="0"/>
        <w:spacing w:after="0"/>
        <w:rPr>
          <w:sz w:val="18"/>
          <w:szCs w:val="18"/>
        </w:rPr>
      </w:pPr>
    </w:p>
    <w:p w:rsidR="00F10B42" w:rsidRPr="00072677" w:rsidRDefault="00F10B42" w:rsidP="00F10B42">
      <w:pPr>
        <w:widowControl w:val="0"/>
        <w:autoSpaceDE w:val="0"/>
        <w:autoSpaceDN w:val="0"/>
        <w:adjustRightInd w:val="0"/>
        <w:spacing w:after="0"/>
        <w:rPr>
          <w:sz w:val="18"/>
          <w:szCs w:val="18"/>
        </w:rPr>
      </w:pPr>
    </w:p>
    <w:p w:rsidR="00187B64" w:rsidRPr="00072677" w:rsidRDefault="00187B64" w:rsidP="00187B64"/>
    <w:p w:rsidR="00187B64" w:rsidRPr="00072677" w:rsidRDefault="00187B64" w:rsidP="00187B64"/>
    <w:p w:rsidR="00187B64" w:rsidRPr="00072677" w:rsidRDefault="00187B64" w:rsidP="00187B64">
      <w:pPr>
        <w:spacing w:after="0" w:line="240" w:lineRule="auto"/>
        <w:rPr>
          <w:rFonts w:ascii="Times New Roman" w:hAnsi="Times New Roman" w:cs="Times New Roman"/>
          <w:b/>
          <w:sz w:val="28"/>
          <w:szCs w:val="28"/>
        </w:rPr>
      </w:pPr>
    </w:p>
    <w:p w:rsidR="0080097B" w:rsidRPr="00072677" w:rsidRDefault="0080097B" w:rsidP="0080097B"/>
    <w:p w:rsidR="00705FB2" w:rsidRPr="00072677" w:rsidRDefault="00705FB2" w:rsidP="0080097B"/>
    <w:p w:rsidR="00705FB2" w:rsidRPr="00072677" w:rsidRDefault="00705FB2" w:rsidP="0080097B"/>
    <w:p w:rsidR="00705FB2" w:rsidRPr="00072677" w:rsidRDefault="00705FB2" w:rsidP="0080097B"/>
    <w:p w:rsidR="00705FB2" w:rsidRPr="00072677" w:rsidRDefault="00705FB2" w:rsidP="0080097B"/>
    <w:p w:rsidR="00B13686" w:rsidRPr="00072677" w:rsidRDefault="00B13686" w:rsidP="0080097B"/>
    <w:p w:rsidR="00B13686" w:rsidRPr="00072677" w:rsidRDefault="00B13686" w:rsidP="0080097B"/>
    <w:p w:rsidR="00B13686" w:rsidRPr="00072677" w:rsidRDefault="00B13686" w:rsidP="0080097B"/>
    <w:p w:rsidR="00B13686" w:rsidRPr="00072677" w:rsidRDefault="00B13686" w:rsidP="0080097B"/>
    <w:p w:rsidR="00B13686" w:rsidRPr="00072677" w:rsidRDefault="00B13686" w:rsidP="0080097B"/>
    <w:p w:rsidR="00B13686" w:rsidRPr="00072677" w:rsidRDefault="00B13686" w:rsidP="0080097B"/>
    <w:p w:rsidR="00B13686" w:rsidRPr="00072677" w:rsidRDefault="00B13686" w:rsidP="0080097B"/>
    <w:p w:rsidR="00B13686" w:rsidRPr="00072677" w:rsidRDefault="00B13686" w:rsidP="0080097B"/>
    <w:p w:rsidR="004D42B6" w:rsidRPr="00072677" w:rsidRDefault="00F10B42" w:rsidP="004F2FD3">
      <w:pPr>
        <w:tabs>
          <w:tab w:val="left" w:pos="1425"/>
        </w:tabs>
        <w:rPr>
          <w:rFonts w:ascii="Times New Roman" w:hAnsi="Times New Roman" w:cs="Times New Roman"/>
          <w:b/>
          <w:sz w:val="28"/>
          <w:szCs w:val="28"/>
        </w:rPr>
      </w:pPr>
      <w:r w:rsidRPr="00072677">
        <w:rPr>
          <w:rFonts w:ascii="Times New Roman" w:hAnsi="Times New Roman" w:cs="Times New Roman"/>
          <w:b/>
          <w:sz w:val="28"/>
          <w:szCs w:val="28"/>
        </w:rPr>
        <w:t>Приложение.</w:t>
      </w:r>
    </w:p>
    <w:p w:rsidR="004D42B6" w:rsidRPr="00072677" w:rsidRDefault="004D42B6" w:rsidP="0080097B">
      <w:pPr>
        <w:pStyle w:val="af2"/>
        <w:rPr>
          <w:sz w:val="28"/>
          <w:szCs w:val="28"/>
        </w:rPr>
      </w:pPr>
      <w:r w:rsidRPr="00072677">
        <w:rPr>
          <w:b/>
          <w:sz w:val="28"/>
          <w:szCs w:val="28"/>
        </w:rPr>
        <w:t xml:space="preserve">Контрольная работа </w:t>
      </w:r>
      <w:r w:rsidR="000572BC" w:rsidRPr="00072677">
        <w:rPr>
          <w:b/>
          <w:sz w:val="28"/>
          <w:szCs w:val="28"/>
        </w:rPr>
        <w:t>«Родная страна и англоязычные страны»</w:t>
      </w:r>
    </w:p>
    <w:p w:rsidR="0080097B" w:rsidRPr="00072677" w:rsidRDefault="0080097B" w:rsidP="0080097B">
      <w:pPr>
        <w:pStyle w:val="af2"/>
        <w:rPr>
          <w:sz w:val="28"/>
          <w:szCs w:val="28"/>
          <w:lang w:val="en-US"/>
        </w:rPr>
      </w:pPr>
      <w:r w:rsidRPr="00072677">
        <w:rPr>
          <w:rStyle w:val="aa"/>
          <w:sz w:val="28"/>
          <w:szCs w:val="28"/>
          <w:lang w:val="en-US"/>
        </w:rPr>
        <w:t>Task I. Translate the words.</w:t>
      </w:r>
    </w:p>
    <w:p w:rsidR="0080097B" w:rsidRPr="00072677" w:rsidRDefault="0080097B" w:rsidP="0080097B">
      <w:pPr>
        <w:pStyle w:val="af2"/>
        <w:rPr>
          <w:sz w:val="28"/>
          <w:szCs w:val="28"/>
        </w:rPr>
      </w:pPr>
      <w:r w:rsidRPr="00072677">
        <w:rPr>
          <w:sz w:val="28"/>
          <w:szCs w:val="28"/>
        </w:rPr>
        <w:lastRenderedPageBreak/>
        <w:t>страдать –</w:t>
      </w:r>
    </w:p>
    <w:p w:rsidR="0080097B" w:rsidRPr="00072677" w:rsidRDefault="0080097B" w:rsidP="0080097B">
      <w:pPr>
        <w:pStyle w:val="af2"/>
        <w:rPr>
          <w:sz w:val="28"/>
          <w:szCs w:val="28"/>
        </w:rPr>
      </w:pPr>
      <w:r w:rsidRPr="00072677">
        <w:rPr>
          <w:sz w:val="28"/>
          <w:szCs w:val="28"/>
        </w:rPr>
        <w:t>болтать –</w:t>
      </w:r>
    </w:p>
    <w:p w:rsidR="0080097B" w:rsidRPr="00072677" w:rsidRDefault="0080097B" w:rsidP="0080097B">
      <w:pPr>
        <w:pStyle w:val="af2"/>
        <w:rPr>
          <w:sz w:val="28"/>
          <w:szCs w:val="28"/>
        </w:rPr>
      </w:pPr>
      <w:r w:rsidRPr="00072677">
        <w:rPr>
          <w:sz w:val="28"/>
          <w:szCs w:val="28"/>
        </w:rPr>
        <w:t>дискриминировать –</w:t>
      </w:r>
    </w:p>
    <w:p w:rsidR="0080097B" w:rsidRPr="00072677" w:rsidRDefault="0080097B" w:rsidP="0080097B">
      <w:pPr>
        <w:pStyle w:val="af2"/>
        <w:rPr>
          <w:sz w:val="28"/>
          <w:szCs w:val="28"/>
        </w:rPr>
      </w:pPr>
      <w:r w:rsidRPr="00072677">
        <w:rPr>
          <w:sz w:val="28"/>
          <w:szCs w:val="28"/>
        </w:rPr>
        <w:t>объединять (ся) –</w:t>
      </w:r>
    </w:p>
    <w:p w:rsidR="0080097B" w:rsidRPr="00D517C6" w:rsidRDefault="0080097B" w:rsidP="0080097B">
      <w:pPr>
        <w:pStyle w:val="af2"/>
        <w:rPr>
          <w:sz w:val="28"/>
          <w:szCs w:val="28"/>
        </w:rPr>
      </w:pPr>
      <w:r w:rsidRPr="00072677">
        <w:rPr>
          <w:sz w:val="28"/>
          <w:szCs w:val="28"/>
        </w:rPr>
        <w:t>позволять</w:t>
      </w:r>
      <w:r w:rsidRPr="00D517C6">
        <w:rPr>
          <w:sz w:val="28"/>
          <w:szCs w:val="28"/>
        </w:rPr>
        <w:t xml:space="preserve"> </w:t>
      </w:r>
      <w:r w:rsidRPr="00072677">
        <w:rPr>
          <w:sz w:val="28"/>
          <w:szCs w:val="28"/>
        </w:rPr>
        <w:t>себе</w:t>
      </w:r>
      <w:r w:rsidRPr="00D517C6">
        <w:rPr>
          <w:sz w:val="28"/>
          <w:szCs w:val="28"/>
        </w:rPr>
        <w:t xml:space="preserve"> </w:t>
      </w:r>
      <w:r w:rsidRPr="00072677">
        <w:rPr>
          <w:sz w:val="28"/>
          <w:szCs w:val="28"/>
        </w:rPr>
        <w:t>что</w:t>
      </w:r>
      <w:r w:rsidRPr="00D517C6">
        <w:rPr>
          <w:sz w:val="28"/>
          <w:szCs w:val="28"/>
        </w:rPr>
        <w:t>-</w:t>
      </w:r>
      <w:r w:rsidRPr="00072677">
        <w:rPr>
          <w:sz w:val="28"/>
          <w:szCs w:val="28"/>
        </w:rPr>
        <w:t>то</w:t>
      </w:r>
      <w:r w:rsidRPr="00D517C6">
        <w:rPr>
          <w:sz w:val="28"/>
          <w:szCs w:val="28"/>
        </w:rPr>
        <w:t xml:space="preserve"> -</w:t>
      </w:r>
    </w:p>
    <w:p w:rsidR="0080097B" w:rsidRPr="00072677" w:rsidRDefault="0080097B" w:rsidP="0080097B">
      <w:pPr>
        <w:pStyle w:val="af2"/>
        <w:rPr>
          <w:sz w:val="28"/>
          <w:szCs w:val="28"/>
          <w:lang w:val="en-US"/>
        </w:rPr>
      </w:pPr>
      <w:r w:rsidRPr="00072677">
        <w:rPr>
          <w:rStyle w:val="aa"/>
          <w:sz w:val="28"/>
          <w:szCs w:val="28"/>
          <w:lang w:val="en-US"/>
        </w:rPr>
        <w:t>Task</w:t>
      </w:r>
      <w:r w:rsidRPr="00D517C6">
        <w:rPr>
          <w:rStyle w:val="aa"/>
          <w:sz w:val="28"/>
          <w:szCs w:val="28"/>
        </w:rPr>
        <w:t xml:space="preserve"> 2. </w:t>
      </w:r>
      <w:r w:rsidRPr="00072677">
        <w:rPr>
          <w:rStyle w:val="aa"/>
          <w:sz w:val="28"/>
          <w:szCs w:val="28"/>
          <w:lang w:val="en-US"/>
        </w:rPr>
        <w:t>Transl</w:t>
      </w:r>
      <w:r w:rsidR="004D42B6" w:rsidRPr="00072677">
        <w:rPr>
          <w:rStyle w:val="aa"/>
          <w:sz w:val="28"/>
          <w:szCs w:val="28"/>
        </w:rPr>
        <w:t>а</w:t>
      </w:r>
      <w:r w:rsidRPr="00072677">
        <w:rPr>
          <w:rStyle w:val="aa"/>
          <w:sz w:val="28"/>
          <w:szCs w:val="28"/>
          <w:lang w:val="en-US"/>
        </w:rPr>
        <w:t xml:space="preserve">te the sentences. Mind the use of </w:t>
      </w:r>
      <w:r w:rsidRPr="00072677">
        <w:rPr>
          <w:rStyle w:val="aa"/>
          <w:sz w:val="28"/>
          <w:szCs w:val="28"/>
          <w:u w:val="single"/>
          <w:lang w:val="en-US"/>
        </w:rPr>
        <w:t>infinitive</w:t>
      </w:r>
      <w:r w:rsidRPr="00072677">
        <w:rPr>
          <w:rStyle w:val="aa"/>
          <w:sz w:val="28"/>
          <w:szCs w:val="28"/>
          <w:lang w:val="en-US"/>
        </w:rPr>
        <w:t>.</w:t>
      </w:r>
    </w:p>
    <w:p w:rsidR="0080097B" w:rsidRPr="00072677" w:rsidRDefault="0080097B" w:rsidP="0080097B">
      <w:pPr>
        <w:pStyle w:val="af2"/>
        <w:rPr>
          <w:sz w:val="28"/>
          <w:szCs w:val="28"/>
        </w:rPr>
      </w:pPr>
      <w:r w:rsidRPr="00072677">
        <w:rPr>
          <w:sz w:val="28"/>
          <w:szCs w:val="28"/>
        </w:rPr>
        <w:t>1) Работать в саду – для меня удовольствие.</w:t>
      </w:r>
    </w:p>
    <w:p w:rsidR="0080097B" w:rsidRPr="00072677" w:rsidRDefault="0080097B" w:rsidP="0080097B">
      <w:pPr>
        <w:pStyle w:val="af2"/>
        <w:rPr>
          <w:sz w:val="28"/>
          <w:szCs w:val="28"/>
        </w:rPr>
      </w:pPr>
      <w:r w:rsidRPr="00072677">
        <w:rPr>
          <w:sz w:val="28"/>
          <w:szCs w:val="28"/>
        </w:rPr>
        <w:t>2) Его следующим шагом было рассказать всю правду.</w:t>
      </w:r>
    </w:p>
    <w:p w:rsidR="0080097B" w:rsidRPr="00072677" w:rsidRDefault="0080097B" w:rsidP="0080097B">
      <w:pPr>
        <w:pStyle w:val="af2"/>
        <w:rPr>
          <w:sz w:val="28"/>
          <w:szCs w:val="28"/>
        </w:rPr>
      </w:pPr>
      <w:r w:rsidRPr="00072677">
        <w:rPr>
          <w:sz w:val="28"/>
          <w:szCs w:val="28"/>
        </w:rPr>
        <w:t>3) Она начала переводить этот текст.</w:t>
      </w:r>
    </w:p>
    <w:p w:rsidR="0080097B" w:rsidRPr="00072677" w:rsidRDefault="0080097B" w:rsidP="0080097B">
      <w:pPr>
        <w:pStyle w:val="af2"/>
        <w:rPr>
          <w:sz w:val="28"/>
          <w:szCs w:val="28"/>
        </w:rPr>
      </w:pPr>
      <w:r w:rsidRPr="00072677">
        <w:rPr>
          <w:sz w:val="28"/>
          <w:szCs w:val="28"/>
        </w:rPr>
        <w:t>4) У него нет никаких доказательств, чтобы обвинять меня в этом.</w:t>
      </w:r>
    </w:p>
    <w:p w:rsidR="0080097B" w:rsidRPr="00072677" w:rsidRDefault="0080097B" w:rsidP="0080097B">
      <w:pPr>
        <w:pStyle w:val="af2"/>
        <w:rPr>
          <w:sz w:val="28"/>
          <w:szCs w:val="28"/>
        </w:rPr>
      </w:pPr>
      <w:r w:rsidRPr="00072677">
        <w:rPr>
          <w:sz w:val="28"/>
          <w:szCs w:val="28"/>
        </w:rPr>
        <w:t>5) Моя мама пошла в магазин, чтобы купить молока и хлеб.</w:t>
      </w:r>
    </w:p>
    <w:p w:rsidR="0080097B" w:rsidRPr="00072677" w:rsidRDefault="004D42B6" w:rsidP="0080097B">
      <w:pPr>
        <w:pStyle w:val="af2"/>
        <w:rPr>
          <w:sz w:val="28"/>
          <w:szCs w:val="28"/>
          <w:lang w:val="en-US"/>
        </w:rPr>
      </w:pPr>
      <w:r w:rsidRPr="00072677">
        <w:rPr>
          <w:rStyle w:val="aa"/>
          <w:sz w:val="28"/>
          <w:szCs w:val="28"/>
          <w:lang w:val="en-US"/>
        </w:rPr>
        <w:t>Task 3</w:t>
      </w:r>
      <w:r w:rsidR="0080097B" w:rsidRPr="00072677">
        <w:rPr>
          <w:rStyle w:val="aa"/>
          <w:sz w:val="28"/>
          <w:szCs w:val="28"/>
          <w:lang w:val="en-US"/>
        </w:rPr>
        <w:t>. Translate the words.</w:t>
      </w:r>
    </w:p>
    <w:p w:rsidR="0080097B" w:rsidRPr="00072677" w:rsidRDefault="0080097B" w:rsidP="0080097B">
      <w:pPr>
        <w:pStyle w:val="af2"/>
        <w:rPr>
          <w:sz w:val="28"/>
          <w:szCs w:val="28"/>
          <w:lang w:val="en-US"/>
        </w:rPr>
      </w:pPr>
      <w:r w:rsidRPr="00072677">
        <w:rPr>
          <w:sz w:val="28"/>
          <w:szCs w:val="28"/>
        </w:rPr>
        <w:t>различать</w:t>
      </w:r>
      <w:r w:rsidRPr="00072677">
        <w:rPr>
          <w:sz w:val="28"/>
          <w:szCs w:val="28"/>
          <w:lang w:val="en-US"/>
        </w:rPr>
        <w:t xml:space="preserve"> (</w:t>
      </w:r>
      <w:r w:rsidRPr="00072677">
        <w:rPr>
          <w:sz w:val="28"/>
          <w:szCs w:val="28"/>
        </w:rPr>
        <w:t>ся</w:t>
      </w:r>
      <w:r w:rsidRPr="00072677">
        <w:rPr>
          <w:sz w:val="28"/>
          <w:szCs w:val="28"/>
          <w:lang w:val="en-US"/>
        </w:rPr>
        <w:t>)</w:t>
      </w:r>
    </w:p>
    <w:p w:rsidR="0080097B" w:rsidRPr="00072677" w:rsidRDefault="0080097B" w:rsidP="0080097B">
      <w:pPr>
        <w:pStyle w:val="af2"/>
        <w:rPr>
          <w:sz w:val="28"/>
          <w:szCs w:val="28"/>
        </w:rPr>
      </w:pPr>
      <w:r w:rsidRPr="00072677">
        <w:rPr>
          <w:sz w:val="28"/>
          <w:szCs w:val="28"/>
        </w:rPr>
        <w:t>голосовать –</w:t>
      </w:r>
    </w:p>
    <w:p w:rsidR="0080097B" w:rsidRPr="00072677" w:rsidRDefault="0080097B" w:rsidP="0080097B">
      <w:pPr>
        <w:pStyle w:val="af2"/>
        <w:rPr>
          <w:sz w:val="28"/>
          <w:szCs w:val="28"/>
        </w:rPr>
      </w:pPr>
      <w:r w:rsidRPr="00072677">
        <w:rPr>
          <w:sz w:val="28"/>
          <w:szCs w:val="28"/>
        </w:rPr>
        <w:t>перебивать –</w:t>
      </w:r>
    </w:p>
    <w:p w:rsidR="0080097B" w:rsidRPr="00072677" w:rsidRDefault="0080097B" w:rsidP="0080097B">
      <w:pPr>
        <w:pStyle w:val="af2"/>
        <w:rPr>
          <w:sz w:val="28"/>
          <w:szCs w:val="28"/>
        </w:rPr>
      </w:pPr>
      <w:r w:rsidRPr="00072677">
        <w:rPr>
          <w:sz w:val="28"/>
          <w:szCs w:val="28"/>
        </w:rPr>
        <w:t>критиковать –</w:t>
      </w:r>
    </w:p>
    <w:p w:rsidR="0080097B" w:rsidRPr="00072677" w:rsidRDefault="0080097B" w:rsidP="0080097B">
      <w:pPr>
        <w:pStyle w:val="af2"/>
        <w:rPr>
          <w:sz w:val="28"/>
          <w:szCs w:val="28"/>
        </w:rPr>
      </w:pPr>
      <w:r w:rsidRPr="00072677">
        <w:rPr>
          <w:sz w:val="28"/>
          <w:szCs w:val="28"/>
        </w:rPr>
        <w:t>запрещать –</w:t>
      </w:r>
    </w:p>
    <w:p w:rsidR="0080097B" w:rsidRPr="00072677" w:rsidRDefault="004D42B6" w:rsidP="0080097B">
      <w:pPr>
        <w:pStyle w:val="af2"/>
        <w:rPr>
          <w:sz w:val="28"/>
          <w:szCs w:val="28"/>
          <w:lang w:val="en-US"/>
        </w:rPr>
      </w:pPr>
      <w:r w:rsidRPr="00072677">
        <w:rPr>
          <w:rStyle w:val="aa"/>
          <w:sz w:val="28"/>
          <w:szCs w:val="28"/>
          <w:lang w:val="en-US"/>
        </w:rPr>
        <w:t>Task</w:t>
      </w:r>
      <w:r w:rsidRPr="00072677">
        <w:rPr>
          <w:rStyle w:val="aa"/>
          <w:sz w:val="28"/>
          <w:szCs w:val="28"/>
        </w:rPr>
        <w:t xml:space="preserve"> 4</w:t>
      </w:r>
      <w:r w:rsidR="0080097B" w:rsidRPr="00072677">
        <w:rPr>
          <w:rStyle w:val="aa"/>
          <w:sz w:val="28"/>
          <w:szCs w:val="28"/>
        </w:rPr>
        <w:t xml:space="preserve">. </w:t>
      </w:r>
      <w:r w:rsidR="0080097B" w:rsidRPr="00072677">
        <w:rPr>
          <w:rStyle w:val="aa"/>
          <w:sz w:val="28"/>
          <w:szCs w:val="28"/>
          <w:lang w:val="en-US"/>
        </w:rPr>
        <w:t>Translate</w:t>
      </w:r>
      <w:r w:rsidR="0080097B" w:rsidRPr="00D517C6">
        <w:rPr>
          <w:rStyle w:val="aa"/>
          <w:sz w:val="28"/>
          <w:szCs w:val="28"/>
          <w:lang w:val="en-US"/>
        </w:rPr>
        <w:t xml:space="preserve"> </w:t>
      </w:r>
      <w:r w:rsidR="0080097B" w:rsidRPr="00072677">
        <w:rPr>
          <w:rStyle w:val="aa"/>
          <w:sz w:val="28"/>
          <w:szCs w:val="28"/>
          <w:lang w:val="en-US"/>
        </w:rPr>
        <w:t>the</w:t>
      </w:r>
      <w:r w:rsidR="0080097B" w:rsidRPr="00D517C6">
        <w:rPr>
          <w:rStyle w:val="aa"/>
          <w:sz w:val="28"/>
          <w:szCs w:val="28"/>
          <w:lang w:val="en-US"/>
        </w:rPr>
        <w:t xml:space="preserve"> </w:t>
      </w:r>
      <w:r w:rsidR="0080097B" w:rsidRPr="00072677">
        <w:rPr>
          <w:rStyle w:val="aa"/>
          <w:sz w:val="28"/>
          <w:szCs w:val="28"/>
          <w:lang w:val="en-US"/>
        </w:rPr>
        <w:t>sentences</w:t>
      </w:r>
      <w:r w:rsidR="0080097B" w:rsidRPr="00D517C6">
        <w:rPr>
          <w:rStyle w:val="aa"/>
          <w:sz w:val="28"/>
          <w:szCs w:val="28"/>
          <w:lang w:val="en-US"/>
        </w:rPr>
        <w:t xml:space="preserve">. </w:t>
      </w:r>
      <w:r w:rsidR="0080097B" w:rsidRPr="00072677">
        <w:rPr>
          <w:rStyle w:val="aa"/>
          <w:sz w:val="28"/>
          <w:szCs w:val="28"/>
          <w:lang w:val="en-US"/>
        </w:rPr>
        <w:t xml:space="preserve">Mind the use of </w:t>
      </w:r>
      <w:r w:rsidR="0080097B" w:rsidRPr="00072677">
        <w:rPr>
          <w:rStyle w:val="aa"/>
          <w:sz w:val="28"/>
          <w:szCs w:val="28"/>
          <w:u w:val="single"/>
          <w:lang w:val="en-US"/>
        </w:rPr>
        <w:t>infinitive</w:t>
      </w:r>
      <w:r w:rsidR="0080097B" w:rsidRPr="00072677">
        <w:rPr>
          <w:rStyle w:val="aa"/>
          <w:sz w:val="28"/>
          <w:szCs w:val="28"/>
          <w:lang w:val="en-US"/>
        </w:rPr>
        <w:t>.</w:t>
      </w:r>
    </w:p>
    <w:p w:rsidR="0080097B" w:rsidRPr="00072677" w:rsidRDefault="0080097B" w:rsidP="0080097B">
      <w:pPr>
        <w:pStyle w:val="af2"/>
        <w:rPr>
          <w:sz w:val="28"/>
          <w:szCs w:val="28"/>
        </w:rPr>
      </w:pPr>
      <w:r w:rsidRPr="00072677">
        <w:rPr>
          <w:sz w:val="28"/>
          <w:szCs w:val="28"/>
        </w:rPr>
        <w:t>1) Его единственная цель – сдать хорошо экзамен.</w:t>
      </w:r>
    </w:p>
    <w:p w:rsidR="0080097B" w:rsidRPr="00072677" w:rsidRDefault="0080097B" w:rsidP="0080097B">
      <w:pPr>
        <w:pStyle w:val="af2"/>
        <w:rPr>
          <w:sz w:val="28"/>
          <w:szCs w:val="28"/>
        </w:rPr>
      </w:pPr>
      <w:r w:rsidRPr="00072677">
        <w:rPr>
          <w:sz w:val="28"/>
          <w:szCs w:val="28"/>
        </w:rPr>
        <w:t>2) Вашей обязанностью было информировать меня об этом.</w:t>
      </w:r>
    </w:p>
    <w:p w:rsidR="0080097B" w:rsidRPr="00072677" w:rsidRDefault="0080097B" w:rsidP="0080097B">
      <w:pPr>
        <w:pStyle w:val="af2"/>
        <w:rPr>
          <w:sz w:val="28"/>
          <w:szCs w:val="28"/>
        </w:rPr>
      </w:pPr>
      <w:r w:rsidRPr="00072677">
        <w:rPr>
          <w:sz w:val="28"/>
          <w:szCs w:val="28"/>
        </w:rPr>
        <w:lastRenderedPageBreak/>
        <w:t>3) Она начала думать о нем.</w:t>
      </w:r>
    </w:p>
    <w:p w:rsidR="0080097B" w:rsidRPr="00072677" w:rsidRDefault="0080097B" w:rsidP="0080097B">
      <w:pPr>
        <w:pStyle w:val="af2"/>
        <w:rPr>
          <w:sz w:val="28"/>
          <w:szCs w:val="28"/>
        </w:rPr>
      </w:pPr>
      <w:r w:rsidRPr="00072677">
        <w:rPr>
          <w:sz w:val="28"/>
          <w:szCs w:val="28"/>
        </w:rPr>
        <w:t>4) Мне нечего вам сказать.</w:t>
      </w:r>
    </w:p>
    <w:p w:rsidR="0080097B" w:rsidRPr="00072677" w:rsidRDefault="0080097B" w:rsidP="0080097B">
      <w:pPr>
        <w:pStyle w:val="af2"/>
        <w:rPr>
          <w:sz w:val="28"/>
          <w:szCs w:val="28"/>
        </w:rPr>
      </w:pPr>
      <w:r w:rsidRPr="00072677">
        <w:rPr>
          <w:sz w:val="28"/>
          <w:szCs w:val="28"/>
        </w:rPr>
        <w:t>5) Я пришел к тебе, чтобы поговорить о нашей проблеме.</w:t>
      </w:r>
    </w:p>
    <w:p w:rsidR="0080097B" w:rsidRPr="00072677" w:rsidRDefault="0080097B" w:rsidP="0080097B">
      <w:pPr>
        <w:tabs>
          <w:tab w:val="left" w:pos="1425"/>
        </w:tabs>
        <w:rPr>
          <w:rFonts w:ascii="Times New Roman" w:hAnsi="Times New Roman" w:cs="Times New Roman"/>
          <w:sz w:val="28"/>
          <w:szCs w:val="28"/>
        </w:rPr>
      </w:pPr>
    </w:p>
    <w:p w:rsidR="0080097B" w:rsidRPr="00072677" w:rsidRDefault="0080097B" w:rsidP="0080097B">
      <w:pPr>
        <w:tabs>
          <w:tab w:val="left" w:pos="1425"/>
        </w:tabs>
        <w:rPr>
          <w:rFonts w:ascii="Times New Roman" w:hAnsi="Times New Roman" w:cs="Times New Roman"/>
          <w:sz w:val="28"/>
          <w:szCs w:val="28"/>
        </w:rPr>
      </w:pPr>
    </w:p>
    <w:p w:rsidR="0080097B" w:rsidRPr="00072677" w:rsidRDefault="0080097B" w:rsidP="0080097B">
      <w:pPr>
        <w:tabs>
          <w:tab w:val="left" w:pos="1425"/>
        </w:tabs>
        <w:rPr>
          <w:rFonts w:ascii="Times New Roman" w:hAnsi="Times New Roman" w:cs="Times New Roman"/>
          <w:sz w:val="28"/>
          <w:szCs w:val="28"/>
        </w:rPr>
      </w:pPr>
    </w:p>
    <w:p w:rsidR="004F2FD3" w:rsidRPr="00072677" w:rsidRDefault="004F2FD3" w:rsidP="0080097B">
      <w:pPr>
        <w:tabs>
          <w:tab w:val="left" w:pos="1425"/>
        </w:tabs>
        <w:rPr>
          <w:rFonts w:ascii="Times New Roman" w:hAnsi="Times New Roman" w:cs="Times New Roman"/>
          <w:sz w:val="28"/>
          <w:szCs w:val="28"/>
        </w:rPr>
      </w:pPr>
    </w:p>
    <w:p w:rsidR="004F2FD3" w:rsidRPr="00072677" w:rsidRDefault="004F2FD3" w:rsidP="0080097B">
      <w:pPr>
        <w:tabs>
          <w:tab w:val="left" w:pos="1425"/>
        </w:tabs>
        <w:rPr>
          <w:rFonts w:ascii="Times New Roman" w:hAnsi="Times New Roman" w:cs="Times New Roman"/>
          <w:sz w:val="28"/>
          <w:szCs w:val="28"/>
        </w:rPr>
      </w:pPr>
    </w:p>
    <w:p w:rsidR="004F2FD3" w:rsidRPr="00072677" w:rsidRDefault="004F2FD3" w:rsidP="0080097B">
      <w:pPr>
        <w:tabs>
          <w:tab w:val="left" w:pos="1425"/>
        </w:tabs>
        <w:rPr>
          <w:rFonts w:ascii="Times New Roman" w:hAnsi="Times New Roman" w:cs="Times New Roman"/>
          <w:sz w:val="28"/>
          <w:szCs w:val="28"/>
        </w:rPr>
      </w:pPr>
    </w:p>
    <w:p w:rsidR="004F2FD3" w:rsidRPr="00072677" w:rsidRDefault="004F2FD3" w:rsidP="0080097B">
      <w:pPr>
        <w:tabs>
          <w:tab w:val="left" w:pos="1425"/>
        </w:tabs>
        <w:rPr>
          <w:rFonts w:ascii="Times New Roman" w:hAnsi="Times New Roman" w:cs="Times New Roman"/>
          <w:sz w:val="28"/>
          <w:szCs w:val="28"/>
        </w:rPr>
      </w:pPr>
    </w:p>
    <w:p w:rsidR="00425502" w:rsidRPr="00072677" w:rsidRDefault="00425502" w:rsidP="0080097B">
      <w:pPr>
        <w:tabs>
          <w:tab w:val="left" w:pos="1425"/>
        </w:tabs>
        <w:rPr>
          <w:rFonts w:ascii="Times New Roman" w:hAnsi="Times New Roman" w:cs="Times New Roman"/>
          <w:sz w:val="28"/>
          <w:szCs w:val="28"/>
        </w:rPr>
      </w:pPr>
    </w:p>
    <w:p w:rsidR="00425502" w:rsidRPr="00072677" w:rsidRDefault="00425502" w:rsidP="0080097B">
      <w:pPr>
        <w:tabs>
          <w:tab w:val="left" w:pos="1425"/>
        </w:tabs>
        <w:rPr>
          <w:rFonts w:ascii="Times New Roman" w:hAnsi="Times New Roman" w:cs="Times New Roman"/>
          <w:sz w:val="28"/>
          <w:szCs w:val="28"/>
        </w:rPr>
      </w:pPr>
    </w:p>
    <w:p w:rsidR="00425502" w:rsidRPr="00072677" w:rsidRDefault="00425502" w:rsidP="0080097B">
      <w:pPr>
        <w:tabs>
          <w:tab w:val="left" w:pos="1425"/>
        </w:tabs>
        <w:rPr>
          <w:rFonts w:ascii="Times New Roman" w:hAnsi="Times New Roman" w:cs="Times New Roman"/>
          <w:sz w:val="28"/>
          <w:szCs w:val="28"/>
        </w:rPr>
      </w:pPr>
    </w:p>
    <w:p w:rsidR="00425502" w:rsidRPr="00072677" w:rsidRDefault="00425502" w:rsidP="0080097B">
      <w:pPr>
        <w:tabs>
          <w:tab w:val="left" w:pos="1425"/>
        </w:tabs>
        <w:rPr>
          <w:rFonts w:ascii="Times New Roman" w:hAnsi="Times New Roman" w:cs="Times New Roman"/>
          <w:sz w:val="28"/>
          <w:szCs w:val="28"/>
        </w:rPr>
      </w:pPr>
    </w:p>
    <w:p w:rsidR="00425502" w:rsidRPr="00072677" w:rsidRDefault="00425502" w:rsidP="0080097B">
      <w:pPr>
        <w:tabs>
          <w:tab w:val="left" w:pos="1425"/>
        </w:tabs>
        <w:rPr>
          <w:rFonts w:ascii="Times New Roman" w:hAnsi="Times New Roman" w:cs="Times New Roman"/>
          <w:sz w:val="28"/>
          <w:szCs w:val="28"/>
        </w:rPr>
      </w:pPr>
    </w:p>
    <w:p w:rsidR="0080097B" w:rsidRPr="00072677" w:rsidRDefault="004D42B6" w:rsidP="0080097B">
      <w:pPr>
        <w:tabs>
          <w:tab w:val="left" w:pos="1425"/>
        </w:tabs>
        <w:rPr>
          <w:rFonts w:ascii="Times New Roman" w:hAnsi="Times New Roman" w:cs="Times New Roman"/>
          <w:b/>
          <w:sz w:val="28"/>
          <w:szCs w:val="28"/>
        </w:rPr>
      </w:pPr>
      <w:r w:rsidRPr="00072677">
        <w:rPr>
          <w:rFonts w:ascii="Times New Roman" w:hAnsi="Times New Roman" w:cs="Times New Roman"/>
          <w:b/>
          <w:sz w:val="28"/>
          <w:szCs w:val="28"/>
        </w:rPr>
        <w:t xml:space="preserve">Итоговая контрольная работа за </w:t>
      </w:r>
      <w:r w:rsidR="00425502" w:rsidRPr="00072677">
        <w:rPr>
          <w:rFonts w:ascii="Times New Roman" w:hAnsi="Times New Roman" w:cs="Times New Roman"/>
          <w:b/>
          <w:sz w:val="28"/>
          <w:szCs w:val="28"/>
        </w:rPr>
        <w:t>«Сделай свой выбор»</w:t>
      </w:r>
    </w:p>
    <w:p w:rsidR="0080097B" w:rsidRPr="00072677" w:rsidRDefault="0080097B" w:rsidP="0080097B">
      <w:pPr>
        <w:spacing w:before="150" w:after="150" w:line="240" w:lineRule="auto"/>
        <w:ind w:left="150" w:right="150"/>
        <w:rPr>
          <w:rFonts w:ascii="Times New Roman" w:eastAsia="Times New Roman" w:hAnsi="Times New Roman" w:cs="Times New Roman"/>
          <w:sz w:val="28"/>
          <w:szCs w:val="28"/>
          <w:lang w:val="en-US" w:eastAsia="ru-RU"/>
        </w:rPr>
      </w:pPr>
      <w:r w:rsidRPr="00072677">
        <w:rPr>
          <w:rFonts w:ascii="Times New Roman" w:eastAsia="Times New Roman" w:hAnsi="Times New Roman" w:cs="Times New Roman"/>
          <w:b/>
          <w:bCs/>
          <w:sz w:val="28"/>
          <w:szCs w:val="28"/>
          <w:lang w:val="en-US" w:eastAsia="ru-RU"/>
        </w:rPr>
        <w:t>Read the following text and then choose the best phrase from the list below to full each gap.</w:t>
      </w:r>
    </w:p>
    <w:p w:rsidR="0080097B" w:rsidRPr="00072677" w:rsidRDefault="0080097B" w:rsidP="0080097B">
      <w:pPr>
        <w:spacing w:before="150" w:after="150" w:line="240" w:lineRule="auto"/>
        <w:ind w:left="150" w:right="150"/>
        <w:rPr>
          <w:rFonts w:ascii="Times New Roman" w:eastAsia="Times New Roman" w:hAnsi="Times New Roman" w:cs="Times New Roman"/>
          <w:sz w:val="28"/>
          <w:szCs w:val="28"/>
          <w:lang w:val="en-US" w:eastAsia="ru-RU"/>
        </w:rPr>
      </w:pPr>
      <w:r w:rsidRPr="00072677">
        <w:rPr>
          <w:rFonts w:ascii="Times New Roman" w:eastAsia="Times New Roman" w:hAnsi="Times New Roman" w:cs="Times New Roman"/>
          <w:sz w:val="28"/>
          <w:szCs w:val="28"/>
          <w:lang w:val="en-US" w:eastAsia="ru-RU"/>
        </w:rPr>
        <w:lastRenderedPageBreak/>
        <w:t>Five thousand people (a) __________, an island named (b) _________ on a lost Spanish ship in the year 1603, Amity Harbor, (c) ______, was home to fishing ships and one - man gill - netting boats. It was a rainy, (d) ___________ village which had seen better times. On winter nights its steep streets lay broad and empty under the rain.</w:t>
      </w:r>
    </w:p>
    <w:p w:rsidR="0080097B" w:rsidRPr="00072677" w:rsidRDefault="0080097B" w:rsidP="0080097B">
      <w:pPr>
        <w:spacing w:before="150" w:after="150" w:line="240" w:lineRule="auto"/>
        <w:ind w:left="150" w:right="150"/>
        <w:rPr>
          <w:rFonts w:ascii="Times New Roman" w:eastAsia="Times New Roman" w:hAnsi="Times New Roman" w:cs="Times New Roman"/>
          <w:sz w:val="28"/>
          <w:szCs w:val="28"/>
          <w:lang w:val="en-US" w:eastAsia="ru-RU"/>
        </w:rPr>
      </w:pPr>
      <w:r w:rsidRPr="00072677">
        <w:rPr>
          <w:rFonts w:ascii="Times New Roman" w:eastAsia="Times New Roman" w:hAnsi="Times New Roman" w:cs="Times New Roman"/>
          <w:sz w:val="28"/>
          <w:szCs w:val="28"/>
          <w:lang w:val="en-US" w:eastAsia="ru-RU"/>
        </w:rPr>
        <w:t>San Piedro also had a green beauty, (e) _________ rising and falling (f) _________ and the south. The island homes were built among fields of grass, grain and strawberries. Fences lined the careless roads (g) _____ the shadows of the trees and past the fields. Here and there an islander cut timber on his own, leaving sweet - smelling piles of dust (h) _________.</w:t>
      </w:r>
    </w:p>
    <w:p w:rsidR="0080097B" w:rsidRPr="00072677" w:rsidRDefault="0080097B" w:rsidP="0080097B">
      <w:pPr>
        <w:spacing w:before="150" w:after="150" w:line="240" w:lineRule="auto"/>
        <w:ind w:left="150" w:right="150"/>
        <w:rPr>
          <w:rFonts w:ascii="Times New Roman" w:eastAsia="Times New Roman" w:hAnsi="Times New Roman" w:cs="Times New Roman"/>
          <w:sz w:val="28"/>
          <w:szCs w:val="28"/>
          <w:lang w:val="en-US" w:eastAsia="ru-RU"/>
        </w:rPr>
      </w:pPr>
      <w:r w:rsidRPr="00072677">
        <w:rPr>
          <w:rFonts w:ascii="Times New Roman" w:eastAsia="Times New Roman" w:hAnsi="Times New Roman" w:cs="Times New Roman"/>
          <w:i/>
          <w:iCs/>
          <w:sz w:val="28"/>
          <w:szCs w:val="28"/>
          <w:lang w:val="en-US" w:eastAsia="ru-RU"/>
        </w:rPr>
        <w:t>1. by the sailors; 2. the iskand’s only town; 3. lived on San Piedro; 4. wind - beaten sea; 5. to the north; 6. with enormous cedar - covered hills; 7. at the side of the road; 8. which slid beneath.</w:t>
      </w:r>
    </w:p>
    <w:p w:rsidR="0080097B" w:rsidRPr="00072677" w:rsidRDefault="0080097B" w:rsidP="0080097B">
      <w:pPr>
        <w:spacing w:before="150" w:after="150" w:line="240" w:lineRule="auto"/>
        <w:ind w:left="150" w:right="150"/>
        <w:rPr>
          <w:rFonts w:ascii="Times New Roman" w:eastAsia="Times New Roman" w:hAnsi="Times New Roman" w:cs="Times New Roman"/>
          <w:sz w:val="28"/>
          <w:szCs w:val="28"/>
          <w:lang w:val="en-US" w:eastAsia="ru-RU"/>
        </w:rPr>
      </w:pPr>
      <w:r w:rsidRPr="00072677">
        <w:rPr>
          <w:rFonts w:ascii="Times New Roman" w:eastAsia="Times New Roman" w:hAnsi="Times New Roman" w:cs="Times New Roman"/>
          <w:b/>
          <w:bCs/>
          <w:sz w:val="28"/>
          <w:szCs w:val="28"/>
          <w:lang w:val="en-US" w:eastAsia="ru-RU"/>
        </w:rPr>
        <w:t>II. Grammar.</w:t>
      </w:r>
    </w:p>
    <w:p w:rsidR="0080097B" w:rsidRPr="00072677" w:rsidRDefault="0080097B" w:rsidP="0080097B">
      <w:pPr>
        <w:spacing w:before="150" w:after="150" w:line="240" w:lineRule="auto"/>
        <w:ind w:left="150" w:right="150"/>
        <w:rPr>
          <w:rFonts w:ascii="Times New Roman" w:eastAsia="Times New Roman" w:hAnsi="Times New Roman" w:cs="Times New Roman"/>
          <w:b/>
          <w:sz w:val="28"/>
          <w:szCs w:val="28"/>
          <w:lang w:val="en-US" w:eastAsia="ru-RU"/>
        </w:rPr>
      </w:pPr>
      <w:r w:rsidRPr="00072677">
        <w:rPr>
          <w:rFonts w:ascii="Times New Roman" w:eastAsia="Times New Roman" w:hAnsi="Times New Roman" w:cs="Times New Roman"/>
          <w:b/>
          <w:sz w:val="28"/>
          <w:szCs w:val="28"/>
          <w:lang w:val="en-US" w:eastAsia="ru-RU"/>
        </w:rPr>
        <w:t>Open the brackets</w:t>
      </w:r>
    </w:p>
    <w:p w:rsidR="0080097B" w:rsidRPr="00072677" w:rsidRDefault="0080097B" w:rsidP="0080097B">
      <w:pPr>
        <w:spacing w:before="150" w:after="150" w:line="240" w:lineRule="auto"/>
        <w:ind w:left="150" w:right="150"/>
        <w:rPr>
          <w:rFonts w:ascii="Times New Roman" w:eastAsia="Times New Roman" w:hAnsi="Times New Roman" w:cs="Times New Roman"/>
          <w:b/>
          <w:sz w:val="28"/>
          <w:szCs w:val="28"/>
          <w:lang w:val="en-US" w:eastAsia="ru-RU"/>
        </w:rPr>
      </w:pPr>
      <w:r w:rsidRPr="00072677">
        <w:rPr>
          <w:rFonts w:ascii="Times New Roman" w:eastAsia="Times New Roman" w:hAnsi="Times New Roman" w:cs="Times New Roman"/>
          <w:b/>
          <w:i/>
          <w:iCs/>
          <w:sz w:val="28"/>
          <w:szCs w:val="28"/>
          <w:lang w:val="en-US" w:eastAsia="ru-RU"/>
        </w:rPr>
        <w:t>Past Simple or Past Perfect?</w:t>
      </w:r>
    </w:p>
    <w:p w:rsidR="0080097B" w:rsidRPr="00072677" w:rsidRDefault="0080097B" w:rsidP="0080097B">
      <w:pPr>
        <w:numPr>
          <w:ilvl w:val="0"/>
          <w:numId w:val="10"/>
        </w:numPr>
        <w:spacing w:before="100" w:beforeAutospacing="1" w:after="100" w:afterAutospacing="1" w:line="240" w:lineRule="auto"/>
        <w:rPr>
          <w:rFonts w:ascii="Times New Roman" w:eastAsia="Times New Roman" w:hAnsi="Times New Roman" w:cs="Times New Roman"/>
          <w:sz w:val="28"/>
          <w:szCs w:val="28"/>
          <w:lang w:val="en-US" w:eastAsia="ru-RU"/>
        </w:rPr>
      </w:pPr>
      <w:r w:rsidRPr="00072677">
        <w:rPr>
          <w:rFonts w:ascii="Times New Roman" w:eastAsia="Times New Roman" w:hAnsi="Times New Roman" w:cs="Times New Roman"/>
          <w:sz w:val="28"/>
          <w:szCs w:val="28"/>
          <w:lang w:val="en-US" w:eastAsia="ru-RU"/>
        </w:rPr>
        <w:t>He (</w:t>
      </w:r>
      <w:r w:rsidRPr="00072677">
        <w:rPr>
          <w:rFonts w:ascii="Times New Roman" w:eastAsia="Times New Roman" w:hAnsi="Times New Roman" w:cs="Times New Roman"/>
          <w:i/>
          <w:iCs/>
          <w:sz w:val="28"/>
          <w:szCs w:val="28"/>
          <w:lang w:val="en-US" w:eastAsia="ru-RU"/>
        </w:rPr>
        <w:t>forgot</w:t>
      </w:r>
      <w:r w:rsidRPr="00072677">
        <w:rPr>
          <w:rFonts w:ascii="Times New Roman" w:eastAsia="Times New Roman" w:hAnsi="Times New Roman" w:cs="Times New Roman"/>
          <w:sz w:val="28"/>
          <w:szCs w:val="28"/>
          <w:lang w:val="en-US" w:eastAsia="ru-RU"/>
        </w:rPr>
        <w:t>) his French since he (</w:t>
      </w:r>
      <w:r w:rsidRPr="00072677">
        <w:rPr>
          <w:rFonts w:ascii="Times New Roman" w:eastAsia="Times New Roman" w:hAnsi="Times New Roman" w:cs="Times New Roman"/>
          <w:i/>
          <w:iCs/>
          <w:sz w:val="28"/>
          <w:szCs w:val="28"/>
          <w:lang w:val="en-US" w:eastAsia="ru-RU"/>
        </w:rPr>
        <w:t>leave</w:t>
      </w:r>
      <w:r w:rsidRPr="00072677">
        <w:rPr>
          <w:rFonts w:ascii="Times New Roman" w:eastAsia="Times New Roman" w:hAnsi="Times New Roman" w:cs="Times New Roman"/>
          <w:sz w:val="28"/>
          <w:szCs w:val="28"/>
          <w:lang w:val="en-US" w:eastAsia="ru-RU"/>
        </w:rPr>
        <w:t>) Paris.</w:t>
      </w:r>
    </w:p>
    <w:p w:rsidR="0080097B" w:rsidRPr="00072677" w:rsidRDefault="0080097B" w:rsidP="0080097B">
      <w:pPr>
        <w:numPr>
          <w:ilvl w:val="0"/>
          <w:numId w:val="10"/>
        </w:numPr>
        <w:spacing w:before="100" w:beforeAutospacing="1" w:after="100" w:afterAutospacing="1" w:line="240" w:lineRule="auto"/>
        <w:rPr>
          <w:rFonts w:ascii="Times New Roman" w:eastAsia="Times New Roman" w:hAnsi="Times New Roman" w:cs="Times New Roman"/>
          <w:sz w:val="28"/>
          <w:szCs w:val="28"/>
          <w:lang w:val="en-US" w:eastAsia="ru-RU"/>
        </w:rPr>
      </w:pPr>
      <w:r w:rsidRPr="00072677">
        <w:rPr>
          <w:rFonts w:ascii="Times New Roman" w:eastAsia="Times New Roman" w:hAnsi="Times New Roman" w:cs="Times New Roman"/>
          <w:sz w:val="28"/>
          <w:szCs w:val="28"/>
          <w:lang w:val="en-US" w:eastAsia="ru-RU"/>
        </w:rPr>
        <w:t>I (</w:t>
      </w:r>
      <w:r w:rsidRPr="00072677">
        <w:rPr>
          <w:rFonts w:ascii="Times New Roman" w:eastAsia="Times New Roman" w:hAnsi="Times New Roman" w:cs="Times New Roman"/>
          <w:i/>
          <w:iCs/>
          <w:sz w:val="28"/>
          <w:szCs w:val="28"/>
          <w:lang w:val="en-US" w:eastAsia="ru-RU"/>
        </w:rPr>
        <w:t>lose</w:t>
      </w:r>
      <w:r w:rsidRPr="00072677">
        <w:rPr>
          <w:rFonts w:ascii="Times New Roman" w:eastAsia="Times New Roman" w:hAnsi="Times New Roman" w:cs="Times New Roman"/>
          <w:sz w:val="28"/>
          <w:szCs w:val="28"/>
          <w:lang w:val="en-US" w:eastAsia="ru-RU"/>
        </w:rPr>
        <w:t>) my keys and cannot remember where I (</w:t>
      </w:r>
      <w:r w:rsidRPr="00072677">
        <w:rPr>
          <w:rFonts w:ascii="Times New Roman" w:eastAsia="Times New Roman" w:hAnsi="Times New Roman" w:cs="Times New Roman"/>
          <w:i/>
          <w:iCs/>
          <w:sz w:val="28"/>
          <w:szCs w:val="28"/>
          <w:lang w:val="en-US" w:eastAsia="ru-RU"/>
        </w:rPr>
        <w:t>see</w:t>
      </w:r>
      <w:r w:rsidRPr="00072677">
        <w:rPr>
          <w:rFonts w:ascii="Times New Roman" w:eastAsia="Times New Roman" w:hAnsi="Times New Roman" w:cs="Times New Roman"/>
          <w:sz w:val="28"/>
          <w:szCs w:val="28"/>
          <w:lang w:val="en-US" w:eastAsia="ru-RU"/>
        </w:rPr>
        <w:t>) them last.</w:t>
      </w:r>
    </w:p>
    <w:p w:rsidR="0080097B" w:rsidRPr="00072677" w:rsidRDefault="0080097B" w:rsidP="0080097B">
      <w:pPr>
        <w:numPr>
          <w:ilvl w:val="0"/>
          <w:numId w:val="10"/>
        </w:numPr>
        <w:spacing w:before="100" w:beforeAutospacing="1" w:after="100" w:afterAutospacing="1" w:line="240" w:lineRule="auto"/>
        <w:rPr>
          <w:rFonts w:ascii="Times New Roman" w:eastAsia="Times New Roman" w:hAnsi="Times New Roman" w:cs="Times New Roman"/>
          <w:sz w:val="28"/>
          <w:szCs w:val="28"/>
          <w:lang w:val="en-US" w:eastAsia="ru-RU"/>
        </w:rPr>
      </w:pPr>
      <w:r w:rsidRPr="00072677">
        <w:rPr>
          <w:rFonts w:ascii="Times New Roman" w:eastAsia="Times New Roman" w:hAnsi="Times New Roman" w:cs="Times New Roman"/>
          <w:sz w:val="28"/>
          <w:szCs w:val="28"/>
          <w:lang w:val="en-US" w:eastAsia="ru-RU"/>
        </w:rPr>
        <w:t>What you (</w:t>
      </w:r>
      <w:r w:rsidRPr="00072677">
        <w:rPr>
          <w:rFonts w:ascii="Times New Roman" w:eastAsia="Times New Roman" w:hAnsi="Times New Roman" w:cs="Times New Roman"/>
          <w:i/>
          <w:iCs/>
          <w:sz w:val="28"/>
          <w:szCs w:val="28"/>
          <w:lang w:val="en-US" w:eastAsia="ru-RU"/>
        </w:rPr>
        <w:t>do</w:t>
      </w:r>
      <w:r w:rsidRPr="00072677">
        <w:rPr>
          <w:rFonts w:ascii="Times New Roman" w:eastAsia="Times New Roman" w:hAnsi="Times New Roman" w:cs="Times New Roman"/>
          <w:sz w:val="28"/>
          <w:szCs w:val="28"/>
          <w:lang w:val="en-US" w:eastAsia="ru-RU"/>
        </w:rPr>
        <w:t>) last night?</w:t>
      </w:r>
    </w:p>
    <w:p w:rsidR="0080097B" w:rsidRPr="00072677" w:rsidRDefault="0080097B" w:rsidP="0080097B">
      <w:pPr>
        <w:numPr>
          <w:ilvl w:val="0"/>
          <w:numId w:val="10"/>
        </w:numPr>
        <w:spacing w:before="100" w:beforeAutospacing="1" w:after="100" w:afterAutospacing="1" w:line="240" w:lineRule="auto"/>
        <w:rPr>
          <w:rFonts w:ascii="Times New Roman" w:eastAsia="Times New Roman" w:hAnsi="Times New Roman" w:cs="Times New Roman"/>
          <w:sz w:val="28"/>
          <w:szCs w:val="28"/>
          <w:lang w:val="en-US" w:eastAsia="ru-RU"/>
        </w:rPr>
      </w:pPr>
      <w:r w:rsidRPr="00072677">
        <w:rPr>
          <w:rFonts w:ascii="Times New Roman" w:eastAsia="Times New Roman" w:hAnsi="Times New Roman" w:cs="Times New Roman"/>
          <w:sz w:val="28"/>
          <w:szCs w:val="28"/>
          <w:lang w:val="en-US" w:eastAsia="ru-RU"/>
        </w:rPr>
        <w:t>I (</w:t>
      </w:r>
      <w:r w:rsidRPr="00072677">
        <w:rPr>
          <w:rFonts w:ascii="Times New Roman" w:eastAsia="Times New Roman" w:hAnsi="Times New Roman" w:cs="Times New Roman"/>
          <w:i/>
          <w:iCs/>
          <w:sz w:val="28"/>
          <w:szCs w:val="28"/>
          <w:lang w:val="en-US" w:eastAsia="ru-RU"/>
        </w:rPr>
        <w:t>not play</w:t>
      </w:r>
      <w:r w:rsidRPr="00072677">
        <w:rPr>
          <w:rFonts w:ascii="Times New Roman" w:eastAsia="Times New Roman" w:hAnsi="Times New Roman" w:cs="Times New Roman"/>
          <w:sz w:val="28"/>
          <w:szCs w:val="28"/>
          <w:lang w:val="en-US" w:eastAsia="ru-RU"/>
        </w:rPr>
        <w:t>) much football since I (</w:t>
      </w:r>
      <w:r w:rsidRPr="00072677">
        <w:rPr>
          <w:rFonts w:ascii="Times New Roman" w:eastAsia="Times New Roman" w:hAnsi="Times New Roman" w:cs="Times New Roman"/>
          <w:i/>
          <w:iCs/>
          <w:sz w:val="28"/>
          <w:szCs w:val="28"/>
          <w:lang w:val="en-US" w:eastAsia="ru-RU"/>
        </w:rPr>
        <w:t>leave</w:t>
      </w:r>
      <w:r w:rsidRPr="00072677">
        <w:rPr>
          <w:rFonts w:ascii="Times New Roman" w:eastAsia="Times New Roman" w:hAnsi="Times New Roman" w:cs="Times New Roman"/>
          <w:sz w:val="28"/>
          <w:szCs w:val="28"/>
          <w:lang w:val="en-US" w:eastAsia="ru-RU"/>
        </w:rPr>
        <w:t>) school.</w:t>
      </w:r>
    </w:p>
    <w:p w:rsidR="0080097B" w:rsidRPr="00072677" w:rsidRDefault="0080097B" w:rsidP="0080097B">
      <w:pPr>
        <w:numPr>
          <w:ilvl w:val="0"/>
          <w:numId w:val="10"/>
        </w:numPr>
        <w:spacing w:before="100" w:beforeAutospacing="1" w:after="100" w:afterAutospacing="1" w:line="240" w:lineRule="auto"/>
        <w:rPr>
          <w:rFonts w:ascii="Times New Roman" w:eastAsia="Times New Roman" w:hAnsi="Times New Roman" w:cs="Times New Roman"/>
          <w:sz w:val="28"/>
          <w:szCs w:val="28"/>
          <w:lang w:val="en-US" w:eastAsia="ru-RU"/>
        </w:rPr>
      </w:pPr>
      <w:r w:rsidRPr="00072677">
        <w:rPr>
          <w:rFonts w:ascii="Times New Roman" w:eastAsia="Times New Roman" w:hAnsi="Times New Roman" w:cs="Times New Roman"/>
          <w:sz w:val="28"/>
          <w:szCs w:val="28"/>
          <w:lang w:val="en-US" w:eastAsia="ru-RU"/>
        </w:rPr>
        <w:t>How’s Jack? When you (</w:t>
      </w:r>
      <w:r w:rsidRPr="00072677">
        <w:rPr>
          <w:rFonts w:ascii="Times New Roman" w:eastAsia="Times New Roman" w:hAnsi="Times New Roman" w:cs="Times New Roman"/>
          <w:i/>
          <w:iCs/>
          <w:sz w:val="28"/>
          <w:szCs w:val="28"/>
          <w:lang w:val="en-US" w:eastAsia="ru-RU"/>
        </w:rPr>
        <w:t>see</w:t>
      </w:r>
      <w:r w:rsidRPr="00072677">
        <w:rPr>
          <w:rFonts w:ascii="Times New Roman" w:eastAsia="Times New Roman" w:hAnsi="Times New Roman" w:cs="Times New Roman"/>
          <w:sz w:val="28"/>
          <w:szCs w:val="28"/>
          <w:lang w:val="en-US" w:eastAsia="ru-RU"/>
        </w:rPr>
        <w:t>) him? – Oh, I (</w:t>
      </w:r>
      <w:r w:rsidRPr="00072677">
        <w:rPr>
          <w:rFonts w:ascii="Times New Roman" w:eastAsia="Times New Roman" w:hAnsi="Times New Roman" w:cs="Times New Roman"/>
          <w:i/>
          <w:iCs/>
          <w:sz w:val="28"/>
          <w:szCs w:val="28"/>
          <w:lang w:val="en-US" w:eastAsia="ru-RU"/>
        </w:rPr>
        <w:t>not meet</w:t>
      </w:r>
      <w:r w:rsidRPr="00072677">
        <w:rPr>
          <w:rFonts w:ascii="Times New Roman" w:eastAsia="Times New Roman" w:hAnsi="Times New Roman" w:cs="Times New Roman"/>
          <w:sz w:val="28"/>
          <w:szCs w:val="28"/>
          <w:lang w:val="en-US" w:eastAsia="ru-RU"/>
        </w:rPr>
        <w:t>) him for ages.</w:t>
      </w:r>
    </w:p>
    <w:p w:rsidR="0080097B" w:rsidRPr="00072677" w:rsidRDefault="0080097B" w:rsidP="0080097B">
      <w:pPr>
        <w:spacing w:before="150" w:after="150" w:line="240" w:lineRule="auto"/>
        <w:ind w:left="150" w:right="150"/>
        <w:rPr>
          <w:rFonts w:ascii="Times New Roman" w:eastAsia="Times New Roman" w:hAnsi="Times New Roman" w:cs="Times New Roman"/>
          <w:b/>
          <w:sz w:val="28"/>
          <w:szCs w:val="28"/>
          <w:lang w:val="en-US" w:eastAsia="ru-RU"/>
        </w:rPr>
      </w:pPr>
      <w:r w:rsidRPr="00072677">
        <w:rPr>
          <w:rFonts w:ascii="Times New Roman" w:eastAsia="Times New Roman" w:hAnsi="Times New Roman" w:cs="Times New Roman"/>
          <w:b/>
          <w:i/>
          <w:iCs/>
          <w:sz w:val="28"/>
          <w:szCs w:val="28"/>
          <w:lang w:val="en-US" w:eastAsia="ru-RU"/>
        </w:rPr>
        <w:t>Present Simple or Present Continuous?</w:t>
      </w:r>
    </w:p>
    <w:p w:rsidR="0080097B" w:rsidRPr="00072677" w:rsidRDefault="0080097B" w:rsidP="0080097B">
      <w:pPr>
        <w:numPr>
          <w:ilvl w:val="0"/>
          <w:numId w:val="11"/>
        </w:numPr>
        <w:spacing w:before="100" w:beforeAutospacing="1" w:after="100" w:afterAutospacing="1" w:line="240" w:lineRule="auto"/>
        <w:rPr>
          <w:rFonts w:ascii="Times New Roman" w:eastAsia="Times New Roman" w:hAnsi="Times New Roman" w:cs="Times New Roman"/>
          <w:sz w:val="28"/>
          <w:szCs w:val="28"/>
          <w:lang w:val="en-US" w:eastAsia="ru-RU"/>
        </w:rPr>
      </w:pPr>
      <w:r w:rsidRPr="00072677">
        <w:rPr>
          <w:rFonts w:ascii="Times New Roman" w:eastAsia="Times New Roman" w:hAnsi="Times New Roman" w:cs="Times New Roman"/>
          <w:sz w:val="28"/>
          <w:szCs w:val="28"/>
          <w:lang w:val="en-US" w:eastAsia="ru-RU"/>
        </w:rPr>
        <w:t>Tom usually (</w:t>
      </w:r>
      <w:r w:rsidRPr="00072677">
        <w:rPr>
          <w:rFonts w:ascii="Times New Roman" w:eastAsia="Times New Roman" w:hAnsi="Times New Roman" w:cs="Times New Roman"/>
          <w:i/>
          <w:iCs/>
          <w:sz w:val="28"/>
          <w:szCs w:val="28"/>
          <w:lang w:val="en-US" w:eastAsia="ru-RU"/>
        </w:rPr>
        <w:t>play</w:t>
      </w:r>
      <w:r w:rsidRPr="00072677">
        <w:rPr>
          <w:rFonts w:ascii="Times New Roman" w:eastAsia="Times New Roman" w:hAnsi="Times New Roman" w:cs="Times New Roman"/>
          <w:sz w:val="28"/>
          <w:szCs w:val="28"/>
          <w:lang w:val="en-US" w:eastAsia="ru-RU"/>
        </w:rPr>
        <w:t>) football but today he (</w:t>
      </w:r>
      <w:r w:rsidRPr="00072677">
        <w:rPr>
          <w:rFonts w:ascii="Times New Roman" w:eastAsia="Times New Roman" w:hAnsi="Times New Roman" w:cs="Times New Roman"/>
          <w:i/>
          <w:iCs/>
          <w:sz w:val="28"/>
          <w:szCs w:val="28"/>
          <w:lang w:val="en-US" w:eastAsia="ru-RU"/>
        </w:rPr>
        <w:t>play</w:t>
      </w:r>
      <w:r w:rsidRPr="00072677">
        <w:rPr>
          <w:rFonts w:ascii="Times New Roman" w:eastAsia="Times New Roman" w:hAnsi="Times New Roman" w:cs="Times New Roman"/>
          <w:sz w:val="28"/>
          <w:szCs w:val="28"/>
          <w:lang w:val="en-US" w:eastAsia="ru-RU"/>
        </w:rPr>
        <w:t>) tennis.</w:t>
      </w:r>
    </w:p>
    <w:p w:rsidR="0080097B" w:rsidRPr="00072677" w:rsidRDefault="0080097B" w:rsidP="0080097B">
      <w:pPr>
        <w:numPr>
          <w:ilvl w:val="0"/>
          <w:numId w:val="11"/>
        </w:numPr>
        <w:spacing w:before="100" w:beforeAutospacing="1" w:after="100" w:afterAutospacing="1" w:line="240" w:lineRule="auto"/>
        <w:rPr>
          <w:rFonts w:ascii="Times New Roman" w:eastAsia="Times New Roman" w:hAnsi="Times New Roman" w:cs="Times New Roman"/>
          <w:sz w:val="28"/>
          <w:szCs w:val="28"/>
          <w:lang w:val="en-US" w:eastAsia="ru-RU"/>
        </w:rPr>
      </w:pPr>
      <w:r w:rsidRPr="00072677">
        <w:rPr>
          <w:rFonts w:ascii="Times New Roman" w:eastAsia="Times New Roman" w:hAnsi="Times New Roman" w:cs="Times New Roman"/>
          <w:sz w:val="28"/>
          <w:szCs w:val="28"/>
          <w:lang w:val="en-US" w:eastAsia="ru-RU"/>
        </w:rPr>
        <w:t>The professor (</w:t>
      </w:r>
      <w:r w:rsidRPr="00072677">
        <w:rPr>
          <w:rFonts w:ascii="Times New Roman" w:eastAsia="Times New Roman" w:hAnsi="Times New Roman" w:cs="Times New Roman"/>
          <w:i/>
          <w:iCs/>
          <w:sz w:val="28"/>
          <w:szCs w:val="28"/>
          <w:lang w:val="en-US" w:eastAsia="ru-RU"/>
        </w:rPr>
        <w:t>speak</w:t>
      </w:r>
      <w:r w:rsidRPr="00072677">
        <w:rPr>
          <w:rFonts w:ascii="Times New Roman" w:eastAsia="Times New Roman" w:hAnsi="Times New Roman" w:cs="Times New Roman"/>
          <w:sz w:val="28"/>
          <w:szCs w:val="28"/>
          <w:lang w:val="en-US" w:eastAsia="ru-RU"/>
        </w:rPr>
        <w:t>) five foreign languages.</w:t>
      </w:r>
    </w:p>
    <w:p w:rsidR="0080097B" w:rsidRPr="00072677" w:rsidRDefault="0080097B" w:rsidP="0080097B">
      <w:pPr>
        <w:numPr>
          <w:ilvl w:val="0"/>
          <w:numId w:val="11"/>
        </w:numPr>
        <w:spacing w:before="100" w:beforeAutospacing="1" w:after="100" w:afterAutospacing="1" w:line="240" w:lineRule="auto"/>
        <w:rPr>
          <w:rFonts w:ascii="Times New Roman" w:eastAsia="Times New Roman" w:hAnsi="Times New Roman" w:cs="Times New Roman"/>
          <w:sz w:val="28"/>
          <w:szCs w:val="28"/>
          <w:lang w:val="en-US" w:eastAsia="ru-RU"/>
        </w:rPr>
      </w:pPr>
      <w:r w:rsidRPr="00072677">
        <w:rPr>
          <w:rFonts w:ascii="Times New Roman" w:eastAsia="Times New Roman" w:hAnsi="Times New Roman" w:cs="Times New Roman"/>
          <w:sz w:val="28"/>
          <w:szCs w:val="28"/>
          <w:lang w:val="en-US" w:eastAsia="ru-RU"/>
        </w:rPr>
        <w:t>My friend always (</w:t>
      </w:r>
      <w:r w:rsidRPr="00072677">
        <w:rPr>
          <w:rFonts w:ascii="Times New Roman" w:eastAsia="Times New Roman" w:hAnsi="Times New Roman" w:cs="Times New Roman"/>
          <w:i/>
          <w:iCs/>
          <w:sz w:val="28"/>
          <w:szCs w:val="28"/>
          <w:lang w:val="en-US" w:eastAsia="ru-RU"/>
        </w:rPr>
        <w:t>tell</w:t>
      </w:r>
      <w:r w:rsidRPr="00072677">
        <w:rPr>
          <w:rFonts w:ascii="Times New Roman" w:eastAsia="Times New Roman" w:hAnsi="Times New Roman" w:cs="Times New Roman"/>
          <w:sz w:val="28"/>
          <w:szCs w:val="28"/>
          <w:lang w:val="en-US" w:eastAsia="ru-RU"/>
        </w:rPr>
        <w:t>) me the truth, but I see that she (</w:t>
      </w:r>
      <w:r w:rsidRPr="00072677">
        <w:rPr>
          <w:rFonts w:ascii="Times New Roman" w:eastAsia="Times New Roman" w:hAnsi="Times New Roman" w:cs="Times New Roman"/>
          <w:i/>
          <w:iCs/>
          <w:sz w:val="28"/>
          <w:szCs w:val="28"/>
          <w:lang w:val="en-US" w:eastAsia="ru-RU"/>
        </w:rPr>
        <w:t>tell</w:t>
      </w:r>
      <w:r w:rsidRPr="00072677">
        <w:rPr>
          <w:rFonts w:ascii="Times New Roman" w:eastAsia="Times New Roman" w:hAnsi="Times New Roman" w:cs="Times New Roman"/>
          <w:sz w:val="28"/>
          <w:szCs w:val="28"/>
          <w:lang w:val="en-US" w:eastAsia="ru-RU"/>
        </w:rPr>
        <w:t>) a lie now.</w:t>
      </w:r>
    </w:p>
    <w:p w:rsidR="0080097B" w:rsidRPr="00072677" w:rsidRDefault="0080097B" w:rsidP="0080097B">
      <w:pPr>
        <w:numPr>
          <w:ilvl w:val="0"/>
          <w:numId w:val="11"/>
        </w:numPr>
        <w:spacing w:before="100" w:beforeAutospacing="1" w:after="100" w:afterAutospacing="1" w:line="240" w:lineRule="auto"/>
        <w:rPr>
          <w:rFonts w:ascii="Times New Roman" w:eastAsia="Times New Roman" w:hAnsi="Times New Roman" w:cs="Times New Roman"/>
          <w:sz w:val="28"/>
          <w:szCs w:val="28"/>
          <w:lang w:val="en-US" w:eastAsia="ru-RU"/>
        </w:rPr>
      </w:pPr>
      <w:r w:rsidRPr="00072677">
        <w:rPr>
          <w:rFonts w:ascii="Times New Roman" w:eastAsia="Times New Roman" w:hAnsi="Times New Roman" w:cs="Times New Roman"/>
          <w:sz w:val="28"/>
          <w:szCs w:val="28"/>
          <w:lang w:val="en-US" w:eastAsia="ru-RU"/>
        </w:rPr>
        <w:t>I (</w:t>
      </w:r>
      <w:r w:rsidRPr="00072677">
        <w:rPr>
          <w:rFonts w:ascii="Times New Roman" w:eastAsia="Times New Roman" w:hAnsi="Times New Roman" w:cs="Times New Roman"/>
          <w:i/>
          <w:iCs/>
          <w:sz w:val="28"/>
          <w:szCs w:val="28"/>
          <w:lang w:val="en-US" w:eastAsia="ru-RU"/>
        </w:rPr>
        <w:t>not recognize</w:t>
      </w:r>
      <w:r w:rsidRPr="00072677">
        <w:rPr>
          <w:rFonts w:ascii="Times New Roman" w:eastAsia="Times New Roman" w:hAnsi="Times New Roman" w:cs="Times New Roman"/>
          <w:sz w:val="28"/>
          <w:szCs w:val="28"/>
          <w:lang w:val="en-US" w:eastAsia="ru-RU"/>
        </w:rPr>
        <w:t>) the man who (</w:t>
      </w:r>
      <w:r w:rsidRPr="00072677">
        <w:rPr>
          <w:rFonts w:ascii="Times New Roman" w:eastAsia="Times New Roman" w:hAnsi="Times New Roman" w:cs="Times New Roman"/>
          <w:i/>
          <w:iCs/>
          <w:sz w:val="28"/>
          <w:szCs w:val="28"/>
          <w:lang w:val="en-US" w:eastAsia="ru-RU"/>
        </w:rPr>
        <w:t>give</w:t>
      </w:r>
      <w:r w:rsidRPr="00072677">
        <w:rPr>
          <w:rFonts w:ascii="Times New Roman" w:eastAsia="Times New Roman" w:hAnsi="Times New Roman" w:cs="Times New Roman"/>
          <w:sz w:val="28"/>
          <w:szCs w:val="28"/>
          <w:lang w:val="en-US" w:eastAsia="ru-RU"/>
        </w:rPr>
        <w:t>) a talk.</w:t>
      </w:r>
    </w:p>
    <w:p w:rsidR="0080097B" w:rsidRPr="00072677" w:rsidRDefault="0080097B" w:rsidP="0080097B">
      <w:pPr>
        <w:numPr>
          <w:ilvl w:val="0"/>
          <w:numId w:val="11"/>
        </w:numPr>
        <w:spacing w:before="100" w:beforeAutospacing="1" w:after="100" w:afterAutospacing="1" w:line="240" w:lineRule="auto"/>
        <w:rPr>
          <w:rFonts w:ascii="Times New Roman" w:eastAsia="Times New Roman" w:hAnsi="Times New Roman" w:cs="Times New Roman"/>
          <w:sz w:val="28"/>
          <w:szCs w:val="28"/>
          <w:lang w:val="en-US" w:eastAsia="ru-RU"/>
        </w:rPr>
      </w:pPr>
      <w:r w:rsidRPr="00072677">
        <w:rPr>
          <w:rFonts w:ascii="Times New Roman" w:eastAsia="Times New Roman" w:hAnsi="Times New Roman" w:cs="Times New Roman"/>
          <w:sz w:val="28"/>
          <w:szCs w:val="28"/>
          <w:lang w:val="en-US" w:eastAsia="ru-RU"/>
        </w:rPr>
        <w:t>I (</w:t>
      </w:r>
      <w:r w:rsidRPr="00072677">
        <w:rPr>
          <w:rFonts w:ascii="Times New Roman" w:eastAsia="Times New Roman" w:hAnsi="Times New Roman" w:cs="Times New Roman"/>
          <w:i/>
          <w:iCs/>
          <w:sz w:val="28"/>
          <w:szCs w:val="28"/>
          <w:lang w:val="en-US" w:eastAsia="ru-RU"/>
        </w:rPr>
        <w:t>feel</w:t>
      </w:r>
      <w:r w:rsidRPr="00072677">
        <w:rPr>
          <w:rFonts w:ascii="Times New Roman" w:eastAsia="Times New Roman" w:hAnsi="Times New Roman" w:cs="Times New Roman"/>
          <w:sz w:val="28"/>
          <w:szCs w:val="28"/>
          <w:lang w:val="en-US" w:eastAsia="ru-RU"/>
        </w:rPr>
        <w:t>) Nick (</w:t>
      </w:r>
      <w:r w:rsidRPr="00072677">
        <w:rPr>
          <w:rFonts w:ascii="Times New Roman" w:eastAsia="Times New Roman" w:hAnsi="Times New Roman" w:cs="Times New Roman"/>
          <w:i/>
          <w:iCs/>
          <w:sz w:val="28"/>
          <w:szCs w:val="28"/>
          <w:lang w:val="en-US" w:eastAsia="ru-RU"/>
        </w:rPr>
        <w:t>want</w:t>
      </w:r>
      <w:r w:rsidRPr="00072677">
        <w:rPr>
          <w:rFonts w:ascii="Times New Roman" w:eastAsia="Times New Roman" w:hAnsi="Times New Roman" w:cs="Times New Roman"/>
          <w:sz w:val="28"/>
          <w:szCs w:val="28"/>
          <w:lang w:val="en-US" w:eastAsia="ru-RU"/>
        </w:rPr>
        <w:t>) to know where you (</w:t>
      </w:r>
      <w:r w:rsidRPr="00072677">
        <w:rPr>
          <w:rFonts w:ascii="Times New Roman" w:eastAsia="Times New Roman" w:hAnsi="Times New Roman" w:cs="Times New Roman"/>
          <w:i/>
          <w:iCs/>
          <w:sz w:val="28"/>
          <w:szCs w:val="28"/>
          <w:lang w:val="en-US" w:eastAsia="ru-RU"/>
        </w:rPr>
        <w:t>live</w:t>
      </w:r>
      <w:r w:rsidRPr="00072677">
        <w:rPr>
          <w:rFonts w:ascii="Times New Roman" w:eastAsia="Times New Roman" w:hAnsi="Times New Roman" w:cs="Times New Roman"/>
          <w:sz w:val="28"/>
          <w:szCs w:val="28"/>
          <w:lang w:val="en-US" w:eastAsia="ru-RU"/>
        </w:rPr>
        <w:t>) now.</w:t>
      </w:r>
    </w:p>
    <w:p w:rsidR="0080097B" w:rsidRPr="00072677" w:rsidRDefault="0080097B" w:rsidP="0080097B">
      <w:pPr>
        <w:spacing w:before="150" w:after="150" w:line="240" w:lineRule="auto"/>
        <w:ind w:left="150" w:right="150"/>
        <w:rPr>
          <w:rFonts w:ascii="Times New Roman" w:eastAsia="Times New Roman" w:hAnsi="Times New Roman" w:cs="Times New Roman"/>
          <w:b/>
          <w:sz w:val="28"/>
          <w:szCs w:val="28"/>
          <w:lang w:val="en-US" w:eastAsia="ru-RU"/>
        </w:rPr>
      </w:pPr>
      <w:r w:rsidRPr="00072677">
        <w:rPr>
          <w:rFonts w:ascii="Times New Roman" w:eastAsia="Times New Roman" w:hAnsi="Times New Roman" w:cs="Times New Roman"/>
          <w:b/>
          <w:i/>
          <w:iCs/>
          <w:sz w:val="28"/>
          <w:szCs w:val="28"/>
          <w:lang w:val="en-US" w:eastAsia="ru-RU"/>
        </w:rPr>
        <w:t>Future Simple or Present Continuous?</w:t>
      </w:r>
    </w:p>
    <w:p w:rsidR="0080097B" w:rsidRPr="00072677" w:rsidRDefault="0080097B" w:rsidP="0080097B">
      <w:pPr>
        <w:numPr>
          <w:ilvl w:val="0"/>
          <w:numId w:val="12"/>
        </w:numPr>
        <w:spacing w:before="100" w:beforeAutospacing="1" w:after="100" w:afterAutospacing="1" w:line="240" w:lineRule="auto"/>
        <w:rPr>
          <w:rFonts w:ascii="Times New Roman" w:eastAsia="Times New Roman" w:hAnsi="Times New Roman" w:cs="Times New Roman"/>
          <w:sz w:val="28"/>
          <w:szCs w:val="28"/>
          <w:lang w:val="en-US" w:eastAsia="ru-RU"/>
        </w:rPr>
      </w:pPr>
      <w:r w:rsidRPr="00072677">
        <w:rPr>
          <w:rFonts w:ascii="Times New Roman" w:eastAsia="Times New Roman" w:hAnsi="Times New Roman" w:cs="Times New Roman"/>
          <w:sz w:val="28"/>
          <w:szCs w:val="28"/>
          <w:lang w:val="en-US" w:eastAsia="ru-RU"/>
        </w:rPr>
        <w:lastRenderedPageBreak/>
        <w:t>Where you (</w:t>
      </w:r>
      <w:r w:rsidRPr="00072677">
        <w:rPr>
          <w:rFonts w:ascii="Times New Roman" w:eastAsia="Times New Roman" w:hAnsi="Times New Roman" w:cs="Times New Roman"/>
          <w:i/>
          <w:iCs/>
          <w:sz w:val="28"/>
          <w:szCs w:val="28"/>
          <w:lang w:val="en-US" w:eastAsia="ru-RU"/>
        </w:rPr>
        <w:t>go</w:t>
      </w:r>
      <w:r w:rsidRPr="00072677">
        <w:rPr>
          <w:rFonts w:ascii="Times New Roman" w:eastAsia="Times New Roman" w:hAnsi="Times New Roman" w:cs="Times New Roman"/>
          <w:sz w:val="28"/>
          <w:szCs w:val="28"/>
          <w:lang w:val="en-US" w:eastAsia="ru-RU"/>
        </w:rPr>
        <w:t>) for your next holiday?</w:t>
      </w:r>
    </w:p>
    <w:p w:rsidR="0080097B" w:rsidRPr="00072677" w:rsidRDefault="0080097B" w:rsidP="0080097B">
      <w:pPr>
        <w:numPr>
          <w:ilvl w:val="0"/>
          <w:numId w:val="12"/>
        </w:numPr>
        <w:spacing w:before="100" w:beforeAutospacing="1" w:after="100" w:afterAutospacing="1" w:line="240" w:lineRule="auto"/>
        <w:rPr>
          <w:rFonts w:ascii="Times New Roman" w:eastAsia="Times New Roman" w:hAnsi="Times New Roman" w:cs="Times New Roman"/>
          <w:sz w:val="28"/>
          <w:szCs w:val="28"/>
          <w:lang w:val="en-US" w:eastAsia="ru-RU"/>
        </w:rPr>
      </w:pPr>
      <w:r w:rsidRPr="00072677">
        <w:rPr>
          <w:rFonts w:ascii="Times New Roman" w:eastAsia="Times New Roman" w:hAnsi="Times New Roman" w:cs="Times New Roman"/>
          <w:sz w:val="28"/>
          <w:szCs w:val="28"/>
          <w:lang w:val="en-US" w:eastAsia="ru-RU"/>
        </w:rPr>
        <w:t>He (</w:t>
      </w:r>
      <w:r w:rsidRPr="00072677">
        <w:rPr>
          <w:rFonts w:ascii="Times New Roman" w:eastAsia="Times New Roman" w:hAnsi="Times New Roman" w:cs="Times New Roman"/>
          <w:i/>
          <w:iCs/>
          <w:sz w:val="28"/>
          <w:szCs w:val="28"/>
          <w:lang w:val="en-US" w:eastAsia="ru-RU"/>
        </w:rPr>
        <w:t>come</w:t>
      </w:r>
      <w:r w:rsidRPr="00072677">
        <w:rPr>
          <w:rFonts w:ascii="Times New Roman" w:eastAsia="Times New Roman" w:hAnsi="Times New Roman" w:cs="Times New Roman"/>
          <w:sz w:val="28"/>
          <w:szCs w:val="28"/>
          <w:lang w:val="en-US" w:eastAsia="ru-RU"/>
        </w:rPr>
        <w:t>) if you ask him.</w:t>
      </w:r>
    </w:p>
    <w:p w:rsidR="0080097B" w:rsidRPr="00072677" w:rsidRDefault="0080097B" w:rsidP="0080097B">
      <w:pPr>
        <w:numPr>
          <w:ilvl w:val="0"/>
          <w:numId w:val="12"/>
        </w:numPr>
        <w:spacing w:before="100" w:beforeAutospacing="1" w:after="100" w:afterAutospacing="1" w:line="240" w:lineRule="auto"/>
        <w:rPr>
          <w:rFonts w:ascii="Times New Roman" w:eastAsia="Times New Roman" w:hAnsi="Times New Roman" w:cs="Times New Roman"/>
          <w:sz w:val="28"/>
          <w:szCs w:val="28"/>
          <w:lang w:val="en-US" w:eastAsia="ru-RU"/>
        </w:rPr>
      </w:pPr>
      <w:r w:rsidRPr="00072677">
        <w:rPr>
          <w:rFonts w:ascii="Times New Roman" w:eastAsia="Times New Roman" w:hAnsi="Times New Roman" w:cs="Times New Roman"/>
          <w:sz w:val="28"/>
          <w:szCs w:val="28"/>
          <w:lang w:val="en-US" w:eastAsia="ru-RU"/>
        </w:rPr>
        <w:t>I (</w:t>
      </w:r>
      <w:r w:rsidRPr="00072677">
        <w:rPr>
          <w:rFonts w:ascii="Times New Roman" w:eastAsia="Times New Roman" w:hAnsi="Times New Roman" w:cs="Times New Roman"/>
          <w:i/>
          <w:iCs/>
          <w:sz w:val="28"/>
          <w:szCs w:val="28"/>
          <w:lang w:val="en-US" w:eastAsia="ru-RU"/>
        </w:rPr>
        <w:t>finish</w:t>
      </w:r>
      <w:r w:rsidRPr="00072677">
        <w:rPr>
          <w:rFonts w:ascii="Times New Roman" w:eastAsia="Times New Roman" w:hAnsi="Times New Roman" w:cs="Times New Roman"/>
          <w:sz w:val="28"/>
          <w:szCs w:val="28"/>
          <w:lang w:val="en-US" w:eastAsia="ru-RU"/>
        </w:rPr>
        <w:t>) school next June.</w:t>
      </w:r>
    </w:p>
    <w:p w:rsidR="00FA134B" w:rsidRPr="00072677" w:rsidRDefault="0080097B" w:rsidP="0080097B">
      <w:pPr>
        <w:numPr>
          <w:ilvl w:val="0"/>
          <w:numId w:val="12"/>
        </w:numPr>
        <w:spacing w:before="100" w:beforeAutospacing="1" w:after="100" w:afterAutospacing="1" w:line="240" w:lineRule="auto"/>
        <w:rPr>
          <w:rFonts w:ascii="Times New Roman" w:eastAsia="Times New Roman" w:hAnsi="Times New Roman" w:cs="Times New Roman"/>
          <w:sz w:val="28"/>
          <w:szCs w:val="28"/>
          <w:lang w:val="en-US" w:eastAsia="ru-RU"/>
        </w:rPr>
        <w:sectPr w:rsidR="00FA134B" w:rsidRPr="00072677">
          <w:footerReference w:type="default" r:id="rId10"/>
          <w:pgSz w:w="16834" w:h="11909" w:orient="landscape"/>
          <w:pgMar w:top="1289" w:right="1141" w:bottom="360" w:left="1140" w:header="720" w:footer="720" w:gutter="0"/>
          <w:cols w:space="60"/>
          <w:noEndnote/>
        </w:sectPr>
      </w:pPr>
      <w:r w:rsidRPr="00072677">
        <w:rPr>
          <w:rFonts w:ascii="Times New Roman" w:eastAsia="Times New Roman" w:hAnsi="Times New Roman" w:cs="Times New Roman"/>
          <w:sz w:val="28"/>
          <w:szCs w:val="28"/>
          <w:lang w:val="en-US" w:eastAsia="ru-RU"/>
        </w:rPr>
        <w:t>Where (</w:t>
      </w:r>
      <w:r w:rsidRPr="00072677">
        <w:rPr>
          <w:rFonts w:ascii="Times New Roman" w:eastAsia="Times New Roman" w:hAnsi="Times New Roman" w:cs="Times New Roman"/>
          <w:i/>
          <w:iCs/>
          <w:sz w:val="28"/>
          <w:szCs w:val="28"/>
          <w:lang w:val="en-US" w:eastAsia="ru-RU"/>
        </w:rPr>
        <w:t>do</w:t>
      </w:r>
      <w:r w:rsidRPr="00072677">
        <w:rPr>
          <w:rFonts w:ascii="Times New Roman" w:eastAsia="Times New Roman" w:hAnsi="Times New Roman" w:cs="Times New Roman"/>
          <w:sz w:val="28"/>
          <w:szCs w:val="28"/>
          <w:lang w:val="en-US" w:eastAsia="ru-RU"/>
        </w:rPr>
        <w:t>) now? – I (</w:t>
      </w:r>
      <w:r w:rsidRPr="00072677">
        <w:rPr>
          <w:rFonts w:ascii="Times New Roman" w:eastAsia="Times New Roman" w:hAnsi="Times New Roman" w:cs="Times New Roman"/>
          <w:i/>
          <w:iCs/>
          <w:sz w:val="28"/>
          <w:szCs w:val="28"/>
          <w:lang w:val="en-US" w:eastAsia="ru-RU"/>
        </w:rPr>
        <w:t>write</w:t>
      </w:r>
      <w:r w:rsidRPr="00072677">
        <w:rPr>
          <w:rFonts w:ascii="Times New Roman" w:eastAsia="Times New Roman" w:hAnsi="Times New Roman" w:cs="Times New Roman"/>
          <w:sz w:val="28"/>
          <w:szCs w:val="28"/>
          <w:lang w:val="en-US" w:eastAsia="ru-RU"/>
        </w:rPr>
        <w:t>) the letter for my friend now.</w:t>
      </w:r>
    </w:p>
    <w:p w:rsidR="00FA134B" w:rsidRPr="00072677" w:rsidRDefault="00FA134B" w:rsidP="006945FD">
      <w:pPr>
        <w:spacing w:after="0" w:line="240" w:lineRule="auto"/>
        <w:rPr>
          <w:lang w:val="en-US"/>
        </w:rPr>
        <w:sectPr w:rsidR="00FA134B" w:rsidRPr="00072677">
          <w:pgSz w:w="16834" w:h="11909" w:orient="landscape"/>
          <w:pgMar w:top="1193" w:right="1241" w:bottom="360" w:left="1241" w:header="720" w:footer="720" w:gutter="0"/>
          <w:cols w:space="60"/>
          <w:noEndnote/>
        </w:sectPr>
      </w:pPr>
    </w:p>
    <w:p w:rsidR="00FA134B" w:rsidRPr="00072677" w:rsidRDefault="00FA134B" w:rsidP="006945FD">
      <w:pPr>
        <w:spacing w:after="0" w:line="240" w:lineRule="auto"/>
        <w:rPr>
          <w:lang w:val="en-US"/>
        </w:rPr>
        <w:sectPr w:rsidR="00FA134B" w:rsidRPr="00072677">
          <w:pgSz w:w="16834" w:h="11909" w:orient="landscape"/>
          <w:pgMar w:top="1178" w:right="1251" w:bottom="360" w:left="1251" w:header="720" w:footer="720" w:gutter="0"/>
          <w:cols w:space="60"/>
          <w:noEndnote/>
        </w:sectPr>
      </w:pPr>
    </w:p>
    <w:p w:rsidR="00FA134B" w:rsidRPr="00072677" w:rsidRDefault="00FA134B" w:rsidP="006945FD">
      <w:pPr>
        <w:spacing w:after="0" w:line="240" w:lineRule="auto"/>
        <w:rPr>
          <w:lang w:val="en-US"/>
        </w:rPr>
        <w:sectPr w:rsidR="00FA134B" w:rsidRPr="00072677">
          <w:pgSz w:w="16834" w:h="11909" w:orient="landscape"/>
          <w:pgMar w:top="1250" w:right="1232" w:bottom="360" w:left="1231" w:header="720" w:footer="720" w:gutter="0"/>
          <w:cols w:space="60"/>
          <w:noEndnote/>
        </w:sectPr>
      </w:pPr>
    </w:p>
    <w:p w:rsidR="00FA134B" w:rsidRPr="00072677" w:rsidRDefault="00FA134B" w:rsidP="006945FD">
      <w:pPr>
        <w:spacing w:after="0" w:line="240" w:lineRule="auto"/>
        <w:rPr>
          <w:lang w:val="en-US"/>
        </w:rPr>
        <w:sectPr w:rsidR="00FA134B" w:rsidRPr="00072677">
          <w:pgSz w:w="16834" w:h="11909" w:orient="landscape"/>
          <w:pgMar w:top="1231" w:right="1237" w:bottom="360" w:left="1236" w:header="720" w:footer="720" w:gutter="0"/>
          <w:cols w:space="60"/>
          <w:noEndnote/>
        </w:sectPr>
      </w:pPr>
    </w:p>
    <w:p w:rsidR="00FA134B" w:rsidRPr="00072677" w:rsidRDefault="00FA134B" w:rsidP="006945FD">
      <w:pPr>
        <w:spacing w:after="0" w:line="240" w:lineRule="auto"/>
        <w:rPr>
          <w:lang w:val="en-US"/>
        </w:rPr>
        <w:sectPr w:rsidR="00FA134B" w:rsidRPr="00072677">
          <w:pgSz w:w="16834" w:h="11909" w:orient="landscape"/>
          <w:pgMar w:top="1197" w:right="1126" w:bottom="360" w:left="1126" w:header="720" w:footer="720" w:gutter="0"/>
          <w:cols w:space="60"/>
          <w:noEndnote/>
        </w:sectPr>
      </w:pPr>
    </w:p>
    <w:p w:rsidR="00FA134B" w:rsidRPr="00072677" w:rsidRDefault="00FA134B" w:rsidP="006945FD">
      <w:pPr>
        <w:spacing w:after="0" w:line="240" w:lineRule="auto"/>
        <w:rPr>
          <w:lang w:val="en-US"/>
        </w:rPr>
        <w:sectPr w:rsidR="00FA134B" w:rsidRPr="00072677">
          <w:pgSz w:w="16834" w:h="11909" w:orient="landscape"/>
          <w:pgMar w:top="1212" w:right="1198" w:bottom="360" w:left="1198" w:header="720" w:footer="720" w:gutter="0"/>
          <w:cols w:space="60"/>
          <w:noEndnote/>
        </w:sectPr>
      </w:pPr>
    </w:p>
    <w:p w:rsidR="00085693" w:rsidRPr="00072677" w:rsidRDefault="00085693" w:rsidP="006945FD">
      <w:pPr>
        <w:spacing w:after="0" w:line="240" w:lineRule="auto"/>
        <w:rPr>
          <w:rFonts w:ascii="Times New Roman" w:hAnsi="Times New Roman" w:cs="Times New Roman"/>
          <w:b/>
          <w:sz w:val="28"/>
          <w:szCs w:val="28"/>
          <w:lang w:val="en-US"/>
        </w:rPr>
      </w:pPr>
    </w:p>
    <w:sectPr w:rsidR="00085693" w:rsidRPr="00072677" w:rsidSect="00085693">
      <w:pgSz w:w="16838" w:h="11906" w:orient="landscape"/>
      <w:pgMar w:top="566" w:right="1134" w:bottom="1418"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051" w:rsidRDefault="00641051" w:rsidP="004D5FB3">
      <w:pPr>
        <w:spacing w:after="0" w:line="240" w:lineRule="auto"/>
      </w:pPr>
      <w:r>
        <w:separator/>
      </w:r>
    </w:p>
  </w:endnote>
  <w:endnote w:type="continuationSeparator" w:id="1">
    <w:p w:rsidR="00641051" w:rsidRDefault="00641051" w:rsidP="004D5F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307297"/>
    </w:sdtPr>
    <w:sdtContent>
      <w:p w:rsidR="008B4FFE" w:rsidRDefault="00E96578">
        <w:pPr>
          <w:pStyle w:val="a8"/>
          <w:jc w:val="right"/>
        </w:pPr>
        <w:fldSimple w:instr=" PAGE   \* MERGEFORMAT ">
          <w:r w:rsidR="00735677">
            <w:rPr>
              <w:noProof/>
            </w:rPr>
            <w:t>1</w:t>
          </w:r>
        </w:fldSimple>
      </w:p>
    </w:sdtContent>
  </w:sdt>
  <w:p w:rsidR="008B4FFE" w:rsidRDefault="008B4FF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051" w:rsidRDefault="00641051" w:rsidP="004D5FB3">
      <w:pPr>
        <w:spacing w:after="0" w:line="240" w:lineRule="auto"/>
      </w:pPr>
      <w:r>
        <w:separator/>
      </w:r>
    </w:p>
  </w:footnote>
  <w:footnote w:type="continuationSeparator" w:id="1">
    <w:p w:rsidR="00641051" w:rsidRDefault="00641051" w:rsidP="004D5FB3">
      <w:pPr>
        <w:spacing w:after="0" w:line="240" w:lineRule="auto"/>
      </w:pPr>
      <w:r>
        <w:continuationSeparator/>
      </w:r>
    </w:p>
  </w:footnote>
  <w:footnote w:id="2">
    <w:p w:rsidR="008B4FFE" w:rsidRPr="00FE574D" w:rsidRDefault="008B4FFE" w:rsidP="004D5FB3">
      <w:pPr>
        <w:pStyle w:val="ae"/>
        <w:spacing w:line="240" w:lineRule="auto"/>
        <w:ind w:left="360" w:hanging="360"/>
        <w:rPr>
          <w:sz w:val="18"/>
        </w:rPr>
      </w:pPr>
      <w:r w:rsidRPr="00FE574D">
        <w:rPr>
          <w:sz w:val="18"/>
        </w:rPr>
        <w:footnoteRef/>
      </w:r>
      <w:r w:rsidRPr="00FE574D">
        <w:rPr>
          <w:sz w:val="18"/>
        </w:rPr>
        <w:t xml:space="preserve"> </w:t>
      </w:r>
      <w:r>
        <w:rPr>
          <w:sz w:val="18"/>
        </w:rPr>
        <w:tab/>
      </w:r>
      <w:r w:rsidRPr="00FE574D">
        <w:rPr>
          <w:sz w:val="18"/>
        </w:rPr>
        <w:t>Если обучение иностранным языкам осуществлялось в начальной школе, то в основной школе должна быть обеспечена преемственность в развитии приобретенных учащимися знаний, навыков и умений.</w:t>
      </w:r>
    </w:p>
  </w:footnote>
  <w:footnote w:id="3">
    <w:p w:rsidR="008B4FFE" w:rsidRPr="00FE574D" w:rsidRDefault="008B4FFE" w:rsidP="004D5FB3">
      <w:pPr>
        <w:pStyle w:val="ae"/>
        <w:spacing w:line="240" w:lineRule="auto"/>
        <w:ind w:left="360" w:hanging="360"/>
        <w:rPr>
          <w:sz w:val="18"/>
        </w:rPr>
      </w:pPr>
      <w:r w:rsidRPr="00FE574D">
        <w:rPr>
          <w:sz w:val="18"/>
        </w:rPr>
        <w:footnoteRef/>
      </w:r>
      <w:r w:rsidRPr="00FE574D">
        <w:rPr>
          <w:sz w:val="18"/>
        </w:rPr>
        <w:t xml:space="preserve"> </w:t>
      </w:r>
      <w:r>
        <w:rPr>
          <w:sz w:val="18"/>
        </w:rPr>
        <w:tab/>
      </w:r>
      <w:r w:rsidRPr="00FE574D">
        <w:rPr>
          <w:sz w:val="18"/>
        </w:rPr>
        <w:t>На этой ступени возможна предпрофильная ориентация учащихся средствами иностранного языка, а также введение второго иностранного языка (за счет школьного компонента).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7A5B42"/>
    <w:lvl w:ilvl="0">
      <w:numFmt w:val="bullet"/>
      <w:lvlText w:val="*"/>
      <w:lvlJc w:val="left"/>
      <w:pPr>
        <w:ind w:left="0" w:firstLine="0"/>
      </w:pPr>
    </w:lvl>
  </w:abstractNum>
  <w:abstractNum w:abstractNumId="1">
    <w:nsid w:val="00000009"/>
    <w:multiLevelType w:val="singleLevel"/>
    <w:tmpl w:val="00000009"/>
    <w:name w:val="WW8Num9"/>
    <w:lvl w:ilvl="0">
      <w:start w:val="1"/>
      <w:numFmt w:val="bullet"/>
      <w:lvlText w:val=""/>
      <w:lvlJc w:val="left"/>
      <w:pPr>
        <w:tabs>
          <w:tab w:val="num" w:pos="0"/>
        </w:tabs>
        <w:ind w:left="1429" w:hanging="360"/>
      </w:pPr>
      <w:rPr>
        <w:rFonts w:ascii="Symbol" w:hAnsi="Symbol"/>
      </w:rPr>
    </w:lvl>
  </w:abstractNum>
  <w:abstractNum w:abstractNumId="2">
    <w:nsid w:val="00000016"/>
    <w:multiLevelType w:val="singleLevel"/>
    <w:tmpl w:val="00000016"/>
    <w:name w:val="WW8Num23"/>
    <w:lvl w:ilvl="0">
      <w:numFmt w:val="bullet"/>
      <w:lvlText w:val="-"/>
      <w:lvlJc w:val="left"/>
      <w:pPr>
        <w:tabs>
          <w:tab w:val="num" w:pos="660"/>
        </w:tabs>
        <w:ind w:left="660" w:hanging="360"/>
      </w:pPr>
      <w:rPr>
        <w:rFonts w:ascii="OpenSymbol" w:hAnsi="OpenSymbol"/>
      </w:rPr>
    </w:lvl>
  </w:abstractNum>
  <w:abstractNum w:abstractNumId="3">
    <w:nsid w:val="0000002F"/>
    <w:multiLevelType w:val="singleLevel"/>
    <w:tmpl w:val="0000002F"/>
    <w:name w:val="WW8Num58"/>
    <w:lvl w:ilvl="0">
      <w:start w:val="1"/>
      <w:numFmt w:val="bullet"/>
      <w:lvlText w:val=""/>
      <w:lvlJc w:val="left"/>
      <w:pPr>
        <w:tabs>
          <w:tab w:val="num" w:pos="0"/>
        </w:tabs>
        <w:ind w:left="833" w:hanging="360"/>
      </w:pPr>
      <w:rPr>
        <w:rFonts w:ascii="Symbol" w:hAnsi="Symbol"/>
      </w:rPr>
    </w:lvl>
  </w:abstractNum>
  <w:abstractNum w:abstractNumId="4">
    <w:nsid w:val="00000048"/>
    <w:multiLevelType w:val="singleLevel"/>
    <w:tmpl w:val="00000048"/>
    <w:name w:val="WW8Num93"/>
    <w:lvl w:ilvl="0">
      <w:numFmt w:val="bullet"/>
      <w:lvlText w:val=""/>
      <w:lvlJc w:val="left"/>
      <w:pPr>
        <w:tabs>
          <w:tab w:val="num" w:pos="567"/>
        </w:tabs>
        <w:ind w:left="567" w:hanging="567"/>
      </w:pPr>
      <w:rPr>
        <w:rFonts w:ascii="Symbol" w:hAnsi="Symbol" w:cs="Times New Roman"/>
      </w:rPr>
    </w:lvl>
  </w:abstractNum>
  <w:abstractNum w:abstractNumId="5">
    <w:nsid w:val="01664DA9"/>
    <w:multiLevelType w:val="multilevel"/>
    <w:tmpl w:val="00B43B0E"/>
    <w:lvl w:ilvl="0">
      <w:start w:val="1"/>
      <w:numFmt w:val="bullet"/>
      <w:lvlText w:val="-"/>
      <w:lvlJc w:val="left"/>
      <w:pPr>
        <w:tabs>
          <w:tab w:val="num" w:pos="567"/>
        </w:tabs>
        <w:ind w:left="567" w:hanging="567"/>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017F00FF"/>
    <w:multiLevelType w:val="hybridMultilevel"/>
    <w:tmpl w:val="77AA5454"/>
    <w:lvl w:ilvl="0" w:tplc="63EA7066">
      <w:start w:val="10"/>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07F2081D"/>
    <w:multiLevelType w:val="hybridMultilevel"/>
    <w:tmpl w:val="EEE2E0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84F00C5"/>
    <w:multiLevelType w:val="hybridMultilevel"/>
    <w:tmpl w:val="F634BE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BC2446D"/>
    <w:multiLevelType w:val="hybridMultilevel"/>
    <w:tmpl w:val="A09E5A82"/>
    <w:lvl w:ilvl="0" w:tplc="5D528DA2">
      <w:start w:val="1"/>
      <w:numFmt w:val="bullet"/>
      <w:lvlText w:val=""/>
      <w:lvlJc w:val="left"/>
      <w:pPr>
        <w:tabs>
          <w:tab w:val="num" w:pos="567"/>
        </w:tabs>
        <w:ind w:left="567" w:hanging="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D2D3386"/>
    <w:multiLevelType w:val="multilevel"/>
    <w:tmpl w:val="C27ED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9754A88"/>
    <w:multiLevelType w:val="multilevel"/>
    <w:tmpl w:val="28744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A8B7055"/>
    <w:multiLevelType w:val="multilevel"/>
    <w:tmpl w:val="7D4067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4F176FB"/>
    <w:multiLevelType w:val="multilevel"/>
    <w:tmpl w:val="B2DAF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98F1215"/>
    <w:multiLevelType w:val="multilevel"/>
    <w:tmpl w:val="CDF83E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9AD1AE5"/>
    <w:multiLevelType w:val="multilevel"/>
    <w:tmpl w:val="F8CEA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AE13A09"/>
    <w:multiLevelType w:val="multilevel"/>
    <w:tmpl w:val="37A06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FD53C3E"/>
    <w:multiLevelType w:val="multilevel"/>
    <w:tmpl w:val="A81CEC42"/>
    <w:lvl w:ilvl="0">
      <w:start w:val="1"/>
      <w:numFmt w:val="bullet"/>
      <w:lvlText w:val=""/>
      <w:lvlJc w:val="left"/>
      <w:pPr>
        <w:tabs>
          <w:tab w:val="num" w:pos="567"/>
        </w:tabs>
        <w:ind w:left="567" w:hanging="567"/>
      </w:pPr>
      <w:rPr>
        <w:rFonts w:ascii="Symbol" w:hAnsi="Symbol" w:hint="default"/>
        <w:sz w:val="22"/>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nsid w:val="303D56D3"/>
    <w:multiLevelType w:val="multilevel"/>
    <w:tmpl w:val="537A0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1C9363A"/>
    <w:multiLevelType w:val="multilevel"/>
    <w:tmpl w:val="039CB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23D1C04"/>
    <w:multiLevelType w:val="multilevel"/>
    <w:tmpl w:val="0C5C8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25F35D8"/>
    <w:multiLevelType w:val="multilevel"/>
    <w:tmpl w:val="9BD4984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473510F"/>
    <w:multiLevelType w:val="multilevel"/>
    <w:tmpl w:val="F2E24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6546439"/>
    <w:multiLevelType w:val="multilevel"/>
    <w:tmpl w:val="49522A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B3520C7"/>
    <w:multiLevelType w:val="multilevel"/>
    <w:tmpl w:val="359E7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1884F2C"/>
    <w:multiLevelType w:val="multilevel"/>
    <w:tmpl w:val="273454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42F08BC"/>
    <w:multiLevelType w:val="multilevel"/>
    <w:tmpl w:val="961E8C5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7">
    <w:nsid w:val="477E7897"/>
    <w:multiLevelType w:val="hybridMultilevel"/>
    <w:tmpl w:val="70388A94"/>
    <w:lvl w:ilvl="0" w:tplc="37700C30">
      <w:start w:val="1"/>
      <w:numFmt w:val="decimal"/>
      <w:lvlText w:val="%1."/>
      <w:lvlJc w:val="left"/>
      <w:pPr>
        <w:ind w:left="50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A41B97"/>
    <w:multiLevelType w:val="multilevel"/>
    <w:tmpl w:val="3C70095C"/>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9">
    <w:nsid w:val="47D924EB"/>
    <w:multiLevelType w:val="hybridMultilevel"/>
    <w:tmpl w:val="1556F376"/>
    <w:lvl w:ilvl="0" w:tplc="281E7E60">
      <w:start w:val="1"/>
      <w:numFmt w:val="bullet"/>
      <w:lvlText w:val=""/>
      <w:lvlJc w:val="left"/>
      <w:pPr>
        <w:tabs>
          <w:tab w:val="num" w:pos="567"/>
        </w:tabs>
        <w:ind w:left="567" w:hanging="567"/>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A2D5D97"/>
    <w:multiLevelType w:val="multilevel"/>
    <w:tmpl w:val="6C0CA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BDD20FE"/>
    <w:multiLevelType w:val="multilevel"/>
    <w:tmpl w:val="DC66A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EF14419"/>
    <w:multiLevelType w:val="multilevel"/>
    <w:tmpl w:val="71926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F2E5B05"/>
    <w:multiLevelType w:val="hybridMultilevel"/>
    <w:tmpl w:val="237CB8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01A3D41"/>
    <w:multiLevelType w:val="multilevel"/>
    <w:tmpl w:val="4502BE7A"/>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5">
    <w:nsid w:val="5E762AFC"/>
    <w:multiLevelType w:val="multilevel"/>
    <w:tmpl w:val="5DBA2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ED84CA4"/>
    <w:multiLevelType w:val="multilevel"/>
    <w:tmpl w:val="E690D9D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7">
    <w:nsid w:val="5FF20929"/>
    <w:multiLevelType w:val="multilevel"/>
    <w:tmpl w:val="3EE0A6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8460D5C"/>
    <w:multiLevelType w:val="multilevel"/>
    <w:tmpl w:val="7B76F0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C456C9E"/>
    <w:multiLevelType w:val="hybridMultilevel"/>
    <w:tmpl w:val="B07ACD30"/>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nsid w:val="6E39581F"/>
    <w:multiLevelType w:val="multilevel"/>
    <w:tmpl w:val="A858B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2591B2C"/>
    <w:multiLevelType w:val="multilevel"/>
    <w:tmpl w:val="4E9AC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3320A56"/>
    <w:multiLevelType w:val="multilevel"/>
    <w:tmpl w:val="836AE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81040B1"/>
    <w:multiLevelType w:val="multilevel"/>
    <w:tmpl w:val="094AE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E107771"/>
    <w:multiLevelType w:val="multilevel"/>
    <w:tmpl w:val="0F186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8"/>
  </w:num>
  <w:num w:numId="3">
    <w:abstractNumId w:val="7"/>
  </w:num>
  <w:num w:numId="4">
    <w:abstractNumId w:val="33"/>
  </w:num>
  <w:num w:numId="5">
    <w:abstractNumId w:val="27"/>
  </w:num>
  <w:num w:numId="6">
    <w:abstractNumId w:val="10"/>
  </w:num>
  <w:num w:numId="7">
    <w:abstractNumId w:val="21"/>
  </w:num>
  <w:num w:numId="8">
    <w:abstractNumId w:val="9"/>
  </w:num>
  <w:num w:numId="9">
    <w:abstractNumId w:val="29"/>
  </w:num>
  <w:num w:numId="10">
    <w:abstractNumId w:val="37"/>
  </w:num>
  <w:num w:numId="11">
    <w:abstractNumId w:val="15"/>
  </w:num>
  <w:num w:numId="12">
    <w:abstractNumId w:val="42"/>
  </w:num>
  <w:num w:numId="13">
    <w:abstractNumId w:val="43"/>
  </w:num>
  <w:num w:numId="14">
    <w:abstractNumId w:val="14"/>
    <w:lvlOverride w:ilvl="0">
      <w:startOverride w:val="2"/>
    </w:lvlOverride>
  </w:num>
  <w:num w:numId="15">
    <w:abstractNumId w:val="16"/>
    <w:lvlOverride w:ilvl="0">
      <w:startOverride w:val="3"/>
    </w:lvlOverride>
  </w:num>
  <w:num w:numId="16">
    <w:abstractNumId w:val="38"/>
    <w:lvlOverride w:ilvl="0">
      <w:startOverride w:val="4"/>
    </w:lvlOverride>
  </w:num>
  <w:num w:numId="17">
    <w:abstractNumId w:val="24"/>
    <w:lvlOverride w:ilvl="0">
      <w:startOverride w:val="5"/>
    </w:lvlOverride>
  </w:num>
  <w:num w:numId="18">
    <w:abstractNumId w:val="31"/>
    <w:lvlOverride w:ilvl="0">
      <w:startOverride w:val="6"/>
    </w:lvlOverride>
  </w:num>
  <w:num w:numId="19">
    <w:abstractNumId w:val="20"/>
    <w:lvlOverride w:ilvl="0">
      <w:startOverride w:val="7"/>
    </w:lvlOverride>
  </w:num>
  <w:num w:numId="20">
    <w:abstractNumId w:val="12"/>
    <w:lvlOverride w:ilvl="0">
      <w:startOverride w:val="8"/>
    </w:lvlOverride>
  </w:num>
  <w:num w:numId="21">
    <w:abstractNumId w:val="32"/>
    <w:lvlOverride w:ilvl="0">
      <w:startOverride w:val="9"/>
    </w:lvlOverride>
  </w:num>
  <w:num w:numId="22">
    <w:abstractNumId w:val="22"/>
    <w:lvlOverride w:ilvl="0">
      <w:startOverride w:val="10"/>
    </w:lvlOverride>
  </w:num>
  <w:num w:numId="23">
    <w:abstractNumId w:val="25"/>
    <w:lvlOverride w:ilvl="0">
      <w:startOverride w:val="11"/>
    </w:lvlOverride>
  </w:num>
  <w:num w:numId="24">
    <w:abstractNumId w:val="30"/>
    <w:lvlOverride w:ilvl="0">
      <w:startOverride w:val="12"/>
    </w:lvlOverride>
  </w:num>
  <w:num w:numId="25">
    <w:abstractNumId w:val="13"/>
    <w:lvlOverride w:ilvl="0">
      <w:startOverride w:val="13"/>
    </w:lvlOverride>
  </w:num>
  <w:num w:numId="26">
    <w:abstractNumId w:val="40"/>
    <w:lvlOverride w:ilvl="0">
      <w:startOverride w:val="14"/>
    </w:lvlOverride>
  </w:num>
  <w:num w:numId="27">
    <w:abstractNumId w:val="11"/>
    <w:lvlOverride w:ilvl="0">
      <w:startOverride w:val="15"/>
    </w:lvlOverride>
  </w:num>
  <w:num w:numId="28">
    <w:abstractNumId w:val="0"/>
    <w:lvlOverride w:ilvl="0">
      <w:lvl w:ilvl="0">
        <w:numFmt w:val="bullet"/>
        <w:lvlText w:val="—"/>
        <w:legacy w:legacy="1" w:legacySpace="0" w:legacyIndent="265"/>
        <w:lvlJc w:val="left"/>
        <w:pPr>
          <w:ind w:left="0" w:firstLine="0"/>
        </w:pPr>
        <w:rPr>
          <w:rFonts w:ascii="Times New Roman" w:hAnsi="Times New Roman" w:cs="Times New Roman" w:hint="default"/>
        </w:rPr>
      </w:lvl>
    </w:lvlOverride>
  </w:num>
  <w:num w:numId="29">
    <w:abstractNumId w:val="0"/>
    <w:lvlOverride w:ilvl="0">
      <w:lvl w:ilvl="0">
        <w:numFmt w:val="bullet"/>
        <w:lvlText w:val="—"/>
        <w:legacy w:legacy="1" w:legacySpace="0" w:legacyIndent="307"/>
        <w:lvlJc w:val="left"/>
        <w:pPr>
          <w:ind w:left="0" w:firstLine="0"/>
        </w:pPr>
        <w:rPr>
          <w:rFonts w:ascii="Times New Roman" w:hAnsi="Times New Roman" w:cs="Times New Roman" w:hint="default"/>
        </w:rPr>
      </w:lvl>
    </w:lvlOverride>
  </w:num>
  <w:num w:numId="30">
    <w:abstractNumId w:val="0"/>
    <w:lvlOverride w:ilvl="0">
      <w:lvl w:ilvl="0">
        <w:numFmt w:val="bullet"/>
        <w:lvlText w:val="•"/>
        <w:legacy w:legacy="1" w:legacySpace="0" w:legacyIndent="201"/>
        <w:lvlJc w:val="left"/>
        <w:pPr>
          <w:ind w:left="0" w:firstLine="0"/>
        </w:pPr>
        <w:rPr>
          <w:rFonts w:ascii="Times New Roman" w:hAnsi="Times New Roman" w:cs="Times New Roman" w:hint="default"/>
        </w:rPr>
      </w:lvl>
    </w:lvlOverride>
  </w:num>
  <w:num w:numId="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5"/>
  </w:num>
  <w:num w:numId="34">
    <w:abstractNumId w:val="17"/>
  </w:num>
  <w:num w:numId="35">
    <w:abstractNumId w:val="28"/>
  </w:num>
  <w:num w:numId="36">
    <w:abstractNumId w:val="26"/>
  </w:num>
  <w:num w:numId="37">
    <w:abstractNumId w:val="23"/>
  </w:num>
  <w:num w:numId="38">
    <w:abstractNumId w:val="44"/>
  </w:num>
  <w:num w:numId="39">
    <w:abstractNumId w:val="35"/>
    <w:lvlOverride w:ilvl="0">
      <w:startOverride w:val="2"/>
    </w:lvlOverride>
  </w:num>
  <w:num w:numId="40">
    <w:abstractNumId w:val="18"/>
  </w:num>
  <w:num w:numId="41">
    <w:abstractNumId w:val="19"/>
    <w:lvlOverride w:ilvl="0">
      <w:startOverride w:val="3"/>
    </w:lvlOverride>
  </w:num>
  <w:num w:numId="42">
    <w:abstractNumId w:val="19"/>
    <w:lvlOverride w:ilvl="0">
      <w:startOverride w:val="4"/>
    </w:lvlOverride>
  </w:num>
  <w:num w:numId="43">
    <w:abstractNumId w:val="36"/>
    <w:lvlOverride w:ilvl="0">
      <w:startOverride w:val="2"/>
    </w:lvlOverride>
  </w:num>
  <w:num w:numId="44">
    <w:abstractNumId w:val="41"/>
  </w:num>
  <w:num w:numId="45">
    <w:abstractNumId w:val="34"/>
    <w:lvlOverride w:ilvl="0">
      <w:startOverride w:val="3"/>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942E4"/>
    <w:rsid w:val="00013690"/>
    <w:rsid w:val="000167AB"/>
    <w:rsid w:val="00024E74"/>
    <w:rsid w:val="00041F02"/>
    <w:rsid w:val="00045B0E"/>
    <w:rsid w:val="00053203"/>
    <w:rsid w:val="000572BC"/>
    <w:rsid w:val="000612AE"/>
    <w:rsid w:val="00072677"/>
    <w:rsid w:val="00085693"/>
    <w:rsid w:val="000A27B9"/>
    <w:rsid w:val="000B607E"/>
    <w:rsid w:val="000C6297"/>
    <w:rsid w:val="000E4011"/>
    <w:rsid w:val="000E590F"/>
    <w:rsid w:val="0011001C"/>
    <w:rsid w:val="00187B64"/>
    <w:rsid w:val="001B0AA7"/>
    <w:rsid w:val="002037AB"/>
    <w:rsid w:val="0025628F"/>
    <w:rsid w:val="00264DC4"/>
    <w:rsid w:val="00272F25"/>
    <w:rsid w:val="002D017F"/>
    <w:rsid w:val="002D798A"/>
    <w:rsid w:val="002E41A6"/>
    <w:rsid w:val="002F044F"/>
    <w:rsid w:val="003309F5"/>
    <w:rsid w:val="0036126B"/>
    <w:rsid w:val="00370310"/>
    <w:rsid w:val="00372855"/>
    <w:rsid w:val="00382EFF"/>
    <w:rsid w:val="0039694F"/>
    <w:rsid w:val="003A6479"/>
    <w:rsid w:val="003D06B2"/>
    <w:rsid w:val="003D7813"/>
    <w:rsid w:val="00410A04"/>
    <w:rsid w:val="00425502"/>
    <w:rsid w:val="00486660"/>
    <w:rsid w:val="004A4FE0"/>
    <w:rsid w:val="004D0B68"/>
    <w:rsid w:val="004D42B6"/>
    <w:rsid w:val="004D5FB3"/>
    <w:rsid w:val="004F2FD3"/>
    <w:rsid w:val="00536C13"/>
    <w:rsid w:val="00576CA0"/>
    <w:rsid w:val="00581A89"/>
    <w:rsid w:val="005D47A6"/>
    <w:rsid w:val="006060E1"/>
    <w:rsid w:val="0061198C"/>
    <w:rsid w:val="00612609"/>
    <w:rsid w:val="00632C10"/>
    <w:rsid w:val="00640DFF"/>
    <w:rsid w:val="00641051"/>
    <w:rsid w:val="00645DDE"/>
    <w:rsid w:val="006945FD"/>
    <w:rsid w:val="00694976"/>
    <w:rsid w:val="006A221D"/>
    <w:rsid w:val="006A748E"/>
    <w:rsid w:val="006D0A5A"/>
    <w:rsid w:val="006E105A"/>
    <w:rsid w:val="00705FB2"/>
    <w:rsid w:val="00711C20"/>
    <w:rsid w:val="00735677"/>
    <w:rsid w:val="00790D45"/>
    <w:rsid w:val="007A7B97"/>
    <w:rsid w:val="007D7857"/>
    <w:rsid w:val="007E6885"/>
    <w:rsid w:val="0080097B"/>
    <w:rsid w:val="0083284E"/>
    <w:rsid w:val="00850F12"/>
    <w:rsid w:val="00854563"/>
    <w:rsid w:val="008700DB"/>
    <w:rsid w:val="00875160"/>
    <w:rsid w:val="00892704"/>
    <w:rsid w:val="008B4FFE"/>
    <w:rsid w:val="008C6916"/>
    <w:rsid w:val="008D4996"/>
    <w:rsid w:val="00932167"/>
    <w:rsid w:val="00996990"/>
    <w:rsid w:val="009B425D"/>
    <w:rsid w:val="00A004D5"/>
    <w:rsid w:val="00A03F7F"/>
    <w:rsid w:val="00A109C9"/>
    <w:rsid w:val="00A26B22"/>
    <w:rsid w:val="00A408CD"/>
    <w:rsid w:val="00A512A4"/>
    <w:rsid w:val="00B13686"/>
    <w:rsid w:val="00B635C3"/>
    <w:rsid w:val="00B660AA"/>
    <w:rsid w:val="00B66561"/>
    <w:rsid w:val="00B77D68"/>
    <w:rsid w:val="00BA1BA2"/>
    <w:rsid w:val="00BE00E2"/>
    <w:rsid w:val="00BF0B7C"/>
    <w:rsid w:val="00C245F3"/>
    <w:rsid w:val="00C901BE"/>
    <w:rsid w:val="00CF23D8"/>
    <w:rsid w:val="00D05EEC"/>
    <w:rsid w:val="00D41FC3"/>
    <w:rsid w:val="00D502BF"/>
    <w:rsid w:val="00D517C6"/>
    <w:rsid w:val="00D533CC"/>
    <w:rsid w:val="00D61225"/>
    <w:rsid w:val="00D765EF"/>
    <w:rsid w:val="00DC2D03"/>
    <w:rsid w:val="00DC41DB"/>
    <w:rsid w:val="00DC7249"/>
    <w:rsid w:val="00E42697"/>
    <w:rsid w:val="00E51C5B"/>
    <w:rsid w:val="00E627A9"/>
    <w:rsid w:val="00E96578"/>
    <w:rsid w:val="00F10B42"/>
    <w:rsid w:val="00F13694"/>
    <w:rsid w:val="00F3063E"/>
    <w:rsid w:val="00F942E4"/>
    <w:rsid w:val="00FA134B"/>
    <w:rsid w:val="00FA78CB"/>
    <w:rsid w:val="00FB126A"/>
    <w:rsid w:val="00FD08B2"/>
    <w:rsid w:val="00FD7DD2"/>
    <w:rsid w:val="00FE12AD"/>
    <w:rsid w:val="00FF5291"/>
    <w:rsid w:val="00FF6B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563"/>
  </w:style>
  <w:style w:type="paragraph" w:styleId="1">
    <w:name w:val="heading 1"/>
    <w:basedOn w:val="a"/>
    <w:next w:val="a"/>
    <w:link w:val="10"/>
    <w:qFormat/>
    <w:rsid w:val="00F10B42"/>
    <w:pPr>
      <w:keepNext/>
      <w:spacing w:after="0" w:line="240" w:lineRule="auto"/>
      <w:jc w:val="both"/>
      <w:outlineLvl w:val="0"/>
    </w:pPr>
    <w:rPr>
      <w:rFonts w:ascii="Times New Roman" w:eastAsia="Times New Roman" w:hAnsi="Times New Roman" w:cs="Times New Roman"/>
      <w:b/>
      <w:sz w:val="24"/>
      <w:szCs w:val="20"/>
      <w:lang w:eastAsia="ru-RU"/>
    </w:rPr>
  </w:style>
  <w:style w:type="paragraph" w:styleId="2">
    <w:name w:val="heading 2"/>
    <w:basedOn w:val="a"/>
    <w:next w:val="a"/>
    <w:link w:val="20"/>
    <w:qFormat/>
    <w:rsid w:val="00F10B42"/>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link w:val="30"/>
    <w:uiPriority w:val="9"/>
    <w:semiHidden/>
    <w:unhideWhenUsed/>
    <w:qFormat/>
    <w:rsid w:val="00187B6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6">
    <w:name w:val="heading 6"/>
    <w:basedOn w:val="a"/>
    <w:next w:val="a"/>
    <w:link w:val="60"/>
    <w:uiPriority w:val="9"/>
    <w:semiHidden/>
    <w:unhideWhenUsed/>
    <w:qFormat/>
    <w:rsid w:val="00F10B42"/>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ag11">
    <w:name w:val="Zag_11"/>
    <w:rsid w:val="00F942E4"/>
  </w:style>
  <w:style w:type="paragraph" w:customStyle="1" w:styleId="21">
    <w:name w:val="Основной текст 21"/>
    <w:basedOn w:val="a"/>
    <w:rsid w:val="00F942E4"/>
    <w:pPr>
      <w:tabs>
        <w:tab w:val="left" w:pos="8222"/>
      </w:tabs>
      <w:suppressAutoHyphens/>
      <w:spacing w:after="0" w:line="240" w:lineRule="auto"/>
      <w:ind w:right="-1759"/>
    </w:pPr>
    <w:rPr>
      <w:rFonts w:ascii="Times New Roman" w:eastAsia="Times New Roman" w:hAnsi="Times New Roman" w:cs="Calibri"/>
      <w:sz w:val="28"/>
      <w:szCs w:val="20"/>
      <w:lang w:eastAsia="ar-SA"/>
    </w:rPr>
  </w:style>
  <w:style w:type="paragraph" w:customStyle="1" w:styleId="22">
    <w:name w:val="Основной текст 22"/>
    <w:basedOn w:val="a"/>
    <w:rsid w:val="008C6916"/>
    <w:pPr>
      <w:tabs>
        <w:tab w:val="left" w:pos="8222"/>
      </w:tabs>
      <w:suppressAutoHyphens/>
      <w:spacing w:after="0" w:line="240" w:lineRule="auto"/>
      <w:ind w:right="-1759"/>
    </w:pPr>
    <w:rPr>
      <w:rFonts w:ascii="Times New Roman" w:eastAsia="Times New Roman" w:hAnsi="Times New Roman" w:cs="Calibri"/>
      <w:sz w:val="28"/>
      <w:szCs w:val="20"/>
      <w:lang w:eastAsia="ar-SA"/>
    </w:rPr>
  </w:style>
  <w:style w:type="paragraph" w:styleId="a3">
    <w:name w:val="List Paragraph"/>
    <w:basedOn w:val="a"/>
    <w:qFormat/>
    <w:rsid w:val="00996990"/>
    <w:pPr>
      <w:ind w:left="720"/>
      <w:contextualSpacing/>
    </w:pPr>
  </w:style>
  <w:style w:type="paragraph" w:styleId="a4">
    <w:name w:val="No Spacing"/>
    <w:qFormat/>
    <w:rsid w:val="00085693"/>
    <w:pPr>
      <w:spacing w:after="0" w:line="240" w:lineRule="auto"/>
    </w:pPr>
    <w:rPr>
      <w:rFonts w:ascii="Calibri" w:eastAsia="Calibri" w:hAnsi="Calibri" w:cs="Times New Roman"/>
      <w:sz w:val="24"/>
    </w:rPr>
  </w:style>
  <w:style w:type="table" w:styleId="a5">
    <w:name w:val="Table Grid"/>
    <w:basedOn w:val="a1"/>
    <w:rsid w:val="00FA134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nhideWhenUsed/>
    <w:rsid w:val="00FA134B"/>
    <w:pPr>
      <w:tabs>
        <w:tab w:val="center" w:pos="4677"/>
        <w:tab w:val="right" w:pos="9355"/>
      </w:tabs>
      <w:spacing w:after="0" w:line="240" w:lineRule="auto"/>
    </w:pPr>
  </w:style>
  <w:style w:type="character" w:customStyle="1" w:styleId="a7">
    <w:name w:val="Верхний колонтитул Знак"/>
    <w:basedOn w:val="a0"/>
    <w:link w:val="a6"/>
    <w:rsid w:val="00FA134B"/>
  </w:style>
  <w:style w:type="paragraph" w:styleId="a8">
    <w:name w:val="footer"/>
    <w:basedOn w:val="a"/>
    <w:link w:val="a9"/>
    <w:uiPriority w:val="99"/>
    <w:unhideWhenUsed/>
    <w:rsid w:val="00FA134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134B"/>
  </w:style>
  <w:style w:type="character" w:styleId="aa">
    <w:name w:val="Strong"/>
    <w:basedOn w:val="a0"/>
    <w:uiPriority w:val="22"/>
    <w:qFormat/>
    <w:rsid w:val="00FA134B"/>
    <w:rPr>
      <w:b/>
      <w:bCs/>
    </w:rPr>
  </w:style>
  <w:style w:type="paragraph" w:styleId="23">
    <w:name w:val="Body Text 2"/>
    <w:basedOn w:val="a"/>
    <w:link w:val="24"/>
    <w:rsid w:val="004D5FB3"/>
    <w:pPr>
      <w:spacing w:after="0" w:line="288" w:lineRule="auto"/>
    </w:pPr>
    <w:rPr>
      <w:rFonts w:ascii="Times New Roman" w:eastAsia="Times New Roman" w:hAnsi="Times New Roman" w:cs="Times New Roman"/>
      <w:sz w:val="28"/>
      <w:szCs w:val="24"/>
      <w:lang w:eastAsia="ru-RU"/>
    </w:rPr>
  </w:style>
  <w:style w:type="character" w:customStyle="1" w:styleId="24">
    <w:name w:val="Основной текст 2 Знак"/>
    <w:basedOn w:val="a0"/>
    <w:link w:val="23"/>
    <w:rsid w:val="004D5FB3"/>
    <w:rPr>
      <w:rFonts w:ascii="Times New Roman" w:eastAsia="Times New Roman" w:hAnsi="Times New Roman" w:cs="Times New Roman"/>
      <w:sz w:val="28"/>
      <w:szCs w:val="24"/>
      <w:lang w:eastAsia="ru-RU"/>
    </w:rPr>
  </w:style>
  <w:style w:type="paragraph" w:styleId="ab">
    <w:name w:val="Body Text Indent"/>
    <w:basedOn w:val="a"/>
    <w:link w:val="ac"/>
    <w:rsid w:val="004D5FB3"/>
    <w:pPr>
      <w:spacing w:after="0" w:line="360" w:lineRule="auto"/>
      <w:ind w:firstLine="567"/>
    </w:pPr>
    <w:rPr>
      <w:rFonts w:ascii="Times New Roman" w:eastAsia="Times New Roman" w:hAnsi="Times New Roman" w:cs="Times New Roman"/>
      <w:sz w:val="28"/>
      <w:szCs w:val="24"/>
      <w:lang w:eastAsia="ru-RU"/>
    </w:rPr>
  </w:style>
  <w:style w:type="character" w:customStyle="1" w:styleId="ac">
    <w:name w:val="Основной текст с отступом Знак"/>
    <w:basedOn w:val="a0"/>
    <w:link w:val="ab"/>
    <w:rsid w:val="004D5FB3"/>
    <w:rPr>
      <w:rFonts w:ascii="Times New Roman" w:eastAsia="Times New Roman" w:hAnsi="Times New Roman" w:cs="Times New Roman"/>
      <w:sz w:val="28"/>
      <w:szCs w:val="24"/>
      <w:lang w:eastAsia="ru-RU"/>
    </w:rPr>
  </w:style>
  <w:style w:type="paragraph" w:styleId="25">
    <w:name w:val="Body Text Indent 2"/>
    <w:basedOn w:val="a"/>
    <w:link w:val="26"/>
    <w:rsid w:val="004D5FB3"/>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26">
    <w:name w:val="Основной текст с отступом 2 Знак"/>
    <w:basedOn w:val="a0"/>
    <w:link w:val="25"/>
    <w:rsid w:val="004D5FB3"/>
    <w:rPr>
      <w:rFonts w:ascii="Times New Roman" w:eastAsia="Times New Roman" w:hAnsi="Times New Roman" w:cs="Times New Roman"/>
      <w:sz w:val="28"/>
      <w:szCs w:val="24"/>
      <w:lang w:eastAsia="ru-RU"/>
    </w:rPr>
  </w:style>
  <w:style w:type="character" w:styleId="ad">
    <w:name w:val="footnote reference"/>
    <w:basedOn w:val="a0"/>
    <w:semiHidden/>
    <w:rsid w:val="004D5FB3"/>
    <w:rPr>
      <w:vertAlign w:val="superscript"/>
    </w:rPr>
  </w:style>
  <w:style w:type="paragraph" w:styleId="ae">
    <w:name w:val="footnote text"/>
    <w:basedOn w:val="a"/>
    <w:link w:val="af"/>
    <w:semiHidden/>
    <w:rsid w:val="004D5FB3"/>
    <w:pPr>
      <w:widowControl w:val="0"/>
      <w:autoSpaceDE w:val="0"/>
      <w:autoSpaceDN w:val="0"/>
      <w:adjustRightInd w:val="0"/>
      <w:spacing w:after="0" w:line="480" w:lineRule="auto"/>
      <w:ind w:firstLine="560"/>
      <w:jc w:val="both"/>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semiHidden/>
    <w:rsid w:val="004D5FB3"/>
    <w:rPr>
      <w:rFonts w:ascii="Times New Roman" w:eastAsia="Times New Roman" w:hAnsi="Times New Roman" w:cs="Times New Roman"/>
      <w:sz w:val="20"/>
      <w:szCs w:val="20"/>
      <w:lang w:eastAsia="ru-RU"/>
    </w:rPr>
  </w:style>
  <w:style w:type="paragraph" w:customStyle="1" w:styleId="230">
    <w:name w:val="Основной текст 23"/>
    <w:basedOn w:val="a"/>
    <w:rsid w:val="004D5FB3"/>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styleId="af0">
    <w:name w:val="Balloon Text"/>
    <w:basedOn w:val="a"/>
    <w:link w:val="af1"/>
    <w:uiPriority w:val="99"/>
    <w:semiHidden/>
    <w:unhideWhenUsed/>
    <w:rsid w:val="0080097B"/>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0097B"/>
    <w:rPr>
      <w:rFonts w:ascii="Tahoma" w:hAnsi="Tahoma" w:cs="Tahoma"/>
      <w:sz w:val="16"/>
      <w:szCs w:val="16"/>
    </w:rPr>
  </w:style>
  <w:style w:type="paragraph" w:styleId="af2">
    <w:name w:val="Normal (Web)"/>
    <w:basedOn w:val="a"/>
    <w:uiPriority w:val="99"/>
    <w:semiHidden/>
    <w:unhideWhenUsed/>
    <w:rsid w:val="0080097B"/>
    <w:pPr>
      <w:spacing w:before="150" w:after="150" w:line="240" w:lineRule="auto"/>
      <w:ind w:left="150" w:right="150"/>
    </w:pPr>
    <w:rPr>
      <w:rFonts w:ascii="Times New Roman" w:eastAsia="Times New Roman" w:hAnsi="Times New Roman" w:cs="Times New Roman"/>
      <w:sz w:val="24"/>
      <w:szCs w:val="24"/>
      <w:lang w:eastAsia="ru-RU"/>
    </w:rPr>
  </w:style>
  <w:style w:type="character" w:styleId="af3">
    <w:name w:val="Emphasis"/>
    <w:basedOn w:val="a0"/>
    <w:uiPriority w:val="20"/>
    <w:qFormat/>
    <w:rsid w:val="0080097B"/>
    <w:rPr>
      <w:i/>
      <w:iCs/>
    </w:rPr>
  </w:style>
  <w:style w:type="character" w:customStyle="1" w:styleId="30">
    <w:name w:val="Заголовок 3 Знак"/>
    <w:basedOn w:val="a0"/>
    <w:link w:val="3"/>
    <w:uiPriority w:val="9"/>
    <w:semiHidden/>
    <w:rsid w:val="00187B64"/>
    <w:rPr>
      <w:rFonts w:ascii="Times New Roman" w:eastAsia="Times New Roman" w:hAnsi="Times New Roman" w:cs="Times New Roman"/>
      <w:b/>
      <w:bCs/>
      <w:sz w:val="27"/>
      <w:szCs w:val="27"/>
      <w:lang w:eastAsia="ru-RU"/>
    </w:rPr>
  </w:style>
  <w:style w:type="character" w:customStyle="1" w:styleId="FontStyle29">
    <w:name w:val="Font Style29"/>
    <w:basedOn w:val="a0"/>
    <w:rsid w:val="00187B64"/>
    <w:rPr>
      <w:rFonts w:ascii="Times New Roman" w:hAnsi="Times New Roman" w:cs="Times New Roman" w:hint="default"/>
      <w:sz w:val="18"/>
      <w:szCs w:val="18"/>
    </w:rPr>
  </w:style>
  <w:style w:type="character" w:styleId="af4">
    <w:name w:val="Hyperlink"/>
    <w:basedOn w:val="a0"/>
    <w:unhideWhenUsed/>
    <w:rsid w:val="00187B64"/>
    <w:rPr>
      <w:color w:val="0000FF"/>
      <w:u w:val="single"/>
    </w:rPr>
  </w:style>
  <w:style w:type="paragraph" w:styleId="af5">
    <w:name w:val="endnote text"/>
    <w:basedOn w:val="a"/>
    <w:link w:val="af6"/>
    <w:rsid w:val="00187B64"/>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0"/>
    <w:link w:val="af5"/>
    <w:rsid w:val="00187B64"/>
    <w:rPr>
      <w:rFonts w:ascii="Times New Roman" w:eastAsia="Times New Roman" w:hAnsi="Times New Roman" w:cs="Times New Roman"/>
      <w:sz w:val="20"/>
      <w:szCs w:val="20"/>
      <w:lang w:eastAsia="ru-RU"/>
    </w:rPr>
  </w:style>
  <w:style w:type="character" w:styleId="af7">
    <w:name w:val="endnote reference"/>
    <w:rsid w:val="00187B64"/>
    <w:rPr>
      <w:vertAlign w:val="superscript"/>
    </w:rPr>
  </w:style>
  <w:style w:type="character" w:customStyle="1" w:styleId="10">
    <w:name w:val="Заголовок 1 Знак"/>
    <w:basedOn w:val="a0"/>
    <w:link w:val="1"/>
    <w:rsid w:val="00F10B42"/>
    <w:rPr>
      <w:rFonts w:ascii="Times New Roman" w:eastAsia="Times New Roman" w:hAnsi="Times New Roman" w:cs="Times New Roman"/>
      <w:b/>
      <w:sz w:val="24"/>
      <w:szCs w:val="20"/>
      <w:lang w:eastAsia="ru-RU"/>
    </w:rPr>
  </w:style>
  <w:style w:type="character" w:customStyle="1" w:styleId="20">
    <w:name w:val="Заголовок 2 Знак"/>
    <w:basedOn w:val="a0"/>
    <w:link w:val="2"/>
    <w:rsid w:val="00F10B42"/>
    <w:rPr>
      <w:rFonts w:ascii="Arial" w:eastAsia="Times New Roman" w:hAnsi="Arial" w:cs="Arial"/>
      <w:b/>
      <w:bCs/>
      <w:i/>
      <w:iCs/>
      <w:sz w:val="28"/>
      <w:szCs w:val="28"/>
      <w:lang w:eastAsia="ru-RU"/>
    </w:rPr>
  </w:style>
  <w:style w:type="character" w:customStyle="1" w:styleId="60">
    <w:name w:val="Заголовок 6 Знак"/>
    <w:basedOn w:val="a0"/>
    <w:link w:val="6"/>
    <w:uiPriority w:val="9"/>
    <w:semiHidden/>
    <w:rsid w:val="00F10B42"/>
    <w:rPr>
      <w:rFonts w:asciiTheme="majorHAnsi" w:eastAsiaTheme="majorEastAsia" w:hAnsiTheme="majorHAnsi" w:cstheme="majorBidi"/>
      <w:i/>
      <w:iCs/>
      <w:color w:val="243F60" w:themeColor="accent1" w:themeShade="7F"/>
    </w:rPr>
  </w:style>
  <w:style w:type="paragraph" w:styleId="31">
    <w:name w:val="Body Text Indent 3"/>
    <w:basedOn w:val="a"/>
    <w:link w:val="32"/>
    <w:uiPriority w:val="99"/>
    <w:semiHidden/>
    <w:unhideWhenUsed/>
    <w:rsid w:val="00F10B42"/>
    <w:pPr>
      <w:spacing w:after="120"/>
      <w:ind w:left="283"/>
    </w:pPr>
    <w:rPr>
      <w:sz w:val="16"/>
      <w:szCs w:val="16"/>
    </w:rPr>
  </w:style>
  <w:style w:type="character" w:customStyle="1" w:styleId="32">
    <w:name w:val="Основной текст с отступом 3 Знак"/>
    <w:basedOn w:val="a0"/>
    <w:link w:val="31"/>
    <w:uiPriority w:val="99"/>
    <w:semiHidden/>
    <w:rsid w:val="00F10B42"/>
    <w:rPr>
      <w:sz w:val="16"/>
      <w:szCs w:val="16"/>
    </w:rPr>
  </w:style>
  <w:style w:type="paragraph" w:styleId="af8">
    <w:name w:val="Plain Text"/>
    <w:basedOn w:val="a"/>
    <w:link w:val="af9"/>
    <w:rsid w:val="00F10B42"/>
    <w:pPr>
      <w:spacing w:after="0" w:line="240" w:lineRule="auto"/>
    </w:pPr>
    <w:rPr>
      <w:rFonts w:ascii="Courier New" w:eastAsia="Times New Roman" w:hAnsi="Courier New" w:cs="Times New Roman"/>
      <w:sz w:val="20"/>
      <w:szCs w:val="20"/>
      <w:lang w:eastAsia="ru-RU"/>
    </w:rPr>
  </w:style>
  <w:style w:type="character" w:customStyle="1" w:styleId="af9">
    <w:name w:val="Текст Знак"/>
    <w:basedOn w:val="a0"/>
    <w:link w:val="af8"/>
    <w:rsid w:val="00F10B42"/>
    <w:rPr>
      <w:rFonts w:ascii="Courier New" w:eastAsia="Times New Roman" w:hAnsi="Courier New" w:cs="Times New Roman"/>
      <w:sz w:val="20"/>
      <w:szCs w:val="20"/>
      <w:lang w:eastAsia="ru-RU"/>
    </w:rPr>
  </w:style>
  <w:style w:type="paragraph" w:styleId="33">
    <w:name w:val="Body Text 3"/>
    <w:basedOn w:val="a"/>
    <w:link w:val="34"/>
    <w:unhideWhenUsed/>
    <w:rsid w:val="00F10B42"/>
    <w:pPr>
      <w:spacing w:after="120"/>
    </w:pPr>
    <w:rPr>
      <w:sz w:val="16"/>
      <w:szCs w:val="16"/>
    </w:rPr>
  </w:style>
  <w:style w:type="character" w:customStyle="1" w:styleId="34">
    <w:name w:val="Основной текст 3 Знак"/>
    <w:basedOn w:val="a0"/>
    <w:link w:val="33"/>
    <w:rsid w:val="00F10B42"/>
    <w:rPr>
      <w:sz w:val="16"/>
      <w:szCs w:val="16"/>
    </w:rPr>
  </w:style>
  <w:style w:type="paragraph" w:styleId="afa">
    <w:name w:val="Body Text"/>
    <w:basedOn w:val="a"/>
    <w:link w:val="afb"/>
    <w:rsid w:val="00F10B42"/>
    <w:pPr>
      <w:spacing w:after="120" w:line="240" w:lineRule="auto"/>
    </w:pPr>
    <w:rPr>
      <w:rFonts w:ascii="Times New Roman" w:eastAsia="Times New Roman" w:hAnsi="Times New Roman" w:cs="Times New Roman"/>
      <w:sz w:val="24"/>
      <w:szCs w:val="24"/>
      <w:lang w:eastAsia="ru-RU"/>
    </w:rPr>
  </w:style>
  <w:style w:type="character" w:customStyle="1" w:styleId="afb">
    <w:name w:val="Основной текст Знак"/>
    <w:basedOn w:val="a0"/>
    <w:link w:val="afa"/>
    <w:rsid w:val="00F10B42"/>
    <w:rPr>
      <w:rFonts w:ascii="Times New Roman" w:eastAsia="Times New Roman" w:hAnsi="Times New Roman" w:cs="Times New Roman"/>
      <w:sz w:val="24"/>
      <w:szCs w:val="24"/>
      <w:lang w:eastAsia="ru-RU"/>
    </w:rPr>
  </w:style>
  <w:style w:type="paragraph" w:styleId="HTML">
    <w:name w:val="HTML Preformatted"/>
    <w:basedOn w:val="a"/>
    <w:link w:val="HTML0"/>
    <w:rsid w:val="00F10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F10B42"/>
    <w:rPr>
      <w:rFonts w:ascii="Courier New" w:eastAsia="Times New Roman" w:hAnsi="Courier New" w:cs="Courier New"/>
      <w:sz w:val="20"/>
      <w:szCs w:val="20"/>
      <w:lang w:eastAsia="ru-RU"/>
    </w:rPr>
  </w:style>
  <w:style w:type="character" w:customStyle="1" w:styleId="accesshide1">
    <w:name w:val="accesshide1"/>
    <w:basedOn w:val="a0"/>
    <w:rsid w:val="00F10B42"/>
  </w:style>
  <w:style w:type="character" w:customStyle="1" w:styleId="label2">
    <w:name w:val="label2"/>
    <w:basedOn w:val="a0"/>
    <w:rsid w:val="00F10B42"/>
  </w:style>
</w:styles>
</file>

<file path=word/webSettings.xml><?xml version="1.0" encoding="utf-8"?>
<w:webSettings xmlns:r="http://schemas.openxmlformats.org/officeDocument/2006/relationships" xmlns:w="http://schemas.openxmlformats.org/wordprocessingml/2006/main">
  <w:divs>
    <w:div w:id="193155143">
      <w:bodyDiv w:val="1"/>
      <w:marLeft w:val="0"/>
      <w:marRight w:val="0"/>
      <w:marTop w:val="0"/>
      <w:marBottom w:val="0"/>
      <w:divBdr>
        <w:top w:val="none" w:sz="0" w:space="0" w:color="auto"/>
        <w:left w:val="none" w:sz="0" w:space="0" w:color="auto"/>
        <w:bottom w:val="none" w:sz="0" w:space="0" w:color="auto"/>
        <w:right w:val="none" w:sz="0" w:space="0" w:color="auto"/>
      </w:divBdr>
    </w:div>
    <w:div w:id="400032170">
      <w:bodyDiv w:val="1"/>
      <w:marLeft w:val="0"/>
      <w:marRight w:val="0"/>
      <w:marTop w:val="0"/>
      <w:marBottom w:val="0"/>
      <w:divBdr>
        <w:top w:val="none" w:sz="0" w:space="0" w:color="auto"/>
        <w:left w:val="none" w:sz="0" w:space="0" w:color="auto"/>
        <w:bottom w:val="none" w:sz="0" w:space="0" w:color="auto"/>
        <w:right w:val="none" w:sz="0" w:space="0" w:color="auto"/>
      </w:divBdr>
      <w:divsChild>
        <w:div w:id="422844939">
          <w:marLeft w:val="547"/>
          <w:marRight w:val="0"/>
          <w:marTop w:val="154"/>
          <w:marBottom w:val="0"/>
          <w:divBdr>
            <w:top w:val="none" w:sz="0" w:space="0" w:color="auto"/>
            <w:left w:val="none" w:sz="0" w:space="0" w:color="auto"/>
            <w:bottom w:val="none" w:sz="0" w:space="0" w:color="auto"/>
            <w:right w:val="none" w:sz="0" w:space="0" w:color="auto"/>
          </w:divBdr>
        </w:div>
      </w:divsChild>
    </w:div>
    <w:div w:id="540169122">
      <w:bodyDiv w:val="1"/>
      <w:marLeft w:val="0"/>
      <w:marRight w:val="0"/>
      <w:marTop w:val="0"/>
      <w:marBottom w:val="0"/>
      <w:divBdr>
        <w:top w:val="none" w:sz="0" w:space="0" w:color="auto"/>
        <w:left w:val="none" w:sz="0" w:space="0" w:color="auto"/>
        <w:bottom w:val="none" w:sz="0" w:space="0" w:color="auto"/>
        <w:right w:val="none" w:sz="0" w:space="0" w:color="auto"/>
      </w:divBdr>
    </w:div>
    <w:div w:id="611405223">
      <w:bodyDiv w:val="1"/>
      <w:marLeft w:val="0"/>
      <w:marRight w:val="0"/>
      <w:marTop w:val="0"/>
      <w:marBottom w:val="0"/>
      <w:divBdr>
        <w:top w:val="none" w:sz="0" w:space="0" w:color="auto"/>
        <w:left w:val="none" w:sz="0" w:space="0" w:color="auto"/>
        <w:bottom w:val="none" w:sz="0" w:space="0" w:color="auto"/>
        <w:right w:val="none" w:sz="0" w:space="0" w:color="auto"/>
      </w:divBdr>
      <w:divsChild>
        <w:div w:id="450124901">
          <w:marLeft w:val="547"/>
          <w:marRight w:val="0"/>
          <w:marTop w:val="115"/>
          <w:marBottom w:val="0"/>
          <w:divBdr>
            <w:top w:val="none" w:sz="0" w:space="0" w:color="auto"/>
            <w:left w:val="none" w:sz="0" w:space="0" w:color="auto"/>
            <w:bottom w:val="none" w:sz="0" w:space="0" w:color="auto"/>
            <w:right w:val="none" w:sz="0" w:space="0" w:color="auto"/>
          </w:divBdr>
        </w:div>
      </w:divsChild>
    </w:div>
    <w:div w:id="849177478">
      <w:bodyDiv w:val="1"/>
      <w:marLeft w:val="0"/>
      <w:marRight w:val="0"/>
      <w:marTop w:val="0"/>
      <w:marBottom w:val="0"/>
      <w:divBdr>
        <w:top w:val="none" w:sz="0" w:space="0" w:color="auto"/>
        <w:left w:val="none" w:sz="0" w:space="0" w:color="auto"/>
        <w:bottom w:val="none" w:sz="0" w:space="0" w:color="auto"/>
        <w:right w:val="none" w:sz="0" w:space="0" w:color="auto"/>
      </w:divBdr>
      <w:divsChild>
        <w:div w:id="791627612">
          <w:marLeft w:val="0"/>
          <w:marRight w:val="0"/>
          <w:marTop w:val="0"/>
          <w:marBottom w:val="0"/>
          <w:divBdr>
            <w:top w:val="none" w:sz="0" w:space="0" w:color="auto"/>
            <w:left w:val="none" w:sz="0" w:space="0" w:color="auto"/>
            <w:bottom w:val="none" w:sz="0" w:space="0" w:color="auto"/>
            <w:right w:val="none" w:sz="0" w:space="0" w:color="auto"/>
          </w:divBdr>
        </w:div>
      </w:divsChild>
    </w:div>
    <w:div w:id="1072314999">
      <w:bodyDiv w:val="1"/>
      <w:marLeft w:val="0"/>
      <w:marRight w:val="0"/>
      <w:marTop w:val="0"/>
      <w:marBottom w:val="0"/>
      <w:divBdr>
        <w:top w:val="none" w:sz="0" w:space="0" w:color="auto"/>
        <w:left w:val="none" w:sz="0" w:space="0" w:color="auto"/>
        <w:bottom w:val="none" w:sz="0" w:space="0" w:color="auto"/>
        <w:right w:val="none" w:sz="0" w:space="0" w:color="auto"/>
      </w:divBdr>
    </w:div>
    <w:div w:id="1160849522">
      <w:bodyDiv w:val="1"/>
      <w:marLeft w:val="0"/>
      <w:marRight w:val="0"/>
      <w:marTop w:val="0"/>
      <w:marBottom w:val="0"/>
      <w:divBdr>
        <w:top w:val="none" w:sz="0" w:space="0" w:color="auto"/>
        <w:left w:val="none" w:sz="0" w:space="0" w:color="auto"/>
        <w:bottom w:val="none" w:sz="0" w:space="0" w:color="auto"/>
        <w:right w:val="none" w:sz="0" w:space="0" w:color="auto"/>
      </w:divBdr>
      <w:divsChild>
        <w:div w:id="2046715039">
          <w:marLeft w:val="0"/>
          <w:marRight w:val="0"/>
          <w:marTop w:val="0"/>
          <w:marBottom w:val="0"/>
          <w:divBdr>
            <w:top w:val="none" w:sz="0" w:space="0" w:color="auto"/>
            <w:left w:val="none" w:sz="0" w:space="0" w:color="auto"/>
            <w:bottom w:val="none" w:sz="0" w:space="0" w:color="auto"/>
            <w:right w:val="none" w:sz="0" w:space="0" w:color="auto"/>
          </w:divBdr>
        </w:div>
      </w:divsChild>
    </w:div>
    <w:div w:id="1215122585">
      <w:bodyDiv w:val="1"/>
      <w:marLeft w:val="0"/>
      <w:marRight w:val="0"/>
      <w:marTop w:val="0"/>
      <w:marBottom w:val="0"/>
      <w:divBdr>
        <w:top w:val="none" w:sz="0" w:space="0" w:color="auto"/>
        <w:left w:val="none" w:sz="0" w:space="0" w:color="auto"/>
        <w:bottom w:val="none" w:sz="0" w:space="0" w:color="auto"/>
        <w:right w:val="none" w:sz="0" w:space="0" w:color="auto"/>
      </w:divBdr>
      <w:divsChild>
        <w:div w:id="608203306">
          <w:marLeft w:val="806"/>
          <w:marRight w:val="0"/>
          <w:marTop w:val="154"/>
          <w:marBottom w:val="0"/>
          <w:divBdr>
            <w:top w:val="none" w:sz="0" w:space="0" w:color="auto"/>
            <w:left w:val="none" w:sz="0" w:space="0" w:color="auto"/>
            <w:bottom w:val="none" w:sz="0" w:space="0" w:color="auto"/>
            <w:right w:val="none" w:sz="0" w:space="0" w:color="auto"/>
          </w:divBdr>
        </w:div>
        <w:div w:id="1400129157">
          <w:marLeft w:val="806"/>
          <w:marRight w:val="0"/>
          <w:marTop w:val="154"/>
          <w:marBottom w:val="0"/>
          <w:divBdr>
            <w:top w:val="none" w:sz="0" w:space="0" w:color="auto"/>
            <w:left w:val="none" w:sz="0" w:space="0" w:color="auto"/>
            <w:bottom w:val="none" w:sz="0" w:space="0" w:color="auto"/>
            <w:right w:val="none" w:sz="0" w:space="0" w:color="auto"/>
          </w:divBdr>
        </w:div>
        <w:div w:id="107773339">
          <w:marLeft w:val="806"/>
          <w:marRight w:val="0"/>
          <w:marTop w:val="154"/>
          <w:marBottom w:val="0"/>
          <w:divBdr>
            <w:top w:val="none" w:sz="0" w:space="0" w:color="auto"/>
            <w:left w:val="none" w:sz="0" w:space="0" w:color="auto"/>
            <w:bottom w:val="none" w:sz="0" w:space="0" w:color="auto"/>
            <w:right w:val="none" w:sz="0" w:space="0" w:color="auto"/>
          </w:divBdr>
        </w:div>
      </w:divsChild>
    </w:div>
    <w:div w:id="1738167624">
      <w:bodyDiv w:val="1"/>
      <w:marLeft w:val="0"/>
      <w:marRight w:val="0"/>
      <w:marTop w:val="0"/>
      <w:marBottom w:val="0"/>
      <w:divBdr>
        <w:top w:val="none" w:sz="0" w:space="0" w:color="auto"/>
        <w:left w:val="none" w:sz="0" w:space="0" w:color="auto"/>
        <w:bottom w:val="none" w:sz="0" w:space="0" w:color="auto"/>
        <w:right w:val="none" w:sz="0" w:space="0" w:color="auto"/>
      </w:divBdr>
    </w:div>
    <w:div w:id="1776752684">
      <w:bodyDiv w:val="1"/>
      <w:marLeft w:val="0"/>
      <w:marRight w:val="0"/>
      <w:marTop w:val="0"/>
      <w:marBottom w:val="0"/>
      <w:divBdr>
        <w:top w:val="none" w:sz="0" w:space="0" w:color="auto"/>
        <w:left w:val="none" w:sz="0" w:space="0" w:color="auto"/>
        <w:bottom w:val="none" w:sz="0" w:space="0" w:color="auto"/>
        <w:right w:val="none" w:sz="0" w:space="0" w:color="auto"/>
      </w:divBdr>
    </w:div>
    <w:div w:id="208641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A2B14-73B6-4C33-9957-E3FE70E25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41</Pages>
  <Words>5842</Words>
  <Characters>33305</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1</cp:lastModifiedBy>
  <cp:revision>30</cp:revision>
  <cp:lastPrinted>2016-10-12T09:51:00Z</cp:lastPrinted>
  <dcterms:created xsi:type="dcterms:W3CDTF">2015-10-02T16:18:00Z</dcterms:created>
  <dcterms:modified xsi:type="dcterms:W3CDTF">2017-10-30T12:58:00Z</dcterms:modified>
</cp:coreProperties>
</file>