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60F" w:rsidRPr="00B97E78" w:rsidRDefault="00F5260F" w:rsidP="00F5260F">
      <w:pPr>
        <w:jc w:val="center"/>
        <w:rPr>
          <w:rFonts w:ascii="Times New Roman" w:hAnsi="Times New Roman"/>
          <w:b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5260F" w:rsidRPr="00B97E78" w:rsidRDefault="00F5260F" w:rsidP="00F5260F">
      <w:pPr>
        <w:pStyle w:val="a4"/>
        <w:numPr>
          <w:ilvl w:val="0"/>
          <w:numId w:val="38"/>
        </w:numPr>
        <w:rPr>
          <w:rFonts w:ascii="Times New Roman" w:hAnsi="Times New Roman"/>
          <w:sz w:val="28"/>
          <w:szCs w:val="28"/>
        </w:rPr>
      </w:pPr>
      <w:proofErr w:type="gramStart"/>
      <w:r w:rsidRPr="00B97E78">
        <w:rPr>
          <w:rFonts w:ascii="Times New Roman" w:hAnsi="Times New Roman"/>
          <w:sz w:val="28"/>
          <w:szCs w:val="28"/>
        </w:rPr>
        <w:t xml:space="preserve">Рабочая программа разработана в соответствии с ФГОС НОО (приказ </w:t>
      </w:r>
      <w:proofErr w:type="spellStart"/>
      <w:r w:rsidRPr="00B97E78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B97E78">
        <w:rPr>
          <w:rFonts w:ascii="Times New Roman" w:hAnsi="Times New Roman"/>
          <w:sz w:val="28"/>
          <w:szCs w:val="28"/>
        </w:rPr>
        <w:t xml:space="preserve"> РФ от 6 октября 2009 г. N 373 «Об утверждении и введении в действие федерального государственного образовательного стандарта начального общего образования», Приказ </w:t>
      </w:r>
      <w:proofErr w:type="spellStart"/>
      <w:r w:rsidRPr="00B97E78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B97E78">
        <w:rPr>
          <w:rFonts w:ascii="Times New Roman" w:hAnsi="Times New Roman"/>
          <w:sz w:val="28"/>
          <w:szCs w:val="28"/>
        </w:rPr>
        <w:t xml:space="preserve"> России от 31.12.2015 N 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</w:t>
      </w:r>
      <w:proofErr w:type="gramEnd"/>
      <w:r w:rsidRPr="00B97E78">
        <w:rPr>
          <w:rFonts w:ascii="Times New Roman" w:hAnsi="Times New Roman"/>
          <w:sz w:val="28"/>
          <w:szCs w:val="28"/>
        </w:rPr>
        <w:t xml:space="preserve"> 2009 г. N 373»;</w:t>
      </w:r>
    </w:p>
    <w:p w:rsidR="00F5260F" w:rsidRPr="00B97E78" w:rsidRDefault="00F5260F" w:rsidP="00F5260F">
      <w:pPr>
        <w:pStyle w:val="a4"/>
        <w:numPr>
          <w:ilvl w:val="0"/>
          <w:numId w:val="38"/>
        </w:numPr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Рабочая программа разработана на основе примерной программы НОО по математике с учетом авторской программы </w:t>
      </w:r>
      <w:proofErr w:type="spellStart"/>
      <w:r w:rsidR="00305350" w:rsidRPr="00B97E78">
        <w:rPr>
          <w:rFonts w:ascii="Times New Roman" w:hAnsi="Times New Roman"/>
          <w:sz w:val="28"/>
          <w:szCs w:val="28"/>
        </w:rPr>
        <w:t>Рудницкой</w:t>
      </w:r>
      <w:proofErr w:type="spellEnd"/>
      <w:r w:rsidR="00305350" w:rsidRPr="00B97E78">
        <w:rPr>
          <w:rFonts w:ascii="Times New Roman" w:hAnsi="Times New Roman"/>
          <w:sz w:val="28"/>
          <w:szCs w:val="28"/>
        </w:rPr>
        <w:t xml:space="preserve"> В. Н., Юдачевой Т. В. «Математика» - концепция «Начальная школа XXI века»</w:t>
      </w:r>
    </w:p>
    <w:p w:rsidR="00F5260F" w:rsidRPr="00B97E78" w:rsidRDefault="00F5260F" w:rsidP="00F5260F">
      <w:pPr>
        <w:pStyle w:val="a4"/>
        <w:numPr>
          <w:ilvl w:val="0"/>
          <w:numId w:val="38"/>
        </w:numPr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>Рабочая программа ориентирована на учебник</w:t>
      </w:r>
      <w:r w:rsidR="00305350" w:rsidRPr="00B97E78">
        <w:rPr>
          <w:rFonts w:ascii="Times New Roman" w:hAnsi="Times New Roman"/>
          <w:sz w:val="28"/>
          <w:szCs w:val="28"/>
        </w:rPr>
        <w:t xml:space="preserve">: Математика 1-2 часть  М.: </w:t>
      </w:r>
      <w:proofErr w:type="spellStart"/>
      <w:r w:rsidR="00305350" w:rsidRPr="00B97E78">
        <w:rPr>
          <w:rFonts w:ascii="Times New Roman" w:hAnsi="Times New Roman"/>
          <w:sz w:val="28"/>
          <w:szCs w:val="28"/>
        </w:rPr>
        <w:t>Вентан</w:t>
      </w:r>
      <w:proofErr w:type="gramStart"/>
      <w:r w:rsidR="00305350" w:rsidRPr="00B97E78">
        <w:rPr>
          <w:rFonts w:ascii="Times New Roman" w:hAnsi="Times New Roman"/>
          <w:sz w:val="28"/>
          <w:szCs w:val="28"/>
        </w:rPr>
        <w:t>а</w:t>
      </w:r>
      <w:proofErr w:type="spellEnd"/>
      <w:r w:rsidR="00305350" w:rsidRPr="00B97E78">
        <w:rPr>
          <w:rFonts w:ascii="Times New Roman" w:hAnsi="Times New Roman"/>
          <w:sz w:val="28"/>
          <w:szCs w:val="28"/>
        </w:rPr>
        <w:t>-</w:t>
      </w:r>
      <w:proofErr w:type="gramEnd"/>
      <w:r w:rsidR="00305350" w:rsidRPr="00B97E78">
        <w:rPr>
          <w:rFonts w:ascii="Times New Roman" w:hAnsi="Times New Roman"/>
          <w:sz w:val="28"/>
          <w:szCs w:val="28"/>
        </w:rPr>
        <w:t xml:space="preserve"> Граф, 2012</w:t>
      </w:r>
    </w:p>
    <w:p w:rsidR="00396083" w:rsidRPr="00B97E78" w:rsidRDefault="00396083" w:rsidP="00D92263">
      <w:pPr>
        <w:spacing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Согласно федеральной программе учебный предмет «Информатика и ИКТ» представлен в 3-4 классах в качестве обязательного учебного модуля «Практика работы на компьютере (использования информационных технологий)» в рамках предмета «математика». </w:t>
      </w:r>
    </w:p>
    <w:p w:rsidR="00396083" w:rsidRPr="00B97E78" w:rsidRDefault="00396083" w:rsidP="00D92263">
      <w:pPr>
        <w:spacing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>Программа модуля «Практика работы на компьютере» создана на основе:</w:t>
      </w:r>
    </w:p>
    <w:p w:rsidR="00396083" w:rsidRPr="00B97E78" w:rsidRDefault="00396083" w:rsidP="00D922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-примерной программы начального </w:t>
      </w:r>
      <w:r w:rsidR="0090638C" w:rsidRPr="00B97E78">
        <w:rPr>
          <w:rFonts w:ascii="Times New Roman" w:hAnsi="Times New Roman"/>
          <w:sz w:val="28"/>
          <w:szCs w:val="28"/>
        </w:rPr>
        <w:t>общего образования по математике</w:t>
      </w:r>
      <w:r w:rsidRPr="00B97E78">
        <w:rPr>
          <w:rFonts w:ascii="Times New Roman" w:hAnsi="Times New Roman"/>
          <w:sz w:val="28"/>
          <w:szCs w:val="28"/>
        </w:rPr>
        <w:t xml:space="preserve"> письмо Министерства образования и науки Российской Федерации от 07.07.2005 № 03-1263 «О примерных программах по учебным предметам федерального базисного учебного плана»);</w:t>
      </w:r>
    </w:p>
    <w:p w:rsidR="00396083" w:rsidRPr="00B97E78" w:rsidRDefault="00396083" w:rsidP="00D922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>-программы по информатике и ИКТ для начальной школы (автор А.В.Горячев) для учащихся 3-4 класса общеобразовательных школ.</w:t>
      </w:r>
    </w:p>
    <w:p w:rsidR="00396083" w:rsidRPr="00B97E78" w:rsidRDefault="00396083" w:rsidP="00D9226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>-При её создании учитывались требования федерального компонента Государственного стандарта начального общего образования (Приложение 1).</w:t>
      </w:r>
    </w:p>
    <w:p w:rsidR="00396083" w:rsidRPr="00B97E78" w:rsidRDefault="00396083" w:rsidP="00D9226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Форма итоговой аттестации </w:t>
      </w:r>
      <w:proofErr w:type="gramStart"/>
      <w:r w:rsidRPr="00B97E78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B97E78">
        <w:rPr>
          <w:rFonts w:ascii="Times New Roman" w:hAnsi="Times New Roman"/>
          <w:sz w:val="28"/>
          <w:szCs w:val="28"/>
        </w:rPr>
        <w:t xml:space="preserve"> – контрольная работа.</w:t>
      </w:r>
    </w:p>
    <w:p w:rsidR="00396083" w:rsidRPr="00B97E78" w:rsidRDefault="00396083" w:rsidP="00D922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>Ценно</w:t>
      </w:r>
      <w:r w:rsidR="00FB634B" w:rsidRPr="00B97E78">
        <w:rPr>
          <w:rFonts w:ascii="Times New Roman" w:hAnsi="Times New Roman"/>
          <w:b/>
          <w:sz w:val="28"/>
          <w:szCs w:val="28"/>
        </w:rPr>
        <w:t>стные ориентиры содержания предмета</w:t>
      </w:r>
      <w:r w:rsidRPr="00B97E78">
        <w:rPr>
          <w:rFonts w:ascii="Times New Roman" w:hAnsi="Times New Roman"/>
          <w:b/>
          <w:sz w:val="28"/>
          <w:szCs w:val="28"/>
        </w:rPr>
        <w:t xml:space="preserve"> математики</w:t>
      </w:r>
    </w:p>
    <w:p w:rsidR="00396083" w:rsidRPr="00B97E78" w:rsidRDefault="00396083" w:rsidP="00D9226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Математика является основой общечеловеческой культуры. Об этом свидетельствует её постоянное и обязательное присутствие практически во всех сферах современного мышления, науки и техники. Поэтому приобщение учащихся к математике как к явлению общечеловеческой культуры существенно повышает её роль в развитии личности младшего школьника.</w:t>
      </w:r>
    </w:p>
    <w:p w:rsidR="000B6121" w:rsidRPr="00B97E78" w:rsidRDefault="000B6121" w:rsidP="00D922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lastRenderedPageBreak/>
        <w:t>Содержание курса математики направлено, прежде всего, на интеллектуальное развитие младших школьников: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0B6121" w:rsidRPr="00B97E78" w:rsidRDefault="000B6121" w:rsidP="00D922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>Овладение важнейшими элементами учебной деятельности в процессе реализации содержания курса на уроках математики обеспечивает формирование у учащихся «умения учиться», что оказывает заметное влияние на развитие их познавательных способностей».</w:t>
      </w:r>
    </w:p>
    <w:p w:rsidR="000B6121" w:rsidRPr="00B97E78" w:rsidRDefault="000B6121" w:rsidP="00D922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>Решение математических (в том числе арифметических) текстовых задач оказывает положительное влияние на эмоционально-волевое сферу личности учащихся, развивает умение преодолевать трудности, настойчивость, волю, умение испытывать удовлетворение от выполненной работы.</w:t>
      </w:r>
    </w:p>
    <w:p w:rsidR="000B6121" w:rsidRPr="00B97E78" w:rsidRDefault="000B6121" w:rsidP="00D9226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6083" w:rsidRPr="00B97E78" w:rsidRDefault="00396083" w:rsidP="00D9226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Кроме того, важной ценностью содержания обучения является работа с информацией, представленной таблицами, графиками, диаграммами, схемами, базами данных; формирование соответствующих умений на уроках математики оказывает существенную помощь при изучении других школьных предметов.</w:t>
      </w:r>
    </w:p>
    <w:p w:rsidR="00396083" w:rsidRPr="00B97E78" w:rsidRDefault="00D92263" w:rsidP="00D922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>Личностные</w:t>
      </w:r>
      <w:r w:rsidR="00396083" w:rsidRPr="00B97E78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="00396083" w:rsidRPr="00B97E78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="00396083" w:rsidRPr="00B97E78">
        <w:rPr>
          <w:rFonts w:ascii="Times New Roman" w:hAnsi="Times New Roman"/>
          <w:b/>
          <w:sz w:val="28"/>
          <w:szCs w:val="28"/>
        </w:rPr>
        <w:t xml:space="preserve">  и  предм</w:t>
      </w:r>
      <w:r w:rsidR="00FB634B" w:rsidRPr="00B97E78">
        <w:rPr>
          <w:rFonts w:ascii="Times New Roman" w:hAnsi="Times New Roman"/>
          <w:b/>
          <w:sz w:val="28"/>
          <w:szCs w:val="28"/>
        </w:rPr>
        <w:t>етные  результаты  освоения предмета</w:t>
      </w:r>
      <w:r w:rsidR="00396083" w:rsidRPr="00B97E78">
        <w:rPr>
          <w:rFonts w:ascii="Times New Roman" w:hAnsi="Times New Roman"/>
          <w:b/>
          <w:sz w:val="28"/>
          <w:szCs w:val="28"/>
        </w:rPr>
        <w:t xml:space="preserve"> математики:</w:t>
      </w:r>
    </w:p>
    <w:p w:rsidR="00396083" w:rsidRPr="00B97E78" w:rsidRDefault="00396083" w:rsidP="00D9226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6083" w:rsidRPr="00B97E78" w:rsidRDefault="00396083" w:rsidP="00D9226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 xml:space="preserve">Личностными  результатами </w:t>
      </w:r>
      <w:r w:rsidRPr="00B97E78">
        <w:rPr>
          <w:rFonts w:ascii="Times New Roman" w:hAnsi="Times New Roman"/>
          <w:sz w:val="28"/>
          <w:szCs w:val="28"/>
        </w:rPr>
        <w:t>обучения учащихся являются:</w:t>
      </w:r>
    </w:p>
    <w:p w:rsidR="00396083" w:rsidRPr="00B97E78" w:rsidRDefault="00396083" w:rsidP="00D9226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6083" w:rsidRPr="00B97E78" w:rsidRDefault="00396083" w:rsidP="00D92263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самостоятельность мышления; умение устанавливать, с какими учебными задачами ученик может самостоятельно успешно справиться;</w:t>
      </w:r>
    </w:p>
    <w:p w:rsidR="00396083" w:rsidRPr="00B97E78" w:rsidRDefault="00396083" w:rsidP="00D92263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>готовность и способность к саморазвитию;</w:t>
      </w:r>
    </w:p>
    <w:p w:rsidR="00396083" w:rsidRPr="00B97E78" w:rsidRDefault="00396083" w:rsidP="00D92263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B97E78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B97E78">
        <w:rPr>
          <w:rFonts w:ascii="Times New Roman" w:hAnsi="Times New Roman"/>
          <w:sz w:val="28"/>
          <w:szCs w:val="28"/>
        </w:rPr>
        <w:t xml:space="preserve"> мотивации к обучению;</w:t>
      </w:r>
    </w:p>
    <w:p w:rsidR="00396083" w:rsidRPr="00B97E78" w:rsidRDefault="00396083" w:rsidP="00D9226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      -    способность характеризовать и оценивать собственные математические знания и умения;</w:t>
      </w:r>
    </w:p>
    <w:p w:rsidR="00396083" w:rsidRPr="00B97E78" w:rsidRDefault="00396083" w:rsidP="00D9226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     -     заинтересованность в расширении и углублении получаемых математических знаний;</w:t>
      </w:r>
    </w:p>
    <w:p w:rsidR="00396083" w:rsidRPr="00B97E78" w:rsidRDefault="00396083" w:rsidP="00D9226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      - готовность использовать получаемую математическую подготовку в учебной деятельности и при решении практических задач, возникающих в             повседневной жизни;</w:t>
      </w:r>
    </w:p>
    <w:p w:rsidR="00396083" w:rsidRPr="00B97E78" w:rsidRDefault="00396083" w:rsidP="00D92263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    способность преодолевать трудности, доводить начатую работу до ее завершения;</w:t>
      </w:r>
    </w:p>
    <w:p w:rsidR="00396083" w:rsidRPr="00B97E78" w:rsidRDefault="00396083" w:rsidP="00D92263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способность к </w:t>
      </w:r>
      <w:proofErr w:type="spellStart"/>
      <w:r w:rsidRPr="00B97E78">
        <w:rPr>
          <w:rFonts w:ascii="Times New Roman" w:hAnsi="Times New Roman"/>
          <w:sz w:val="28"/>
          <w:szCs w:val="28"/>
        </w:rPr>
        <w:t>самоорганизованности</w:t>
      </w:r>
      <w:proofErr w:type="spellEnd"/>
      <w:r w:rsidRPr="00B97E78">
        <w:rPr>
          <w:rFonts w:ascii="Times New Roman" w:hAnsi="Times New Roman"/>
          <w:sz w:val="28"/>
          <w:szCs w:val="28"/>
        </w:rPr>
        <w:t>;</w:t>
      </w:r>
    </w:p>
    <w:p w:rsidR="00396083" w:rsidRPr="00B97E78" w:rsidRDefault="00396083" w:rsidP="00D92263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>высказывать собственные суждения и давать им обоснование;</w:t>
      </w:r>
    </w:p>
    <w:p w:rsidR="00396083" w:rsidRPr="00B97E78" w:rsidRDefault="00396083" w:rsidP="00D92263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>-    владение коммуникативными умениями с целью реализации возможностей успешного сотрудничества с учителем и учащимися класса (при групповой работе, работе в парах, в коллективном обсуждении математических проблем).</w:t>
      </w:r>
    </w:p>
    <w:p w:rsidR="00396083" w:rsidRPr="00B97E78" w:rsidRDefault="00396083" w:rsidP="00D92263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B97E78">
        <w:rPr>
          <w:rFonts w:ascii="Times New Roman" w:hAnsi="Times New Roman"/>
          <w:b/>
          <w:sz w:val="28"/>
          <w:szCs w:val="28"/>
        </w:rPr>
        <w:t>Метапредметными</w:t>
      </w:r>
      <w:proofErr w:type="spellEnd"/>
      <w:r w:rsidRPr="00B97E78">
        <w:rPr>
          <w:rFonts w:ascii="Times New Roman" w:hAnsi="Times New Roman"/>
          <w:b/>
          <w:sz w:val="28"/>
          <w:szCs w:val="28"/>
        </w:rPr>
        <w:t xml:space="preserve">  результатами </w:t>
      </w:r>
      <w:r w:rsidRPr="00B97E78">
        <w:rPr>
          <w:rFonts w:ascii="Times New Roman" w:hAnsi="Times New Roman"/>
          <w:sz w:val="28"/>
          <w:szCs w:val="28"/>
        </w:rPr>
        <w:t>обучения являются:</w:t>
      </w:r>
    </w:p>
    <w:p w:rsidR="00396083" w:rsidRPr="00B97E78" w:rsidRDefault="00396083" w:rsidP="00D92263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lastRenderedPageBreak/>
        <w:t xml:space="preserve">     владение основными методами познания окружающего мира (наблюдение, сравнение, анализ, синтез, обобщение, моделирование);</w:t>
      </w:r>
    </w:p>
    <w:p w:rsidR="00396083" w:rsidRPr="00B97E78" w:rsidRDefault="00396083" w:rsidP="00D92263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    понимание и принятие учебной задачи, поиск и нахождение способов ее решения;</w:t>
      </w:r>
    </w:p>
    <w:p w:rsidR="00396083" w:rsidRPr="00B97E78" w:rsidRDefault="00396083" w:rsidP="00D92263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     планирование, контроль и оценка учебных действий; определение наиболее эффективного способа достижения результата;</w:t>
      </w:r>
    </w:p>
    <w:p w:rsidR="00396083" w:rsidRPr="00B97E78" w:rsidRDefault="00396083" w:rsidP="00D92263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     выполнение учебных действий в разных формах (практические работы, работа с моделями и др.);</w:t>
      </w:r>
    </w:p>
    <w:p w:rsidR="00396083" w:rsidRPr="00B97E78" w:rsidRDefault="00396083" w:rsidP="00D92263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     создание моделей изучаемых объектов с использованием знаково-символических средств;</w:t>
      </w:r>
    </w:p>
    <w:p w:rsidR="00396083" w:rsidRPr="00B97E78" w:rsidRDefault="00396083" w:rsidP="00D92263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    понимание причины неуспешной учебной деятельности и способность конструктивно действовать в условиях неуспеха;</w:t>
      </w:r>
    </w:p>
    <w:p w:rsidR="00396083" w:rsidRPr="00B97E78" w:rsidRDefault="00396083" w:rsidP="00D92263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   адекватное оценивание результатов своей деятельности;</w:t>
      </w:r>
    </w:p>
    <w:p w:rsidR="00396083" w:rsidRPr="00B97E78" w:rsidRDefault="00396083" w:rsidP="00D92263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    активное использование математической речи для решения разнообразных коммуникативных задач;</w:t>
      </w:r>
    </w:p>
    <w:p w:rsidR="00396083" w:rsidRPr="00B97E78" w:rsidRDefault="00396083" w:rsidP="00D92263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    готовность слушать собеседника, вести диалог;</w:t>
      </w:r>
    </w:p>
    <w:p w:rsidR="00396083" w:rsidRPr="00B97E78" w:rsidRDefault="00396083" w:rsidP="00D92263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    умение работать в информационной среде.</w:t>
      </w:r>
    </w:p>
    <w:p w:rsidR="00396083" w:rsidRPr="00B97E78" w:rsidRDefault="00396083" w:rsidP="00D9226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 xml:space="preserve">Предметными результатами </w:t>
      </w:r>
      <w:r w:rsidRPr="00B97E78">
        <w:rPr>
          <w:rFonts w:ascii="Times New Roman" w:hAnsi="Times New Roman"/>
          <w:sz w:val="28"/>
          <w:szCs w:val="28"/>
        </w:rPr>
        <w:t>являются:</w:t>
      </w:r>
    </w:p>
    <w:p w:rsidR="00396083" w:rsidRPr="00B97E78" w:rsidRDefault="00396083" w:rsidP="00D92263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   овладение основами логического и алгоритмического мышления, пространственного воображения и математической речи;</w:t>
      </w:r>
    </w:p>
    <w:p w:rsidR="00396083" w:rsidRPr="00B97E78" w:rsidRDefault="00396083" w:rsidP="00D92263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    умение применять полученные математические знания для решения учебно-познавательных и учебно-практических задач, а также использовать эти знания для описания и объяснения различных процессов и явлений окружающего мира, оценки их количественных и пространственных отношений;</w:t>
      </w:r>
    </w:p>
    <w:p w:rsidR="00396083" w:rsidRPr="00B97E78" w:rsidRDefault="00396083" w:rsidP="00D92263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   овладение устными и письменными алгоритмами выполнения арифметических действий с целыми неотрицательными числами, умениями вычислять значения числовых выражений, решать текстовые задачи, измерять наиболее распространенные в практике величины, распознавать и изображать простейшие геометрические фигуры;</w:t>
      </w:r>
    </w:p>
    <w:p w:rsidR="00396083" w:rsidRPr="00B97E78" w:rsidRDefault="00396083" w:rsidP="00D92263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B97E78">
        <w:rPr>
          <w:rFonts w:ascii="Times New Roman" w:hAnsi="Times New Roman"/>
          <w:sz w:val="28"/>
          <w:szCs w:val="28"/>
        </w:rPr>
        <w:t xml:space="preserve">умение работать в информационном поле (таблицы, схемы, диаграммы, графики, последовательности, цепочки, совокупности); представлять, анализировать и интерпретировать данные.    </w:t>
      </w:r>
      <w:proofErr w:type="gramEnd"/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>Основные требования к уровню подготовки учащихся 3 класса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К концу обучения в третьем классе ученик научится: 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>называть: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любое следующее (предыдущее) при счете число в пределах 1000, любой отрезок натурального ряда от 100 до 1000 в прямом и в обратном порядке;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компоненты действия деления с остатком;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единицы массы, времени, длины;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lastRenderedPageBreak/>
        <w:t xml:space="preserve"> — геометрическую фигуру (</w:t>
      </w:r>
      <w:proofErr w:type="gramStart"/>
      <w:r w:rsidRPr="00B97E78">
        <w:rPr>
          <w:rFonts w:ascii="Times New Roman" w:hAnsi="Times New Roman"/>
          <w:sz w:val="28"/>
          <w:szCs w:val="28"/>
        </w:rPr>
        <w:t>ломаная</w:t>
      </w:r>
      <w:proofErr w:type="gramEnd"/>
      <w:r w:rsidRPr="00B97E78">
        <w:rPr>
          <w:rFonts w:ascii="Times New Roman" w:hAnsi="Times New Roman"/>
          <w:sz w:val="28"/>
          <w:szCs w:val="28"/>
        </w:rPr>
        <w:t>);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>сравнивать:</w:t>
      </w:r>
      <w:r w:rsidRPr="00B97E78">
        <w:rPr>
          <w:rFonts w:ascii="Times New Roman" w:hAnsi="Times New Roman"/>
          <w:sz w:val="28"/>
          <w:szCs w:val="28"/>
        </w:rPr>
        <w:t>— числа в пределах 1000;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значения величин, выраженных в одинаковых или разных единицах;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>различать:</w:t>
      </w:r>
      <w:r w:rsidRPr="00B97E78">
        <w:rPr>
          <w:rFonts w:ascii="Times New Roman" w:hAnsi="Times New Roman"/>
          <w:sz w:val="28"/>
          <w:szCs w:val="28"/>
        </w:rPr>
        <w:t>— знаки &gt; и &lt;;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числовые равенства и неравенства;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>читать: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записи вида 120 &lt; 365,  900 &gt; 850;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>воспроизводить: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соотношения между единицами массы, длины, времени;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устные и письменные алгоритмы арифметических действий в пределах 1000;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>приводить примеры</w:t>
      </w:r>
      <w:r w:rsidRPr="00B97E78">
        <w:rPr>
          <w:rFonts w:ascii="Times New Roman" w:hAnsi="Times New Roman"/>
          <w:sz w:val="28"/>
          <w:szCs w:val="28"/>
        </w:rPr>
        <w:t>: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числовых равенств и неравенств;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>моделировать: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ситуацию, представленную в тексте арифметической задачи, в виде схемы (графа), таблицы, рисунка;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способ деления с остатком с помощью фишек;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>упорядочивать: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натуральные числа в пределах 1000;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значения величин, выраженных в одинаковых или разных единицах;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>анализировать: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структуру числового выражения;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текст арифметической (в том числе логической) задачи;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>классифицировать: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числа в пределах 1000 (однозначные, двузначные, трехзначные);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>конструировать: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план решения составной арифметической (в том числе логической) задачи;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>контролировать</w:t>
      </w:r>
      <w:r w:rsidRPr="00B97E78">
        <w:rPr>
          <w:rFonts w:ascii="Times New Roman" w:hAnsi="Times New Roman"/>
          <w:sz w:val="28"/>
          <w:szCs w:val="28"/>
        </w:rPr>
        <w:t>: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свою деятельность (проверять правильность письменных вычислений с натуральными числами в пределах 1000), находить и исправлять ошибки;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>решать учебные и практические задачи: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читать и записывать цифрами любое трехзначное число;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lastRenderedPageBreak/>
        <w:t xml:space="preserve"> — читать и составлять несложные числовые выражения;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выполнять несложные устные вычисления в пределах 1000;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вычислять сумму и разность чисел в пределах 1000, выполнять умножение и деление на однозначное и на двузначное число, используя письменные алгоритмы вычислений;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выполнять деление с остатком;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определять время по часам;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изображать ломаные линии разных видов;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вычислять значения числовых выражений, содержащих 2–3 действия (со скобками и без скобок);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решать текстовые арифметические задачи в три действия.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>К концу обучения в третьем классе ученик может научиться: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>формулировать: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сочетательное свойство умножения;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распределительное свойство умножения относительно сложения (вычитания);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>читать: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обозначения </w:t>
      </w:r>
      <w:proofErr w:type="gramStart"/>
      <w:r w:rsidRPr="00B97E78">
        <w:rPr>
          <w:rFonts w:ascii="Times New Roman" w:hAnsi="Times New Roman"/>
          <w:sz w:val="28"/>
          <w:szCs w:val="28"/>
        </w:rPr>
        <w:t>прямой</w:t>
      </w:r>
      <w:proofErr w:type="gramEnd"/>
      <w:r w:rsidRPr="00B97E78">
        <w:rPr>
          <w:rFonts w:ascii="Times New Roman" w:hAnsi="Times New Roman"/>
          <w:sz w:val="28"/>
          <w:szCs w:val="28"/>
        </w:rPr>
        <w:t>, ломаной;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>приводить примеры: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высказываний и предложений, не являющихся высказываниями;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верных и неверных высказываний;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>различать: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числовое и буквенное выражение;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</w:t>
      </w:r>
      <w:proofErr w:type="gramStart"/>
      <w:r w:rsidRPr="00B97E78">
        <w:rPr>
          <w:rFonts w:ascii="Times New Roman" w:hAnsi="Times New Roman"/>
          <w:sz w:val="28"/>
          <w:szCs w:val="28"/>
        </w:rPr>
        <w:t>прямую</w:t>
      </w:r>
      <w:proofErr w:type="gramEnd"/>
      <w:r w:rsidRPr="00B97E78">
        <w:rPr>
          <w:rFonts w:ascii="Times New Roman" w:hAnsi="Times New Roman"/>
          <w:sz w:val="28"/>
          <w:szCs w:val="28"/>
        </w:rPr>
        <w:t xml:space="preserve"> и луч, прямую и отрезок;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замкнутую и незамкнутую ломаную линии;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>характеризовать: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ломаную линию (вид, число вершин, звеньев);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взаимное расположение лучей, отрезков, прямых на плоскости;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>конструировать: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буквенное выражение, в том числе для решения задач с буквенными данными;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>воспроизводить: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способы деления окружности на 2, 4, 6 и 8 равных частей;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>решать учебные и практические задачи: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lastRenderedPageBreak/>
        <w:t xml:space="preserve"> — вычислять значения буквенных выражений при заданных числовых значениях входящих в них букв;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B97E78">
        <w:rPr>
          <w:rFonts w:ascii="Times New Roman" w:hAnsi="Times New Roman"/>
          <w:sz w:val="28"/>
          <w:szCs w:val="28"/>
        </w:rPr>
        <w:t xml:space="preserve"> — изображать прямую и ломаную линии с помощью линейки;</w:t>
      </w:r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B97E78">
        <w:rPr>
          <w:rFonts w:ascii="Times New Roman" w:hAnsi="Times New Roman"/>
          <w:sz w:val="28"/>
          <w:szCs w:val="28"/>
        </w:rPr>
        <w:t>— проводить прямую через одну и через две точки;</w:t>
      </w:r>
      <w:proofErr w:type="gramEnd"/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B97E78">
        <w:rPr>
          <w:rFonts w:ascii="Times New Roman" w:hAnsi="Times New Roman"/>
          <w:sz w:val="28"/>
          <w:szCs w:val="28"/>
        </w:rPr>
        <w:t xml:space="preserve">— строить на клетчатой бумаге точку, отрезок, луч, прямую, ломаную, симметричные данным фигурам (точке, отрезку, лучу, прямой, ломаной). </w:t>
      </w:r>
      <w:proofErr w:type="gramEnd"/>
    </w:p>
    <w:p w:rsidR="00B97E78" w:rsidRPr="00B97E78" w:rsidRDefault="00B97E78" w:rsidP="00B97E7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96083" w:rsidRPr="00B97E78" w:rsidRDefault="00396083" w:rsidP="00D92263">
      <w:pPr>
        <w:shd w:val="clear" w:color="auto" w:fill="FFFFFF"/>
        <w:spacing w:before="2" w:line="240" w:lineRule="auto"/>
        <w:ind w:left="720" w:right="2"/>
        <w:jc w:val="center"/>
        <w:rPr>
          <w:rFonts w:ascii="Times New Roman" w:hAnsi="Times New Roman"/>
          <w:b/>
          <w:sz w:val="28"/>
          <w:szCs w:val="28"/>
        </w:rPr>
      </w:pPr>
      <w:r w:rsidRPr="00B97E78">
        <w:rPr>
          <w:rFonts w:ascii="Times New Roman" w:hAnsi="Times New Roman"/>
          <w:b/>
          <w:sz w:val="28"/>
          <w:szCs w:val="28"/>
        </w:rPr>
        <w:t>Содержание тем учебного предмета.</w:t>
      </w:r>
    </w:p>
    <w:p w:rsidR="00396083" w:rsidRPr="00B97E78" w:rsidRDefault="00396083" w:rsidP="00D92263">
      <w:pPr>
        <w:pStyle w:val="a7"/>
        <w:rPr>
          <w:b/>
          <w:w w:val="104"/>
          <w:sz w:val="28"/>
          <w:szCs w:val="28"/>
        </w:rPr>
      </w:pPr>
      <w:r w:rsidRPr="00B97E78">
        <w:rPr>
          <w:b/>
          <w:w w:val="104"/>
          <w:sz w:val="28"/>
          <w:szCs w:val="28"/>
        </w:rPr>
        <w:t xml:space="preserve">Элементы арифметики </w:t>
      </w:r>
    </w:p>
    <w:p w:rsidR="00396083" w:rsidRPr="00B97E78" w:rsidRDefault="00396083" w:rsidP="00D92263">
      <w:pPr>
        <w:pStyle w:val="a7"/>
        <w:rPr>
          <w:b/>
          <w:spacing w:val="-14"/>
          <w:sz w:val="28"/>
          <w:szCs w:val="28"/>
        </w:rPr>
      </w:pPr>
      <w:r w:rsidRPr="00B97E78">
        <w:rPr>
          <w:b/>
          <w:spacing w:val="-14"/>
          <w:sz w:val="28"/>
          <w:szCs w:val="28"/>
        </w:rPr>
        <w:t>Тысяча - 40 ч.</w:t>
      </w:r>
    </w:p>
    <w:p w:rsidR="00396083" w:rsidRPr="00B97E78" w:rsidRDefault="00396083" w:rsidP="00D92263">
      <w:pPr>
        <w:pStyle w:val="a7"/>
        <w:rPr>
          <w:sz w:val="28"/>
          <w:szCs w:val="28"/>
        </w:rPr>
      </w:pPr>
      <w:r w:rsidRPr="00B97E78">
        <w:rPr>
          <w:sz w:val="28"/>
          <w:szCs w:val="28"/>
        </w:rPr>
        <w:t>Чтение и запись цифрами чисел от 100 до 1000.</w:t>
      </w:r>
    </w:p>
    <w:p w:rsidR="00396083" w:rsidRPr="00B97E78" w:rsidRDefault="00396083" w:rsidP="00D92263">
      <w:pPr>
        <w:pStyle w:val="a7"/>
        <w:rPr>
          <w:spacing w:val="-1"/>
          <w:w w:val="107"/>
          <w:sz w:val="28"/>
          <w:szCs w:val="28"/>
        </w:rPr>
      </w:pPr>
      <w:r w:rsidRPr="00B97E78">
        <w:rPr>
          <w:spacing w:val="-1"/>
          <w:w w:val="107"/>
          <w:sz w:val="28"/>
          <w:szCs w:val="28"/>
        </w:rPr>
        <w:t>Сведения из истории математики: как появились числа; чем занимается арифметика.</w:t>
      </w:r>
    </w:p>
    <w:p w:rsidR="00396083" w:rsidRPr="00B97E78" w:rsidRDefault="00396083" w:rsidP="00D92263">
      <w:pPr>
        <w:pStyle w:val="a7"/>
        <w:rPr>
          <w:sz w:val="28"/>
          <w:szCs w:val="28"/>
        </w:rPr>
      </w:pPr>
      <w:r w:rsidRPr="00B97E78">
        <w:rPr>
          <w:sz w:val="28"/>
          <w:szCs w:val="28"/>
        </w:rPr>
        <w:t>Сравнение чисел. Запись результатов сравнения с помощью знаков «&lt;» и «&gt;».</w:t>
      </w:r>
    </w:p>
    <w:p w:rsidR="00396083" w:rsidRPr="00B97E78" w:rsidRDefault="00396083" w:rsidP="00D92263">
      <w:pPr>
        <w:pStyle w:val="a7"/>
        <w:rPr>
          <w:b/>
          <w:sz w:val="28"/>
          <w:szCs w:val="28"/>
        </w:rPr>
      </w:pPr>
      <w:r w:rsidRPr="00B97E78">
        <w:rPr>
          <w:b/>
          <w:sz w:val="28"/>
          <w:szCs w:val="28"/>
        </w:rPr>
        <w:t>Арифметические действия в пределах 1000 -59 ч.</w:t>
      </w:r>
    </w:p>
    <w:p w:rsidR="00396083" w:rsidRPr="00B97E78" w:rsidRDefault="00396083" w:rsidP="00D92263">
      <w:pPr>
        <w:pStyle w:val="a7"/>
        <w:rPr>
          <w:b/>
          <w:sz w:val="28"/>
          <w:szCs w:val="28"/>
        </w:rPr>
      </w:pPr>
      <w:r w:rsidRPr="00B97E78">
        <w:rPr>
          <w:b/>
          <w:sz w:val="28"/>
          <w:szCs w:val="28"/>
        </w:rPr>
        <w:t xml:space="preserve">Сложение и вычитание. </w:t>
      </w:r>
    </w:p>
    <w:p w:rsidR="00396083" w:rsidRPr="00B97E78" w:rsidRDefault="00396083" w:rsidP="00D92263">
      <w:pPr>
        <w:pStyle w:val="a7"/>
        <w:rPr>
          <w:sz w:val="28"/>
          <w:szCs w:val="28"/>
        </w:rPr>
      </w:pPr>
      <w:r w:rsidRPr="00B97E78">
        <w:rPr>
          <w:sz w:val="28"/>
          <w:szCs w:val="28"/>
        </w:rPr>
        <w:t>Устные и письменные приемы сложения и вычитания.</w:t>
      </w:r>
    </w:p>
    <w:p w:rsidR="00396083" w:rsidRPr="00B97E78" w:rsidRDefault="00396083" w:rsidP="00D92263">
      <w:pPr>
        <w:pStyle w:val="a7"/>
        <w:rPr>
          <w:sz w:val="28"/>
          <w:szCs w:val="28"/>
        </w:rPr>
      </w:pPr>
      <w:r w:rsidRPr="00B97E78">
        <w:rPr>
          <w:sz w:val="28"/>
          <w:szCs w:val="28"/>
        </w:rPr>
        <w:t>Сочетательное свойство сложения и умножения.</w:t>
      </w:r>
    </w:p>
    <w:p w:rsidR="00396083" w:rsidRPr="00B97E78" w:rsidRDefault="00396083" w:rsidP="00D92263">
      <w:pPr>
        <w:pStyle w:val="a7"/>
        <w:rPr>
          <w:sz w:val="28"/>
          <w:szCs w:val="28"/>
        </w:rPr>
      </w:pPr>
      <w:r w:rsidRPr="00B97E78">
        <w:rPr>
          <w:sz w:val="28"/>
          <w:szCs w:val="28"/>
        </w:rPr>
        <w:t>Упрощение выражений (освобождение выражений от «лишних» скобок).</w:t>
      </w:r>
    </w:p>
    <w:p w:rsidR="00396083" w:rsidRPr="00B97E78" w:rsidRDefault="00396083" w:rsidP="00D92263">
      <w:pPr>
        <w:pStyle w:val="a7"/>
        <w:rPr>
          <w:sz w:val="28"/>
          <w:szCs w:val="28"/>
        </w:rPr>
      </w:pPr>
      <w:r w:rsidRPr="00B97E78">
        <w:rPr>
          <w:sz w:val="28"/>
          <w:szCs w:val="28"/>
        </w:rPr>
        <w:t>Порядок выполнения действий в выражениях, записанных без скобок, содержащих действия: а) только одной ступени; б) разных ступеней. Правило порядка выполнения действий в выражениях, содержащих одну или несколько пар скобок.</w:t>
      </w:r>
    </w:p>
    <w:p w:rsidR="00396083" w:rsidRPr="00B97E78" w:rsidRDefault="00396083" w:rsidP="00D92263">
      <w:pPr>
        <w:pStyle w:val="a7"/>
        <w:rPr>
          <w:sz w:val="28"/>
          <w:szCs w:val="28"/>
        </w:rPr>
      </w:pPr>
      <w:r w:rsidRPr="00B97E78">
        <w:rPr>
          <w:sz w:val="28"/>
          <w:szCs w:val="28"/>
        </w:rPr>
        <w:t>Числовые равенства и неравенства.</w:t>
      </w:r>
    </w:p>
    <w:p w:rsidR="00396083" w:rsidRPr="00B97E78" w:rsidRDefault="00396083" w:rsidP="00D92263">
      <w:pPr>
        <w:pStyle w:val="a7"/>
        <w:rPr>
          <w:sz w:val="28"/>
          <w:szCs w:val="28"/>
        </w:rPr>
      </w:pPr>
      <w:r w:rsidRPr="00B97E78">
        <w:rPr>
          <w:sz w:val="28"/>
          <w:szCs w:val="28"/>
        </w:rPr>
        <w:t>Чтение и запись числовых равенств и неравенств. Свойства числовых равенств.</w:t>
      </w:r>
    </w:p>
    <w:p w:rsidR="00396083" w:rsidRPr="00B97E78" w:rsidRDefault="00396083" w:rsidP="00D92263">
      <w:pPr>
        <w:pStyle w:val="a7"/>
        <w:rPr>
          <w:sz w:val="28"/>
          <w:szCs w:val="28"/>
        </w:rPr>
      </w:pPr>
      <w:r w:rsidRPr="00B97E78">
        <w:rPr>
          <w:sz w:val="28"/>
          <w:szCs w:val="28"/>
        </w:rPr>
        <w:t>Решение составных арифметических задач в три действия.</w:t>
      </w:r>
    </w:p>
    <w:p w:rsidR="00396083" w:rsidRPr="00B97E78" w:rsidRDefault="00396083" w:rsidP="00D92263">
      <w:pPr>
        <w:pStyle w:val="a7"/>
        <w:rPr>
          <w:b/>
          <w:spacing w:val="-4"/>
          <w:w w:val="110"/>
          <w:sz w:val="28"/>
          <w:szCs w:val="28"/>
        </w:rPr>
      </w:pPr>
      <w:r w:rsidRPr="00B97E78">
        <w:rPr>
          <w:b/>
          <w:w w:val="110"/>
          <w:sz w:val="28"/>
          <w:szCs w:val="28"/>
        </w:rPr>
        <w:t>Умножение и деление на однозначное число.</w:t>
      </w:r>
    </w:p>
    <w:p w:rsidR="00396083" w:rsidRPr="00B97E78" w:rsidRDefault="00396083" w:rsidP="00D92263">
      <w:pPr>
        <w:pStyle w:val="a7"/>
        <w:rPr>
          <w:sz w:val="28"/>
          <w:szCs w:val="28"/>
        </w:rPr>
      </w:pPr>
      <w:r w:rsidRPr="00B97E78">
        <w:rPr>
          <w:sz w:val="28"/>
          <w:szCs w:val="28"/>
        </w:rPr>
        <w:t>Умножение суммы на число (распределительное свойство умножения относительно сложения).</w:t>
      </w:r>
    </w:p>
    <w:p w:rsidR="00396083" w:rsidRPr="00B97E78" w:rsidRDefault="00396083" w:rsidP="00D92263">
      <w:pPr>
        <w:pStyle w:val="a7"/>
        <w:rPr>
          <w:sz w:val="28"/>
          <w:szCs w:val="28"/>
        </w:rPr>
      </w:pPr>
      <w:r w:rsidRPr="00B97E78">
        <w:rPr>
          <w:sz w:val="28"/>
          <w:szCs w:val="28"/>
        </w:rPr>
        <w:t>Умножение и деление на 10, 100.</w:t>
      </w:r>
    </w:p>
    <w:p w:rsidR="00396083" w:rsidRPr="00B97E78" w:rsidRDefault="00396083" w:rsidP="00D92263">
      <w:pPr>
        <w:pStyle w:val="a7"/>
        <w:rPr>
          <w:sz w:val="28"/>
          <w:szCs w:val="28"/>
        </w:rPr>
      </w:pPr>
      <w:r w:rsidRPr="00B97E78">
        <w:rPr>
          <w:sz w:val="28"/>
          <w:szCs w:val="28"/>
        </w:rPr>
        <w:t>Умножение числа, запись которого оканчивается нулем, на однозначное число. Умножение двух- и трехзначного числа на однозначное число.</w:t>
      </w:r>
    </w:p>
    <w:p w:rsidR="00396083" w:rsidRPr="00B97E78" w:rsidRDefault="00396083" w:rsidP="00D92263">
      <w:pPr>
        <w:pStyle w:val="a7"/>
        <w:rPr>
          <w:sz w:val="28"/>
          <w:szCs w:val="28"/>
        </w:rPr>
      </w:pPr>
      <w:r w:rsidRPr="00B97E78">
        <w:rPr>
          <w:sz w:val="28"/>
          <w:szCs w:val="28"/>
        </w:rPr>
        <w:t>Нахождение однозначного частного.</w:t>
      </w:r>
    </w:p>
    <w:p w:rsidR="00396083" w:rsidRPr="00B97E78" w:rsidRDefault="00396083" w:rsidP="00D92263">
      <w:pPr>
        <w:pStyle w:val="a7"/>
        <w:rPr>
          <w:sz w:val="28"/>
          <w:szCs w:val="28"/>
        </w:rPr>
      </w:pPr>
      <w:r w:rsidRPr="00B97E78">
        <w:rPr>
          <w:sz w:val="28"/>
          <w:szCs w:val="28"/>
        </w:rPr>
        <w:t>Деление с остатком.</w:t>
      </w:r>
    </w:p>
    <w:p w:rsidR="00396083" w:rsidRPr="00B97E78" w:rsidRDefault="00396083" w:rsidP="00D92263">
      <w:pPr>
        <w:pStyle w:val="a7"/>
        <w:rPr>
          <w:sz w:val="28"/>
          <w:szCs w:val="28"/>
        </w:rPr>
      </w:pPr>
      <w:r w:rsidRPr="00B97E78">
        <w:rPr>
          <w:sz w:val="28"/>
          <w:szCs w:val="28"/>
        </w:rPr>
        <w:t>Деление на однозначное число.</w:t>
      </w:r>
    </w:p>
    <w:p w:rsidR="00396083" w:rsidRPr="00B97E78" w:rsidRDefault="00396083" w:rsidP="00D92263">
      <w:pPr>
        <w:pStyle w:val="a7"/>
        <w:rPr>
          <w:sz w:val="28"/>
          <w:szCs w:val="28"/>
        </w:rPr>
      </w:pPr>
      <w:r w:rsidRPr="00B97E78">
        <w:rPr>
          <w:sz w:val="28"/>
          <w:szCs w:val="28"/>
        </w:rPr>
        <w:lastRenderedPageBreak/>
        <w:t>Нахождение неизвестных компонентов арифметических действий.</w:t>
      </w:r>
    </w:p>
    <w:p w:rsidR="00396083" w:rsidRPr="00B97E78" w:rsidRDefault="00396083" w:rsidP="00D92263">
      <w:pPr>
        <w:pStyle w:val="a7"/>
        <w:rPr>
          <w:sz w:val="28"/>
          <w:szCs w:val="28"/>
        </w:rPr>
      </w:pPr>
      <w:r w:rsidRPr="00B97E78">
        <w:rPr>
          <w:sz w:val="28"/>
          <w:szCs w:val="28"/>
        </w:rPr>
        <w:t>Практическая работа. Выполнение деления с остатком с помощью фишек.</w:t>
      </w:r>
    </w:p>
    <w:p w:rsidR="00396083" w:rsidRPr="00B97E78" w:rsidRDefault="00396083" w:rsidP="00D92263">
      <w:pPr>
        <w:pStyle w:val="a7"/>
        <w:rPr>
          <w:b/>
          <w:spacing w:val="-1"/>
          <w:w w:val="104"/>
          <w:sz w:val="28"/>
          <w:szCs w:val="28"/>
        </w:rPr>
      </w:pPr>
      <w:r w:rsidRPr="00B97E78">
        <w:rPr>
          <w:b/>
          <w:spacing w:val="-1"/>
          <w:w w:val="104"/>
          <w:sz w:val="28"/>
          <w:szCs w:val="28"/>
        </w:rPr>
        <w:t>Умножение и деление на двузначное число.</w:t>
      </w:r>
    </w:p>
    <w:p w:rsidR="00396083" w:rsidRPr="00B97E78" w:rsidRDefault="00396083" w:rsidP="00D92263">
      <w:pPr>
        <w:pStyle w:val="a7"/>
        <w:rPr>
          <w:sz w:val="28"/>
          <w:szCs w:val="28"/>
        </w:rPr>
      </w:pPr>
      <w:r w:rsidRPr="00B97E78">
        <w:rPr>
          <w:sz w:val="28"/>
          <w:szCs w:val="28"/>
        </w:rPr>
        <w:t>Умножение вида 23 • 40.</w:t>
      </w:r>
    </w:p>
    <w:p w:rsidR="00396083" w:rsidRPr="00B97E78" w:rsidRDefault="00396083" w:rsidP="00D92263">
      <w:pPr>
        <w:pStyle w:val="a7"/>
        <w:rPr>
          <w:sz w:val="28"/>
          <w:szCs w:val="28"/>
        </w:rPr>
      </w:pPr>
      <w:r w:rsidRPr="00B97E78">
        <w:rPr>
          <w:sz w:val="28"/>
          <w:szCs w:val="28"/>
        </w:rPr>
        <w:t>Умножение и деление на двузначное число.</w:t>
      </w:r>
    </w:p>
    <w:p w:rsidR="00396083" w:rsidRPr="00B97E78" w:rsidRDefault="00396083" w:rsidP="00D92263">
      <w:pPr>
        <w:pStyle w:val="a7"/>
        <w:rPr>
          <w:b/>
          <w:w w:val="101"/>
          <w:sz w:val="28"/>
          <w:szCs w:val="28"/>
        </w:rPr>
      </w:pPr>
      <w:r w:rsidRPr="00B97E78">
        <w:rPr>
          <w:b/>
          <w:w w:val="101"/>
          <w:sz w:val="28"/>
          <w:szCs w:val="28"/>
        </w:rPr>
        <w:t>Величины – 14 ч.</w:t>
      </w:r>
    </w:p>
    <w:p w:rsidR="00396083" w:rsidRPr="00B97E78" w:rsidRDefault="00396083" w:rsidP="00D92263">
      <w:pPr>
        <w:pStyle w:val="a7"/>
        <w:rPr>
          <w:sz w:val="28"/>
          <w:szCs w:val="28"/>
        </w:rPr>
      </w:pPr>
      <w:r w:rsidRPr="00B97E78">
        <w:rPr>
          <w:sz w:val="28"/>
          <w:szCs w:val="28"/>
        </w:rPr>
        <w:t xml:space="preserve">Единицы длины километр и </w:t>
      </w:r>
      <w:proofErr w:type="gramStart"/>
      <w:r w:rsidRPr="00B97E78">
        <w:rPr>
          <w:sz w:val="28"/>
          <w:szCs w:val="28"/>
        </w:rPr>
        <w:t>миллиметр</w:t>
      </w:r>
      <w:proofErr w:type="gramEnd"/>
      <w:r w:rsidRPr="00B97E78">
        <w:rPr>
          <w:sz w:val="28"/>
          <w:szCs w:val="28"/>
        </w:rPr>
        <w:t xml:space="preserve"> и их обозначения: км, мм.</w:t>
      </w:r>
    </w:p>
    <w:p w:rsidR="00396083" w:rsidRPr="00B97E78" w:rsidRDefault="00396083" w:rsidP="00D92263">
      <w:pPr>
        <w:pStyle w:val="a7"/>
        <w:rPr>
          <w:sz w:val="28"/>
          <w:szCs w:val="28"/>
        </w:rPr>
      </w:pPr>
      <w:r w:rsidRPr="00B97E78">
        <w:rPr>
          <w:sz w:val="28"/>
          <w:szCs w:val="28"/>
        </w:rPr>
        <w:t>Соотношения между единицами длины: 1 км = 1000 м, 1 см = 10 мм.</w:t>
      </w:r>
    </w:p>
    <w:p w:rsidR="00396083" w:rsidRPr="00B97E78" w:rsidRDefault="00396083" w:rsidP="00D92263">
      <w:pPr>
        <w:pStyle w:val="a7"/>
        <w:rPr>
          <w:spacing w:val="-1"/>
          <w:w w:val="107"/>
          <w:sz w:val="28"/>
          <w:szCs w:val="28"/>
        </w:rPr>
      </w:pPr>
      <w:r w:rsidRPr="00B97E78">
        <w:rPr>
          <w:spacing w:val="-1"/>
          <w:w w:val="107"/>
          <w:sz w:val="28"/>
          <w:szCs w:val="28"/>
        </w:rPr>
        <w:t>Вычисление длины ломаной.</w:t>
      </w:r>
    </w:p>
    <w:p w:rsidR="00396083" w:rsidRPr="00B97E78" w:rsidRDefault="00396083" w:rsidP="00D92263">
      <w:pPr>
        <w:pStyle w:val="a7"/>
        <w:rPr>
          <w:sz w:val="28"/>
          <w:szCs w:val="28"/>
        </w:rPr>
      </w:pPr>
      <w:r w:rsidRPr="00B97E78">
        <w:rPr>
          <w:sz w:val="28"/>
          <w:szCs w:val="28"/>
        </w:rPr>
        <w:t xml:space="preserve">Масса и ее единицы: килограмм, грамм. Обозначения: </w:t>
      </w:r>
      <w:proofErr w:type="gramStart"/>
      <w:r w:rsidRPr="00B97E78">
        <w:rPr>
          <w:sz w:val="28"/>
          <w:szCs w:val="28"/>
        </w:rPr>
        <w:t>кг</w:t>
      </w:r>
      <w:proofErr w:type="gramEnd"/>
      <w:r w:rsidRPr="00B97E78">
        <w:rPr>
          <w:sz w:val="28"/>
          <w:szCs w:val="28"/>
        </w:rPr>
        <w:t xml:space="preserve">, г. </w:t>
      </w:r>
      <w:proofErr w:type="spellStart"/>
      <w:r w:rsidRPr="00B97E78">
        <w:rPr>
          <w:sz w:val="28"/>
          <w:szCs w:val="28"/>
        </w:rPr>
        <w:t>Сотношения</w:t>
      </w:r>
      <w:proofErr w:type="spellEnd"/>
      <w:r w:rsidRPr="00B97E78">
        <w:rPr>
          <w:sz w:val="28"/>
          <w:szCs w:val="28"/>
        </w:rPr>
        <w:t>: 1 кг = 1000 г.</w:t>
      </w:r>
    </w:p>
    <w:p w:rsidR="00396083" w:rsidRPr="00B97E78" w:rsidRDefault="00396083" w:rsidP="00D92263">
      <w:pPr>
        <w:pStyle w:val="a7"/>
        <w:rPr>
          <w:sz w:val="28"/>
          <w:szCs w:val="28"/>
        </w:rPr>
      </w:pPr>
      <w:r w:rsidRPr="00B97E78">
        <w:rPr>
          <w:sz w:val="28"/>
          <w:szCs w:val="28"/>
        </w:rPr>
        <w:t xml:space="preserve">Вместимость и ее единица литр. Обозначение: </w:t>
      </w:r>
      <w:proofErr w:type="gramStart"/>
      <w:r w:rsidRPr="00B97E78">
        <w:rPr>
          <w:sz w:val="28"/>
          <w:szCs w:val="28"/>
        </w:rPr>
        <w:t>л</w:t>
      </w:r>
      <w:proofErr w:type="gramEnd"/>
      <w:r w:rsidRPr="00B97E78">
        <w:rPr>
          <w:sz w:val="28"/>
          <w:szCs w:val="28"/>
        </w:rPr>
        <w:t>.</w:t>
      </w:r>
    </w:p>
    <w:p w:rsidR="00396083" w:rsidRPr="00B97E78" w:rsidRDefault="00396083" w:rsidP="00D92263">
      <w:pPr>
        <w:pStyle w:val="a7"/>
        <w:rPr>
          <w:spacing w:val="-10"/>
          <w:w w:val="107"/>
          <w:sz w:val="28"/>
          <w:szCs w:val="28"/>
        </w:rPr>
      </w:pPr>
      <w:proofErr w:type="gramStart"/>
      <w:r w:rsidRPr="00B97E78">
        <w:rPr>
          <w:w w:val="107"/>
          <w:sz w:val="28"/>
          <w:szCs w:val="28"/>
        </w:rPr>
        <w:t xml:space="preserve">Сведения из истории математики: старинные русские единицы величин: морская миля, верста, пуд, фунт, ведро, </w:t>
      </w:r>
      <w:r w:rsidRPr="00B97E78">
        <w:rPr>
          <w:spacing w:val="-10"/>
          <w:w w:val="107"/>
          <w:sz w:val="28"/>
          <w:szCs w:val="28"/>
        </w:rPr>
        <w:t>бочка.</w:t>
      </w:r>
      <w:proofErr w:type="gramEnd"/>
    </w:p>
    <w:p w:rsidR="00396083" w:rsidRPr="00B97E78" w:rsidRDefault="00396083" w:rsidP="00D92263">
      <w:pPr>
        <w:pStyle w:val="a7"/>
        <w:rPr>
          <w:sz w:val="28"/>
          <w:szCs w:val="28"/>
        </w:rPr>
      </w:pPr>
      <w:proofErr w:type="gramStart"/>
      <w:r w:rsidRPr="00B97E78">
        <w:rPr>
          <w:sz w:val="28"/>
          <w:szCs w:val="28"/>
        </w:rPr>
        <w:t>Время и его единицы: час, минута, секунда; сутки, неделя, год, век.</w:t>
      </w:r>
      <w:proofErr w:type="gramEnd"/>
      <w:r w:rsidRPr="00B97E78">
        <w:rPr>
          <w:sz w:val="28"/>
          <w:szCs w:val="28"/>
        </w:rPr>
        <w:t xml:space="preserve"> Обозначения: </w:t>
      </w:r>
      <w:proofErr w:type="gramStart"/>
      <w:r w:rsidRPr="00B97E78">
        <w:rPr>
          <w:sz w:val="28"/>
          <w:szCs w:val="28"/>
        </w:rPr>
        <w:t>ч</w:t>
      </w:r>
      <w:proofErr w:type="gramEnd"/>
      <w:r w:rsidRPr="00B97E78">
        <w:rPr>
          <w:sz w:val="28"/>
          <w:szCs w:val="28"/>
        </w:rPr>
        <w:t>, мин, с. Соотношения между единицами времени: 1 ч = 60 мин, 1 мин = 60 с, 1 сутки = 24 ч, 1 век = = 100 лет, 1 год =12 месяцев.</w:t>
      </w:r>
    </w:p>
    <w:p w:rsidR="00396083" w:rsidRPr="00B97E78" w:rsidRDefault="00396083" w:rsidP="00D92263">
      <w:pPr>
        <w:pStyle w:val="a7"/>
        <w:rPr>
          <w:spacing w:val="-2"/>
          <w:w w:val="107"/>
          <w:sz w:val="28"/>
          <w:szCs w:val="28"/>
        </w:rPr>
      </w:pPr>
      <w:r w:rsidRPr="00B97E78">
        <w:rPr>
          <w:spacing w:val="-1"/>
          <w:w w:val="107"/>
          <w:sz w:val="28"/>
          <w:szCs w:val="28"/>
        </w:rPr>
        <w:t>Сведения из истории математики: история возникно</w:t>
      </w:r>
      <w:r w:rsidRPr="00B97E78">
        <w:rPr>
          <w:spacing w:val="-2"/>
          <w:w w:val="107"/>
          <w:sz w:val="28"/>
          <w:szCs w:val="28"/>
        </w:rPr>
        <w:t>вения названий месяцев года.</w:t>
      </w:r>
    </w:p>
    <w:p w:rsidR="00396083" w:rsidRPr="00B97E78" w:rsidRDefault="00396083" w:rsidP="00D92263">
      <w:pPr>
        <w:pStyle w:val="a7"/>
        <w:rPr>
          <w:sz w:val="28"/>
          <w:szCs w:val="28"/>
        </w:rPr>
      </w:pPr>
      <w:r w:rsidRPr="00B97E78">
        <w:rPr>
          <w:sz w:val="28"/>
          <w:szCs w:val="28"/>
        </w:rPr>
        <w:t>Решение арифметических задач, содержащих разнообразные зависимости между величинами.</w:t>
      </w:r>
    </w:p>
    <w:p w:rsidR="00396083" w:rsidRPr="00B97E78" w:rsidRDefault="00396083" w:rsidP="00D92263">
      <w:pPr>
        <w:pStyle w:val="a7"/>
        <w:rPr>
          <w:sz w:val="28"/>
          <w:szCs w:val="28"/>
        </w:rPr>
      </w:pPr>
      <w:r w:rsidRPr="00B97E78">
        <w:rPr>
          <w:sz w:val="28"/>
          <w:szCs w:val="28"/>
        </w:rPr>
        <w:t>Практические работы. Измерение длины, ширины и высоты предметов с использованием разных единиц длины. Снятие мерок с фигуры человека с помощью портновского метра. Взвешивание предметов на чашечных весах. Сравнение вместимостей двух сосудов с помощью данной мерки.</w:t>
      </w:r>
    </w:p>
    <w:p w:rsidR="00396083" w:rsidRPr="00B97E78" w:rsidRDefault="00396083" w:rsidP="00D92263">
      <w:pPr>
        <w:pStyle w:val="a7"/>
        <w:rPr>
          <w:sz w:val="28"/>
          <w:szCs w:val="28"/>
        </w:rPr>
      </w:pPr>
      <w:r w:rsidRPr="00B97E78">
        <w:rPr>
          <w:sz w:val="28"/>
          <w:szCs w:val="28"/>
        </w:rPr>
        <w:t>Отмеривание с помощью литровой банки данного количества воды.</w:t>
      </w:r>
    </w:p>
    <w:p w:rsidR="00396083" w:rsidRPr="00B97E78" w:rsidRDefault="00396083" w:rsidP="00D92263">
      <w:pPr>
        <w:pStyle w:val="a7"/>
        <w:rPr>
          <w:b/>
          <w:w w:val="106"/>
          <w:sz w:val="28"/>
          <w:szCs w:val="28"/>
        </w:rPr>
      </w:pPr>
      <w:r w:rsidRPr="00B97E78">
        <w:rPr>
          <w:b/>
          <w:w w:val="106"/>
          <w:sz w:val="28"/>
          <w:szCs w:val="28"/>
        </w:rPr>
        <w:t xml:space="preserve">Алгебраическая пропедевтика -6 ч. </w:t>
      </w:r>
    </w:p>
    <w:p w:rsidR="00396083" w:rsidRPr="00B97E78" w:rsidRDefault="00396083" w:rsidP="00D92263">
      <w:pPr>
        <w:pStyle w:val="a7"/>
        <w:rPr>
          <w:spacing w:val="-1"/>
          <w:w w:val="109"/>
          <w:sz w:val="28"/>
          <w:szCs w:val="28"/>
        </w:rPr>
      </w:pPr>
      <w:r w:rsidRPr="00B97E78">
        <w:rPr>
          <w:w w:val="109"/>
          <w:sz w:val="28"/>
          <w:szCs w:val="28"/>
        </w:rPr>
        <w:t>Буквенные выражения. Вычисление значений буквен</w:t>
      </w:r>
      <w:r w:rsidRPr="00B97E78">
        <w:rPr>
          <w:spacing w:val="-1"/>
          <w:w w:val="109"/>
          <w:sz w:val="28"/>
          <w:szCs w:val="28"/>
        </w:rPr>
        <w:t>ных выражений при заданных значениях этих букв.</w:t>
      </w:r>
    </w:p>
    <w:p w:rsidR="00396083" w:rsidRPr="00B97E78" w:rsidRDefault="00396083" w:rsidP="00D92263">
      <w:pPr>
        <w:pStyle w:val="a7"/>
        <w:rPr>
          <w:b/>
          <w:w w:val="104"/>
          <w:sz w:val="28"/>
          <w:szCs w:val="28"/>
        </w:rPr>
      </w:pPr>
      <w:r w:rsidRPr="00B97E78">
        <w:rPr>
          <w:b/>
          <w:w w:val="104"/>
          <w:sz w:val="28"/>
          <w:szCs w:val="28"/>
        </w:rPr>
        <w:t>Логические понятия -3 ч.</w:t>
      </w:r>
    </w:p>
    <w:p w:rsidR="00396083" w:rsidRPr="00B97E78" w:rsidRDefault="00396083" w:rsidP="00D92263">
      <w:pPr>
        <w:pStyle w:val="a7"/>
        <w:rPr>
          <w:w w:val="108"/>
          <w:sz w:val="28"/>
          <w:szCs w:val="28"/>
        </w:rPr>
      </w:pPr>
      <w:r w:rsidRPr="00B97E78">
        <w:rPr>
          <w:w w:val="108"/>
          <w:sz w:val="28"/>
          <w:szCs w:val="28"/>
        </w:rPr>
        <w:t>Примеры верных и неверных высказываний.</w:t>
      </w:r>
    </w:p>
    <w:p w:rsidR="00396083" w:rsidRPr="00B97E78" w:rsidRDefault="00396083" w:rsidP="00D92263">
      <w:pPr>
        <w:pStyle w:val="a7"/>
        <w:rPr>
          <w:b/>
          <w:w w:val="102"/>
          <w:sz w:val="28"/>
          <w:szCs w:val="28"/>
        </w:rPr>
      </w:pPr>
      <w:r w:rsidRPr="00B97E78">
        <w:rPr>
          <w:b/>
          <w:w w:val="102"/>
          <w:sz w:val="28"/>
          <w:szCs w:val="28"/>
        </w:rPr>
        <w:t>Геометрические понятия-14 ч</w:t>
      </w:r>
      <w:proofErr w:type="gramStart"/>
      <w:r w:rsidRPr="00B97E78">
        <w:rPr>
          <w:b/>
          <w:w w:val="102"/>
          <w:sz w:val="28"/>
          <w:szCs w:val="28"/>
        </w:rPr>
        <w:t>.</w:t>
      </w:r>
      <w:r w:rsidR="00FB634B" w:rsidRPr="00B97E78">
        <w:rPr>
          <w:b/>
          <w:w w:val="102"/>
          <w:sz w:val="28"/>
          <w:szCs w:val="28"/>
        </w:rPr>
        <w:t>(</w:t>
      </w:r>
      <w:proofErr w:type="gramEnd"/>
      <w:r w:rsidR="00FB634B" w:rsidRPr="00B97E78">
        <w:rPr>
          <w:b/>
          <w:w w:val="102"/>
          <w:sz w:val="28"/>
          <w:szCs w:val="28"/>
        </w:rPr>
        <w:t>из них 8 с ИКТ)</w:t>
      </w:r>
    </w:p>
    <w:p w:rsidR="00396083" w:rsidRPr="00B97E78" w:rsidRDefault="00396083" w:rsidP="00D92263">
      <w:pPr>
        <w:pStyle w:val="a7"/>
        <w:rPr>
          <w:spacing w:val="-3"/>
          <w:w w:val="110"/>
          <w:sz w:val="28"/>
          <w:szCs w:val="28"/>
        </w:rPr>
      </w:pPr>
      <w:r w:rsidRPr="00B97E78">
        <w:rPr>
          <w:spacing w:val="-3"/>
          <w:w w:val="110"/>
          <w:sz w:val="28"/>
          <w:szCs w:val="28"/>
        </w:rPr>
        <w:t xml:space="preserve">Ломаная линия. Вершины и звенья ломаной. Замкнутая и незамкнутая ломаная. Построение </w:t>
      </w:r>
      <w:proofErr w:type="gramStart"/>
      <w:r w:rsidRPr="00B97E78">
        <w:rPr>
          <w:spacing w:val="-3"/>
          <w:w w:val="110"/>
          <w:sz w:val="28"/>
          <w:szCs w:val="28"/>
        </w:rPr>
        <w:t>ломаной</w:t>
      </w:r>
      <w:proofErr w:type="gramEnd"/>
      <w:r w:rsidRPr="00B97E78">
        <w:rPr>
          <w:spacing w:val="-3"/>
          <w:w w:val="110"/>
          <w:sz w:val="28"/>
          <w:szCs w:val="28"/>
        </w:rPr>
        <w:t>.</w:t>
      </w:r>
    </w:p>
    <w:p w:rsidR="00396083" w:rsidRPr="00B97E78" w:rsidRDefault="00396083" w:rsidP="00D92263">
      <w:pPr>
        <w:pStyle w:val="a7"/>
        <w:rPr>
          <w:spacing w:val="-2"/>
          <w:w w:val="109"/>
          <w:sz w:val="28"/>
          <w:szCs w:val="28"/>
        </w:rPr>
      </w:pPr>
      <w:r w:rsidRPr="00B97E78">
        <w:rPr>
          <w:spacing w:val="-1"/>
          <w:w w:val="109"/>
          <w:sz w:val="28"/>
          <w:szCs w:val="28"/>
        </w:rPr>
        <w:t>Деление окружности на 6 одинаковых частей с помо</w:t>
      </w:r>
      <w:r w:rsidRPr="00B97E78">
        <w:rPr>
          <w:spacing w:val="-2"/>
          <w:w w:val="109"/>
          <w:sz w:val="28"/>
          <w:szCs w:val="28"/>
        </w:rPr>
        <w:t>щью циркуля.</w:t>
      </w:r>
    </w:p>
    <w:p w:rsidR="00396083" w:rsidRPr="00B97E78" w:rsidRDefault="00396083" w:rsidP="00D92263">
      <w:pPr>
        <w:pStyle w:val="a7"/>
        <w:rPr>
          <w:spacing w:val="-2"/>
          <w:w w:val="107"/>
          <w:sz w:val="28"/>
          <w:szCs w:val="28"/>
        </w:rPr>
      </w:pPr>
      <w:r w:rsidRPr="00B97E78">
        <w:rPr>
          <w:spacing w:val="-1"/>
          <w:w w:val="107"/>
          <w:sz w:val="28"/>
          <w:szCs w:val="28"/>
        </w:rPr>
        <w:t>Прямая. Принадлежность точки прямой. Проведение пря</w:t>
      </w:r>
      <w:r w:rsidRPr="00B97E78">
        <w:rPr>
          <w:spacing w:val="-2"/>
          <w:w w:val="107"/>
          <w:sz w:val="28"/>
          <w:szCs w:val="28"/>
        </w:rPr>
        <w:t>мой через одну и через две точки.</w:t>
      </w:r>
    </w:p>
    <w:p w:rsidR="00396083" w:rsidRPr="00B97E78" w:rsidRDefault="00396083" w:rsidP="00D92263">
      <w:pPr>
        <w:pStyle w:val="a7"/>
        <w:rPr>
          <w:spacing w:val="-7"/>
          <w:w w:val="112"/>
          <w:sz w:val="28"/>
          <w:szCs w:val="28"/>
        </w:rPr>
      </w:pPr>
      <w:r w:rsidRPr="00B97E78">
        <w:rPr>
          <w:spacing w:val="-6"/>
          <w:w w:val="112"/>
          <w:sz w:val="28"/>
          <w:szCs w:val="28"/>
        </w:rPr>
        <w:t xml:space="preserve">Взаимное расположение на плоскости отрезков, лучей, </w:t>
      </w:r>
      <w:r w:rsidRPr="00B97E78">
        <w:rPr>
          <w:spacing w:val="-7"/>
          <w:w w:val="112"/>
          <w:sz w:val="28"/>
          <w:szCs w:val="28"/>
        </w:rPr>
        <w:t>прямых.</w:t>
      </w:r>
    </w:p>
    <w:p w:rsidR="00396083" w:rsidRPr="00B97E78" w:rsidRDefault="00396083" w:rsidP="00D92263">
      <w:pPr>
        <w:pStyle w:val="a7"/>
        <w:rPr>
          <w:spacing w:val="-10"/>
          <w:w w:val="102"/>
          <w:sz w:val="28"/>
          <w:szCs w:val="28"/>
        </w:rPr>
      </w:pPr>
      <w:r w:rsidRPr="00B97E78">
        <w:rPr>
          <w:spacing w:val="-6"/>
          <w:w w:val="112"/>
          <w:sz w:val="28"/>
          <w:szCs w:val="28"/>
        </w:rPr>
        <w:t>Практические работы. Способы деления круга (окруж</w:t>
      </w:r>
      <w:r w:rsidRPr="00B97E78">
        <w:rPr>
          <w:w w:val="112"/>
          <w:sz w:val="28"/>
          <w:szCs w:val="28"/>
        </w:rPr>
        <w:t xml:space="preserve">ности) на 2, 4, 8 равных частей с помощью перегибания </w:t>
      </w:r>
      <w:r w:rsidRPr="00B97E78">
        <w:rPr>
          <w:spacing w:val="-4"/>
          <w:w w:val="112"/>
          <w:sz w:val="28"/>
          <w:szCs w:val="28"/>
        </w:rPr>
        <w:t xml:space="preserve">круга по его осям симметрии. Построение </w:t>
      </w:r>
      <w:proofErr w:type="spellStart"/>
      <w:r w:rsidRPr="00B97E78">
        <w:rPr>
          <w:spacing w:val="-4"/>
          <w:w w:val="112"/>
          <w:sz w:val="28"/>
          <w:szCs w:val="28"/>
        </w:rPr>
        <w:t>симметричных</w:t>
      </w:r>
      <w:r w:rsidRPr="00B97E78">
        <w:rPr>
          <w:spacing w:val="-6"/>
          <w:w w:val="112"/>
          <w:sz w:val="28"/>
          <w:szCs w:val="28"/>
        </w:rPr>
        <w:t>прямых</w:t>
      </w:r>
      <w:proofErr w:type="spellEnd"/>
      <w:r w:rsidRPr="00B97E78">
        <w:rPr>
          <w:spacing w:val="-6"/>
          <w:w w:val="112"/>
          <w:sz w:val="28"/>
          <w:szCs w:val="28"/>
        </w:rPr>
        <w:t xml:space="preserve"> на клетчатой бумаге. Проверка с помощью уголь</w:t>
      </w:r>
      <w:r w:rsidRPr="00B97E78">
        <w:rPr>
          <w:w w:val="102"/>
          <w:sz w:val="28"/>
          <w:szCs w:val="28"/>
        </w:rPr>
        <w:t xml:space="preserve">ника, </w:t>
      </w:r>
      <w:r w:rsidRPr="00B97E78">
        <w:rPr>
          <w:w w:val="102"/>
          <w:sz w:val="28"/>
          <w:szCs w:val="28"/>
        </w:rPr>
        <w:lastRenderedPageBreak/>
        <w:t xml:space="preserve">какие из данных прямых пересекаются под прямым </w:t>
      </w:r>
      <w:r w:rsidRPr="00B97E78">
        <w:rPr>
          <w:spacing w:val="-10"/>
          <w:w w:val="102"/>
          <w:sz w:val="28"/>
          <w:szCs w:val="28"/>
        </w:rPr>
        <w:t>углом.</w:t>
      </w:r>
    </w:p>
    <w:p w:rsidR="00396083" w:rsidRPr="00B97E78" w:rsidRDefault="00396083" w:rsidP="00D92263">
      <w:pPr>
        <w:shd w:val="clear" w:color="auto" w:fill="FFFFFF"/>
        <w:spacing w:before="2" w:line="240" w:lineRule="auto"/>
        <w:ind w:right="2"/>
        <w:jc w:val="center"/>
        <w:rPr>
          <w:rFonts w:ascii="Times New Roman" w:hAnsi="Times New Roman"/>
          <w:b/>
          <w:i/>
          <w:sz w:val="28"/>
          <w:szCs w:val="28"/>
        </w:rPr>
      </w:pPr>
      <w:proofErr w:type="spellStart"/>
      <w:proofErr w:type="gramStart"/>
      <w:r w:rsidRPr="00B97E78">
        <w:rPr>
          <w:rFonts w:ascii="Times New Roman" w:hAnsi="Times New Roman"/>
          <w:b/>
          <w:i/>
          <w:sz w:val="28"/>
          <w:szCs w:val="28"/>
        </w:rPr>
        <w:t>Учебно</w:t>
      </w:r>
      <w:proofErr w:type="spellEnd"/>
      <w:r w:rsidRPr="00B97E78">
        <w:rPr>
          <w:rFonts w:ascii="Times New Roman" w:hAnsi="Times New Roman"/>
          <w:b/>
          <w:i/>
          <w:sz w:val="28"/>
          <w:szCs w:val="28"/>
        </w:rPr>
        <w:t xml:space="preserve"> – тематический</w:t>
      </w:r>
      <w:proofErr w:type="gramEnd"/>
      <w:r w:rsidRPr="00B97E78">
        <w:rPr>
          <w:rFonts w:ascii="Times New Roman" w:hAnsi="Times New Roman"/>
          <w:b/>
          <w:i/>
          <w:sz w:val="28"/>
          <w:szCs w:val="28"/>
        </w:rPr>
        <w:t xml:space="preserve"> план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7"/>
        <w:gridCol w:w="5123"/>
        <w:gridCol w:w="2977"/>
        <w:gridCol w:w="1985"/>
        <w:gridCol w:w="1842"/>
        <w:gridCol w:w="2835"/>
      </w:tblGrid>
      <w:tr w:rsidR="00396083" w:rsidRPr="00D92263" w:rsidTr="00584350">
        <w:tc>
          <w:tcPr>
            <w:tcW w:w="547" w:type="dxa"/>
            <w:vMerge w:val="restart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№ </w:t>
            </w:r>
            <w:proofErr w:type="spellStart"/>
            <w:r w:rsidRPr="00B97E78">
              <w:rPr>
                <w:rFonts w:ascii="Times New Roman" w:hAnsi="Times New Roman"/>
                <w:b/>
                <w:i/>
                <w:sz w:val="24"/>
                <w:szCs w:val="24"/>
              </w:rPr>
              <w:t>п\</w:t>
            </w:r>
            <w:proofErr w:type="gramStart"/>
            <w:r w:rsidRPr="00B97E78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5123" w:type="dxa"/>
            <w:vMerge w:val="restart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раздела 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Всего часов </w:t>
            </w:r>
          </w:p>
        </w:tc>
        <w:tc>
          <w:tcPr>
            <w:tcW w:w="6662" w:type="dxa"/>
            <w:gridSpan w:val="3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                 В том числе </w:t>
            </w:r>
            <w:proofErr w:type="gramStart"/>
            <w:r w:rsidRPr="00B97E78">
              <w:rPr>
                <w:rFonts w:ascii="Times New Roman" w:hAnsi="Times New Roman"/>
                <w:b/>
                <w:i/>
                <w:sz w:val="24"/>
                <w:szCs w:val="24"/>
              </w:rPr>
              <w:t>на</w:t>
            </w:r>
            <w:proofErr w:type="gramEnd"/>
          </w:p>
        </w:tc>
      </w:tr>
      <w:tr w:rsidR="00396083" w:rsidRPr="00D92263" w:rsidTr="00584350">
        <w:tc>
          <w:tcPr>
            <w:tcW w:w="547" w:type="dxa"/>
            <w:vMerge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123" w:type="dxa"/>
            <w:vMerge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уроки </w:t>
            </w:r>
          </w:p>
        </w:tc>
        <w:tc>
          <w:tcPr>
            <w:tcW w:w="1842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i/>
                <w:sz w:val="24"/>
                <w:szCs w:val="24"/>
              </w:rPr>
              <w:t>проверочные работы</w:t>
            </w:r>
          </w:p>
        </w:tc>
        <w:tc>
          <w:tcPr>
            <w:tcW w:w="2835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контрольные работы</w:t>
            </w:r>
          </w:p>
        </w:tc>
      </w:tr>
      <w:tr w:rsidR="00396083" w:rsidRPr="00D92263" w:rsidTr="00584350">
        <w:trPr>
          <w:trHeight w:val="151"/>
        </w:trPr>
        <w:tc>
          <w:tcPr>
            <w:tcW w:w="547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23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 xml:space="preserve">Тысяча. </w:t>
            </w:r>
          </w:p>
        </w:tc>
        <w:tc>
          <w:tcPr>
            <w:tcW w:w="2977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40ч</w:t>
            </w:r>
          </w:p>
        </w:tc>
        <w:tc>
          <w:tcPr>
            <w:tcW w:w="1985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842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96083" w:rsidRPr="00D92263" w:rsidTr="00584350">
        <w:trPr>
          <w:trHeight w:val="110"/>
        </w:trPr>
        <w:tc>
          <w:tcPr>
            <w:tcW w:w="547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23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Арифметические действия в пределах 1000 и их свойства.</w:t>
            </w:r>
          </w:p>
        </w:tc>
        <w:tc>
          <w:tcPr>
            <w:tcW w:w="2977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59ч</w:t>
            </w:r>
          </w:p>
        </w:tc>
        <w:tc>
          <w:tcPr>
            <w:tcW w:w="1985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842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6083" w:rsidRPr="00D92263" w:rsidTr="00584350">
        <w:trPr>
          <w:trHeight w:val="134"/>
        </w:trPr>
        <w:tc>
          <w:tcPr>
            <w:tcW w:w="547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23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 xml:space="preserve">Величины. </w:t>
            </w:r>
          </w:p>
        </w:tc>
        <w:tc>
          <w:tcPr>
            <w:tcW w:w="2977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14ч</w:t>
            </w:r>
          </w:p>
        </w:tc>
        <w:tc>
          <w:tcPr>
            <w:tcW w:w="1985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42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6083" w:rsidRPr="00D92263" w:rsidTr="00584350">
        <w:trPr>
          <w:trHeight w:val="150"/>
        </w:trPr>
        <w:tc>
          <w:tcPr>
            <w:tcW w:w="547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23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Работа с текстовыми задачами.</w:t>
            </w:r>
          </w:p>
        </w:tc>
        <w:tc>
          <w:tcPr>
            <w:tcW w:w="2977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В   течени</w:t>
            </w:r>
            <w:proofErr w:type="gramStart"/>
            <w:r w:rsidRPr="00B97E78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B97E78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6083" w:rsidRPr="00D92263" w:rsidTr="00584350">
        <w:trPr>
          <w:trHeight w:val="117"/>
        </w:trPr>
        <w:tc>
          <w:tcPr>
            <w:tcW w:w="547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23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Геометрические понятия.</w:t>
            </w:r>
          </w:p>
        </w:tc>
        <w:tc>
          <w:tcPr>
            <w:tcW w:w="2977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14ч</w:t>
            </w:r>
          </w:p>
        </w:tc>
        <w:tc>
          <w:tcPr>
            <w:tcW w:w="1985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2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96083" w:rsidRPr="00D92263" w:rsidTr="00584350">
        <w:trPr>
          <w:trHeight w:val="110"/>
        </w:trPr>
        <w:tc>
          <w:tcPr>
            <w:tcW w:w="547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23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Логико-математическая подготовка.</w:t>
            </w:r>
          </w:p>
        </w:tc>
        <w:tc>
          <w:tcPr>
            <w:tcW w:w="2977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 w:rsidRPr="00B97E78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B97E78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985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6083" w:rsidRPr="00D92263" w:rsidTr="00584350">
        <w:trPr>
          <w:trHeight w:val="110"/>
        </w:trPr>
        <w:tc>
          <w:tcPr>
            <w:tcW w:w="547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23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ИКТ (Знакомство с компьютером, создание рисунков)</w:t>
            </w:r>
          </w:p>
        </w:tc>
        <w:tc>
          <w:tcPr>
            <w:tcW w:w="2977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8 ч (в составе геометрических понятий)</w:t>
            </w:r>
          </w:p>
        </w:tc>
        <w:tc>
          <w:tcPr>
            <w:tcW w:w="1985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6083" w:rsidRPr="00D92263" w:rsidTr="00584350">
        <w:trPr>
          <w:trHeight w:val="110"/>
        </w:trPr>
        <w:tc>
          <w:tcPr>
            <w:tcW w:w="547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23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Логические понятия</w:t>
            </w:r>
          </w:p>
        </w:tc>
        <w:tc>
          <w:tcPr>
            <w:tcW w:w="2977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3 ч</w:t>
            </w:r>
          </w:p>
        </w:tc>
        <w:tc>
          <w:tcPr>
            <w:tcW w:w="1985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6083" w:rsidRPr="00D92263" w:rsidTr="00584350">
        <w:trPr>
          <w:trHeight w:val="110"/>
        </w:trPr>
        <w:tc>
          <w:tcPr>
            <w:tcW w:w="547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23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Арифметическая пропедевтика</w:t>
            </w:r>
          </w:p>
        </w:tc>
        <w:tc>
          <w:tcPr>
            <w:tcW w:w="2977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6 ч</w:t>
            </w:r>
          </w:p>
        </w:tc>
        <w:tc>
          <w:tcPr>
            <w:tcW w:w="1985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96083" w:rsidRPr="00B97E78" w:rsidRDefault="00396083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B634B" w:rsidRPr="00D92263" w:rsidTr="00584350">
        <w:trPr>
          <w:trHeight w:val="110"/>
        </w:trPr>
        <w:tc>
          <w:tcPr>
            <w:tcW w:w="547" w:type="dxa"/>
            <w:shd w:val="clear" w:color="auto" w:fill="auto"/>
          </w:tcPr>
          <w:p w:rsidR="00FB634B" w:rsidRPr="00B97E78" w:rsidRDefault="00FB634B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23" w:type="dxa"/>
            <w:shd w:val="clear" w:color="auto" w:fill="auto"/>
          </w:tcPr>
          <w:p w:rsidR="00FB634B" w:rsidRPr="00B97E78" w:rsidRDefault="00FB634B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977" w:type="dxa"/>
            <w:shd w:val="clear" w:color="auto" w:fill="auto"/>
          </w:tcPr>
          <w:p w:rsidR="00FB634B" w:rsidRPr="00B97E78" w:rsidRDefault="00FB634B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1985" w:type="dxa"/>
            <w:shd w:val="clear" w:color="auto" w:fill="auto"/>
          </w:tcPr>
          <w:p w:rsidR="00FB634B" w:rsidRPr="00B97E78" w:rsidRDefault="00FB634B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1842" w:type="dxa"/>
            <w:shd w:val="clear" w:color="auto" w:fill="auto"/>
          </w:tcPr>
          <w:p w:rsidR="00FB634B" w:rsidRPr="00B97E78" w:rsidRDefault="00FB634B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FB634B" w:rsidRPr="00B97E78" w:rsidRDefault="00FB634B" w:rsidP="00D92263">
            <w:pPr>
              <w:shd w:val="clear" w:color="auto" w:fill="FFFFFF"/>
              <w:spacing w:before="2" w:line="240" w:lineRule="auto"/>
              <w:ind w:right="2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396083" w:rsidRPr="00D92263" w:rsidRDefault="00396083" w:rsidP="00D92263">
      <w:pPr>
        <w:shd w:val="clear" w:color="auto" w:fill="FFFFFF"/>
        <w:spacing w:before="2" w:line="240" w:lineRule="auto"/>
        <w:ind w:right="2"/>
        <w:rPr>
          <w:rFonts w:ascii="Times New Roman" w:hAnsi="Times New Roman"/>
          <w:b/>
          <w:sz w:val="20"/>
          <w:szCs w:val="20"/>
        </w:rPr>
      </w:pPr>
    </w:p>
    <w:p w:rsidR="00396083" w:rsidRPr="00B97E78" w:rsidRDefault="00396083" w:rsidP="00D9226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eastAsia="en-US"/>
        </w:rPr>
      </w:pPr>
      <w:r w:rsidRPr="00B97E78">
        <w:rPr>
          <w:rFonts w:ascii="Times New Roman" w:hAnsi="Times New Roman"/>
          <w:b/>
          <w:bCs/>
          <w:iCs/>
          <w:sz w:val="28"/>
          <w:szCs w:val="28"/>
          <w:lang w:eastAsia="en-US"/>
        </w:rPr>
        <w:t>Тематическое планирование с определением основных видов деятельности учащихся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6"/>
        <w:gridCol w:w="2956"/>
        <w:gridCol w:w="992"/>
        <w:gridCol w:w="10773"/>
      </w:tblGrid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96083" w:rsidRPr="00B97E78" w:rsidRDefault="00396083" w:rsidP="00D922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B97E7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97E78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B97E7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56" w:type="dxa"/>
          </w:tcPr>
          <w:p w:rsidR="00396083" w:rsidRPr="00B97E78" w:rsidRDefault="00396083" w:rsidP="00D922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  <w:p w:rsidR="00396083" w:rsidRPr="00B97E78" w:rsidRDefault="00396083" w:rsidP="00D922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(темы)</w:t>
            </w:r>
          </w:p>
        </w:tc>
        <w:tc>
          <w:tcPr>
            <w:tcW w:w="992" w:type="dxa"/>
          </w:tcPr>
          <w:p w:rsidR="00396083" w:rsidRPr="00B97E78" w:rsidRDefault="00396083" w:rsidP="00D922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Часы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Виды деятельности учащихся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1-3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Тысяча (5 часов)</w:t>
            </w: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Счет сотнями до тысячи. Чтение и запись трехзначных чисел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lastRenderedPageBreak/>
              <w:t>4-5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Чтение, запись и сравнение трехзначных чисел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6-8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Величины (3 часа)</w:t>
            </w: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Знакомство с новыми единицами длины (расстояния). Сравнение величин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Геометрические понятия (5 часов)</w:t>
            </w: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Знакомство с ломаной и ее элементами (вершины, звенья) на основе использования представлений об отрезке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11-12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Построение ломаной и вычисление ее длины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14-16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Величины (5 часов)</w:t>
            </w: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Введение новых единиц массы. Соотношение между единицами масс</w:t>
            </w:r>
            <w:proofErr w:type="gramStart"/>
            <w:r w:rsidRPr="00B97E78">
              <w:rPr>
                <w:sz w:val="24"/>
                <w:szCs w:val="24"/>
              </w:rPr>
              <w:t>ы-</w:t>
            </w:r>
            <w:proofErr w:type="gramEnd"/>
            <w:r w:rsidRPr="00B97E78">
              <w:rPr>
                <w:sz w:val="24"/>
                <w:szCs w:val="24"/>
              </w:rPr>
              <w:t xml:space="preserve"> килограммом и граммом. Практические работы: измерение массы с помощью мерных весов.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17-18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Введение новых единиц вместимости. Практические работы: измерение вместимости с помощью мерных сосудов.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19-22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Тысяча (20 часов)</w:t>
            </w:r>
          </w:p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2четверть</w:t>
            </w:r>
          </w:p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Поразрядное сложение в пределах 1000 (письменные и устные примеры вычислений). Перенос умений складывать двузначные числа на область трехзначных чисел.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23-26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Поразрядное вычитание в пределах 1000 (письменные и устные примеры вычислений). Перенос умений вычитать двузначные числа на область трехзначных чисел.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27-28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Введение названия: сочетательное свойство сложения  и его формулировка.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30-31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 xml:space="preserve">Использование свойства при выполнении устных и письменных вычислений; для обоснования возможности записывать выражение, содержащее только действие сложения, без скобок. 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32-33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Введение названия: сочетательное свойство умножения  и его формулировка.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34-36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Вычисление значений выражений разными способами и формулирование выводов о получаемых результатах на основании наблюдений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37-38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Запись выражений, содержащих умножение или деление, заключенных в скобках и без скобок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39-40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Геометрические понятия (2  часа) Знакомство с компьютером  (2 часа)</w:t>
            </w: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 xml:space="preserve">Построение точки, отрезка, многоугольника, окружности, </w:t>
            </w:r>
            <w:proofErr w:type="gramStart"/>
            <w:r w:rsidRPr="00B97E78">
              <w:rPr>
                <w:rFonts w:ascii="Times New Roman" w:hAnsi="Times New Roman"/>
                <w:sz w:val="24"/>
                <w:szCs w:val="24"/>
              </w:rPr>
              <w:t>симметричных</w:t>
            </w:r>
            <w:proofErr w:type="gramEnd"/>
            <w:r w:rsidRPr="00B97E78">
              <w:rPr>
                <w:rFonts w:ascii="Times New Roman" w:hAnsi="Times New Roman"/>
                <w:sz w:val="24"/>
                <w:szCs w:val="24"/>
              </w:rPr>
              <w:t xml:space="preserve"> данным с использованием клетчатого фона. Включать, выключать, печатать текст, делать вставки на компьютере.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41-42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Тысяча  (4   ч</w:t>
            </w:r>
            <w:r w:rsidRPr="00B97E78">
              <w:rPr>
                <w:rFonts w:ascii="Times New Roman" w:hAnsi="Times New Roman"/>
                <w:sz w:val="24"/>
                <w:szCs w:val="24"/>
              </w:rPr>
              <w:t>а</w:t>
            </w: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са)</w:t>
            </w: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Формулировка правил порядка выполнения действий в числовых выражениях и их использование при вычислениях. Разбиение выражения на части знаками + и – (* и</w:t>
            </w:r>
            <w:proofErr w:type="gramStart"/>
            <w:r w:rsidRPr="00B97E78">
              <w:rPr>
                <w:sz w:val="24"/>
                <w:szCs w:val="24"/>
              </w:rPr>
              <w:t xml:space="preserve"> : ), </w:t>
            </w:r>
            <w:proofErr w:type="gramEnd"/>
            <w:r w:rsidRPr="00B97E78">
              <w:rPr>
                <w:sz w:val="24"/>
                <w:szCs w:val="24"/>
              </w:rPr>
              <w:t>не заключенными в скобки, для лучшего понимания структуры выражения.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lastRenderedPageBreak/>
              <w:t>43-44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Формулировка правил порядка выполнения действий в числовых выражениях и их использование при вычислениях. Разбиение выражения на части знаками + и – (* и</w:t>
            </w:r>
            <w:proofErr w:type="gramStart"/>
            <w:r w:rsidRPr="00B97E78">
              <w:rPr>
                <w:sz w:val="24"/>
                <w:szCs w:val="24"/>
              </w:rPr>
              <w:t xml:space="preserve"> : ), </w:t>
            </w:r>
            <w:proofErr w:type="gramEnd"/>
            <w:r w:rsidRPr="00B97E78">
              <w:rPr>
                <w:sz w:val="24"/>
                <w:szCs w:val="24"/>
              </w:rPr>
              <w:t>не заключенными в скобки, для лучшего понимания структуры выражения.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45-47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Логические понятия (3 часа)</w:t>
            </w: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Знакомство с понятием о верных и неверных высказываниях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Тысяча  (5  часов)</w:t>
            </w: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49-50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 xml:space="preserve">Ознакомление со свойствами равенства. 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51-52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Рассмотрение задач с использованием весов для иллюстрации свойств числовых равенств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Геометрические понятия (1 часа) Знакомство с компьютером  (1 часа)</w:t>
            </w: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Практические способы деления окружности с помощью угольника и линейки на 2 и 4 равные части и с помощью циркуля на 6 и 3 равные части. Включать, выключать, печатать текст, делать вставки на компьютере.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Геометрические понятия (1 часа) Создание рисунков(1 час)</w:t>
            </w: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Практические способы деления окружности с помощью угольника и линейки на 2 и 4 равные части и с помощью циркуля на 6 и 3 равные части. Строить окружность на компьютере и делить ее на равные части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55-56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Тысяча  6  часов)</w:t>
            </w:r>
            <w:proofErr w:type="gramEnd"/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Ознакомление с распределительным свойством умножения относительно сложения. Представление числа в  виде суммы двух слагаемых, в том числе разрядных слагаемых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57-58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Введение правил умножения на 10 и на 100 как результат наблюдения за компонентами действия умножения (произведение можно получить, приписывая к числу, умножаемому на 10 или на 100, один или два нуля).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59-60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Ознакомление со способами умножения числа на данное число десятков или сотен. Отбрасывание одного или двух нулей при умножении и последующее приписывание этих нулей к результату умножения.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956" w:type="dxa"/>
            <w:vMerge w:val="restart"/>
          </w:tcPr>
          <w:p w:rsidR="00396083" w:rsidRPr="00B97E78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96083" w:rsidRPr="00B97E78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Геометрические понятия (5 часов). Создание рисунков(4 час)</w:t>
            </w:r>
          </w:p>
        </w:tc>
        <w:tc>
          <w:tcPr>
            <w:tcW w:w="992" w:type="dxa"/>
          </w:tcPr>
          <w:p w:rsidR="00396083" w:rsidRPr="00B97E78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62</w:t>
            </w:r>
          </w:p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63-64</w:t>
            </w:r>
          </w:p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956" w:type="dxa"/>
            <w:vMerge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proofErr w:type="gramStart"/>
            <w:r w:rsidRPr="00B97E78">
              <w:rPr>
                <w:sz w:val="24"/>
                <w:szCs w:val="24"/>
              </w:rPr>
              <w:t>Формирование понятия о прямой как о бесконечной фигуре; принадлежность точки прямой.</w:t>
            </w:r>
            <w:proofErr w:type="gramEnd"/>
            <w:r w:rsidRPr="00B97E78">
              <w:rPr>
                <w:sz w:val="24"/>
                <w:szCs w:val="24"/>
              </w:rPr>
              <w:t xml:space="preserve"> Пересечение </w:t>
            </w:r>
            <w:proofErr w:type="gramStart"/>
            <w:r w:rsidRPr="00B97E78">
              <w:rPr>
                <w:sz w:val="24"/>
                <w:szCs w:val="24"/>
              </w:rPr>
              <w:t>прямой</w:t>
            </w:r>
            <w:proofErr w:type="gramEnd"/>
            <w:r w:rsidRPr="00B97E78">
              <w:rPr>
                <w:sz w:val="24"/>
                <w:szCs w:val="24"/>
              </w:rPr>
              <w:t xml:space="preserve"> с лучом, с отрезком, пересечение двух прямых.</w:t>
            </w:r>
          </w:p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Строить параллельные и перпендикулярные прямые на компьютере, лучей отрезков и делить их на равные части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66-72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 xml:space="preserve">3 четверть                                                                                           Умножение и деление на </w:t>
            </w:r>
            <w:r w:rsidRPr="00B97E7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однозначное число (7 часов)</w:t>
            </w: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 xml:space="preserve">Письменный прием умножения трехзначного числа на </w:t>
            </w:r>
            <w:proofErr w:type="gramStart"/>
            <w:r w:rsidRPr="00B97E78">
              <w:rPr>
                <w:sz w:val="24"/>
                <w:szCs w:val="24"/>
              </w:rPr>
              <w:t>однозначное</w:t>
            </w:r>
            <w:proofErr w:type="gramEnd"/>
            <w:r w:rsidRPr="00B97E78">
              <w:rPr>
                <w:sz w:val="24"/>
                <w:szCs w:val="24"/>
              </w:rPr>
              <w:t xml:space="preserve">. Перенос умений, полученный учащимися при умножении двузначного числа на </w:t>
            </w:r>
            <w:proofErr w:type="gramStart"/>
            <w:r w:rsidRPr="00B97E78">
              <w:rPr>
                <w:sz w:val="24"/>
                <w:szCs w:val="24"/>
              </w:rPr>
              <w:t>однозначное</w:t>
            </w:r>
            <w:proofErr w:type="gramEnd"/>
            <w:r w:rsidRPr="00B97E78">
              <w:rPr>
                <w:sz w:val="24"/>
                <w:szCs w:val="24"/>
              </w:rPr>
              <w:t>, на трехзначное.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lastRenderedPageBreak/>
              <w:t>73-75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Величины (3 часа)</w:t>
            </w: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Введение и обозначение единиц времени и соотношений между ними. Решение задач с единицами времени. Использование модели циферблата часов с подвижными стрелками. Применение календаря.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Умножение и деление на однозначное число (27 часов)</w:t>
            </w: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Коллективная работа по устранению допущенных ошибок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78-79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 xml:space="preserve">Введение правил деления на 10 и на 100 как результат наблюдения за компонентами действия деления 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80-83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 xml:space="preserve">Использование деление с остатком для обоснования алгоритма деления на однозначное число. Формирование умения делить трехзначное число </w:t>
            </w:r>
            <w:proofErr w:type="gramStart"/>
            <w:r w:rsidRPr="00B97E78">
              <w:rPr>
                <w:sz w:val="24"/>
                <w:szCs w:val="24"/>
              </w:rPr>
              <w:t>на</w:t>
            </w:r>
            <w:proofErr w:type="gramEnd"/>
            <w:r w:rsidRPr="00B97E78">
              <w:rPr>
                <w:sz w:val="24"/>
                <w:szCs w:val="24"/>
              </w:rPr>
              <w:t xml:space="preserve"> однозначное. Подбор каждой цифры частного проверкой цифр через одну, начиная с 5.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84-86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Выполнять деление с остатком по заданному алгоритму.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87-94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Выполнять деление на однозначное число  по заданному алгоритму.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Коллективная работа по устранению допущенных ошибок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97-100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Выполнять умножение и деление на однозначное число  по заданному алгоритму.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Коллективная работа по устранению допущенных ошибок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103-106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четверть</w:t>
            </w:r>
          </w:p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Умножение и деление на двузначное число (25 часов)</w:t>
            </w:r>
          </w:p>
          <w:p w:rsidR="00396083" w:rsidRPr="00B97E78" w:rsidRDefault="00396083" w:rsidP="00D92263">
            <w:pPr>
              <w:spacing w:after="0" w:line="240" w:lineRule="auto"/>
              <w:ind w:left="6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Умножение двузначного числа на данное число десятков с применением правил умножения на однозначное число и на 10.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107-113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Устные и письменные приемы умножения на двузначное число. Развернутые и упрощенные записи алгоритмов действий.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Коллективная работа по устранению допущенных ошибок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116-125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Устные и письменные приемы деления на двузначное число. Развернутые и упрощенные записи алгоритмов действий.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lastRenderedPageBreak/>
              <w:t>127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Коллективная работа по устранению допущенных ошибок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128-130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Величины (3 часа)</w:t>
            </w: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pStyle w:val="a9"/>
              <w:jc w:val="both"/>
              <w:rPr>
                <w:sz w:val="24"/>
                <w:szCs w:val="24"/>
              </w:rPr>
            </w:pPr>
            <w:r w:rsidRPr="00B97E78">
              <w:rPr>
                <w:sz w:val="24"/>
                <w:szCs w:val="24"/>
              </w:rPr>
              <w:t>Закрепление полученных знаний в измерении длины, массы, определении времени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Арифметическая пропедевтика (6 часов)</w:t>
            </w:r>
          </w:p>
        </w:tc>
        <w:tc>
          <w:tcPr>
            <w:tcW w:w="992" w:type="dxa"/>
          </w:tcPr>
          <w:p w:rsidR="00396083" w:rsidRPr="00B97E78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97E7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132-133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Подстановка значений переменной с целью получения верных и неверных высказываний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134-135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Решение неравенств с переменной способом подбора</w:t>
            </w:r>
          </w:p>
        </w:tc>
      </w:tr>
      <w:tr w:rsidR="00396083" w:rsidRPr="00B97E78" w:rsidTr="00584350">
        <w:tc>
          <w:tcPr>
            <w:tcW w:w="696" w:type="dxa"/>
          </w:tcPr>
          <w:p w:rsidR="00396083" w:rsidRPr="00B97E78" w:rsidRDefault="00396083" w:rsidP="00D92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2956" w:type="dxa"/>
          </w:tcPr>
          <w:p w:rsidR="00396083" w:rsidRPr="00B97E78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6083" w:rsidRPr="00B97E78" w:rsidRDefault="00396083" w:rsidP="00D9226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3" w:type="dxa"/>
          </w:tcPr>
          <w:p w:rsidR="00396083" w:rsidRPr="00B97E78" w:rsidRDefault="00396083" w:rsidP="00D92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 xml:space="preserve">Обобщение </w:t>
            </w:r>
            <w:proofErr w:type="gramStart"/>
            <w:r w:rsidRPr="00B97E78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B97E78">
              <w:rPr>
                <w:rFonts w:ascii="Times New Roman" w:hAnsi="Times New Roman"/>
                <w:sz w:val="24"/>
                <w:szCs w:val="24"/>
              </w:rPr>
              <w:t xml:space="preserve"> за учебный год</w:t>
            </w:r>
          </w:p>
        </w:tc>
      </w:tr>
    </w:tbl>
    <w:p w:rsidR="00584350" w:rsidRPr="00B97E78" w:rsidRDefault="00584350" w:rsidP="00D92263">
      <w:pPr>
        <w:spacing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lang w:eastAsia="hi-IN" w:bidi="hi-IN"/>
        </w:rPr>
      </w:pPr>
    </w:p>
    <w:p w:rsidR="00396083" w:rsidRPr="00B97E78" w:rsidRDefault="00396083" w:rsidP="00D92263">
      <w:pPr>
        <w:spacing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lang w:eastAsia="hi-IN" w:bidi="hi-IN"/>
        </w:rPr>
      </w:pPr>
      <w:r w:rsidRPr="00B97E78">
        <w:rPr>
          <w:rFonts w:ascii="Times New Roman" w:eastAsia="Lucida Sans Unicode" w:hAnsi="Times New Roman"/>
          <w:b/>
          <w:kern w:val="1"/>
          <w:sz w:val="24"/>
          <w:szCs w:val="24"/>
          <w:lang w:eastAsia="hi-IN" w:bidi="hi-IN"/>
        </w:rPr>
        <w:t>График контрольных работ п</w:t>
      </w:r>
      <w:r w:rsidR="00FB634B" w:rsidRPr="00B97E78">
        <w:rPr>
          <w:rFonts w:ascii="Times New Roman" w:eastAsia="Lucida Sans Unicode" w:hAnsi="Times New Roman"/>
          <w:b/>
          <w:kern w:val="1"/>
          <w:sz w:val="24"/>
          <w:szCs w:val="24"/>
          <w:lang w:eastAsia="hi-IN" w:bidi="hi-IN"/>
        </w:rPr>
        <w:t>о математике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9"/>
        <w:gridCol w:w="1370"/>
        <w:gridCol w:w="1707"/>
        <w:gridCol w:w="10850"/>
      </w:tblGrid>
      <w:tr w:rsidR="00396083" w:rsidRPr="00B97E78" w:rsidTr="00CD2A3E">
        <w:tc>
          <w:tcPr>
            <w:tcW w:w="859" w:type="dxa"/>
          </w:tcPr>
          <w:p w:rsidR="00396083" w:rsidRPr="00B97E78" w:rsidRDefault="00396083" w:rsidP="00D92263">
            <w:pPr>
              <w:spacing w:line="240" w:lineRule="auto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B97E78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№</w:t>
            </w:r>
          </w:p>
        </w:tc>
        <w:tc>
          <w:tcPr>
            <w:tcW w:w="1370" w:type="dxa"/>
          </w:tcPr>
          <w:p w:rsidR="00396083" w:rsidRPr="00B97E78" w:rsidRDefault="00396083" w:rsidP="00D92263">
            <w:pPr>
              <w:spacing w:line="240" w:lineRule="auto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B97E78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1707" w:type="dxa"/>
          </w:tcPr>
          <w:p w:rsidR="00396083" w:rsidRPr="00B97E78" w:rsidRDefault="00396083" w:rsidP="00D92263">
            <w:pPr>
              <w:spacing w:line="240" w:lineRule="auto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B97E78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№ урока</w:t>
            </w:r>
          </w:p>
        </w:tc>
        <w:tc>
          <w:tcPr>
            <w:tcW w:w="10850" w:type="dxa"/>
          </w:tcPr>
          <w:p w:rsidR="00396083" w:rsidRPr="00B97E78" w:rsidRDefault="00396083" w:rsidP="00D92263">
            <w:pPr>
              <w:spacing w:line="240" w:lineRule="auto"/>
              <w:jc w:val="center"/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B97E78">
              <w:rPr>
                <w:rFonts w:ascii="Times New Roman" w:eastAsia="Lucida Sans Unicode" w:hAnsi="Times New Roman"/>
                <w:b/>
                <w:kern w:val="1"/>
                <w:sz w:val="24"/>
                <w:szCs w:val="24"/>
                <w:lang w:eastAsia="hi-IN" w:bidi="hi-IN"/>
              </w:rPr>
              <w:t>Тема</w:t>
            </w:r>
          </w:p>
        </w:tc>
      </w:tr>
      <w:tr w:rsidR="00396083" w:rsidRPr="00B97E78" w:rsidTr="00CD2A3E">
        <w:trPr>
          <w:trHeight w:val="393"/>
        </w:trPr>
        <w:tc>
          <w:tcPr>
            <w:tcW w:w="859" w:type="dxa"/>
          </w:tcPr>
          <w:p w:rsidR="00396083" w:rsidRPr="00B97E78" w:rsidRDefault="00396083" w:rsidP="00D922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0" w:type="dxa"/>
          </w:tcPr>
          <w:p w:rsidR="00396083" w:rsidRPr="00B97E78" w:rsidRDefault="004237D8" w:rsidP="00D922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12</w:t>
            </w:r>
            <w:r w:rsidR="00FE516D" w:rsidRPr="00B97E78">
              <w:rPr>
                <w:rFonts w:ascii="Times New Roman" w:hAnsi="Times New Roman"/>
                <w:sz w:val="24"/>
                <w:szCs w:val="24"/>
              </w:rPr>
              <w:t>.09.201</w:t>
            </w:r>
            <w:r w:rsidRPr="00B97E7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7" w:type="dxa"/>
          </w:tcPr>
          <w:p w:rsidR="004237D8" w:rsidRPr="00B97E78" w:rsidRDefault="004237D8" w:rsidP="004237D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50" w:type="dxa"/>
          </w:tcPr>
          <w:p w:rsidR="004237D8" w:rsidRPr="00B97E78" w:rsidRDefault="004237D8" w:rsidP="004237D8">
            <w:pPr>
              <w:pStyle w:val="a7"/>
              <w:rPr>
                <w:b/>
                <w:i/>
                <w:sz w:val="24"/>
                <w:szCs w:val="24"/>
              </w:rPr>
            </w:pPr>
            <w:r w:rsidRPr="00B97E78">
              <w:rPr>
                <w:b/>
                <w:i/>
                <w:sz w:val="24"/>
                <w:szCs w:val="24"/>
              </w:rPr>
              <w:t>Контрольная  работа №1 по теме: «Повторение материала, изученного во втором классе»</w:t>
            </w:r>
          </w:p>
          <w:p w:rsidR="00396083" w:rsidRPr="00B97E78" w:rsidRDefault="00396083" w:rsidP="00D92263">
            <w:pPr>
              <w:pStyle w:val="a7"/>
              <w:rPr>
                <w:sz w:val="24"/>
                <w:szCs w:val="24"/>
              </w:rPr>
            </w:pPr>
          </w:p>
        </w:tc>
      </w:tr>
      <w:tr w:rsidR="00396083" w:rsidRPr="00B97E78" w:rsidTr="00CD2A3E">
        <w:trPr>
          <w:trHeight w:val="393"/>
        </w:trPr>
        <w:tc>
          <w:tcPr>
            <w:tcW w:w="859" w:type="dxa"/>
          </w:tcPr>
          <w:p w:rsidR="00396083" w:rsidRPr="00B97E78" w:rsidRDefault="00396083" w:rsidP="00D922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0" w:type="dxa"/>
          </w:tcPr>
          <w:p w:rsidR="00396083" w:rsidRPr="00B97E78" w:rsidRDefault="004237D8" w:rsidP="00D922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24</w:t>
            </w:r>
            <w:r w:rsidR="00FE516D" w:rsidRPr="00B97E78">
              <w:rPr>
                <w:rFonts w:ascii="Times New Roman" w:hAnsi="Times New Roman"/>
                <w:sz w:val="24"/>
                <w:szCs w:val="24"/>
              </w:rPr>
              <w:t>.10.</w:t>
            </w:r>
          </w:p>
        </w:tc>
        <w:tc>
          <w:tcPr>
            <w:tcW w:w="1707" w:type="dxa"/>
          </w:tcPr>
          <w:p w:rsidR="00396083" w:rsidRPr="00B97E78" w:rsidRDefault="004237D8" w:rsidP="00D922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850" w:type="dxa"/>
          </w:tcPr>
          <w:p w:rsidR="004237D8" w:rsidRPr="00B97E78" w:rsidRDefault="004237D8" w:rsidP="004237D8">
            <w:pPr>
              <w:pStyle w:val="a7"/>
              <w:rPr>
                <w:b/>
                <w:i/>
                <w:sz w:val="24"/>
                <w:szCs w:val="24"/>
              </w:rPr>
            </w:pPr>
            <w:r w:rsidRPr="00B97E78">
              <w:rPr>
                <w:b/>
                <w:i/>
                <w:sz w:val="24"/>
                <w:szCs w:val="24"/>
              </w:rPr>
              <w:t>Контрольная работа №2 по теме «Итоги 1 четверти»</w:t>
            </w:r>
          </w:p>
          <w:p w:rsidR="00396083" w:rsidRPr="00B97E78" w:rsidRDefault="00396083" w:rsidP="00D92263">
            <w:pPr>
              <w:pStyle w:val="a7"/>
              <w:rPr>
                <w:sz w:val="24"/>
                <w:szCs w:val="24"/>
              </w:rPr>
            </w:pPr>
          </w:p>
        </w:tc>
      </w:tr>
      <w:tr w:rsidR="00396083" w:rsidRPr="00B97E78" w:rsidTr="00CD2A3E">
        <w:trPr>
          <w:trHeight w:val="393"/>
        </w:trPr>
        <w:tc>
          <w:tcPr>
            <w:tcW w:w="859" w:type="dxa"/>
          </w:tcPr>
          <w:p w:rsidR="00396083" w:rsidRPr="00B97E78" w:rsidRDefault="00396083" w:rsidP="00D922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0" w:type="dxa"/>
          </w:tcPr>
          <w:p w:rsidR="00396083" w:rsidRPr="00B97E78" w:rsidRDefault="004237D8" w:rsidP="00D922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13.11</w:t>
            </w:r>
            <w:r w:rsidR="00FE516D" w:rsidRPr="00B97E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7" w:type="dxa"/>
          </w:tcPr>
          <w:p w:rsidR="00396083" w:rsidRPr="00B97E78" w:rsidRDefault="004237D8" w:rsidP="00D922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0850" w:type="dxa"/>
          </w:tcPr>
          <w:p w:rsidR="004237D8" w:rsidRPr="00B97E78" w:rsidRDefault="004237D8" w:rsidP="004237D8">
            <w:pPr>
              <w:pStyle w:val="a7"/>
              <w:rPr>
                <w:b/>
                <w:i/>
                <w:sz w:val="24"/>
                <w:szCs w:val="24"/>
              </w:rPr>
            </w:pPr>
            <w:r w:rsidRPr="00B97E78">
              <w:rPr>
                <w:b/>
                <w:i/>
                <w:sz w:val="24"/>
                <w:szCs w:val="24"/>
              </w:rPr>
              <w:t>Контрольная работа №3 по теме «Сложение и вычитание трёхзначных чисел»</w:t>
            </w:r>
          </w:p>
          <w:p w:rsidR="00396083" w:rsidRPr="00B97E78" w:rsidRDefault="00396083" w:rsidP="00D92263">
            <w:pPr>
              <w:pStyle w:val="a7"/>
              <w:rPr>
                <w:sz w:val="24"/>
                <w:szCs w:val="24"/>
              </w:rPr>
            </w:pPr>
          </w:p>
        </w:tc>
      </w:tr>
      <w:tr w:rsidR="00396083" w:rsidRPr="00B97E78" w:rsidTr="00CD2A3E">
        <w:trPr>
          <w:trHeight w:val="393"/>
        </w:trPr>
        <w:tc>
          <w:tcPr>
            <w:tcW w:w="859" w:type="dxa"/>
          </w:tcPr>
          <w:p w:rsidR="00396083" w:rsidRPr="00B97E78" w:rsidRDefault="00396083" w:rsidP="00D922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0" w:type="dxa"/>
          </w:tcPr>
          <w:p w:rsidR="00396083" w:rsidRPr="00B97E78" w:rsidRDefault="004237D8" w:rsidP="00D922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24</w:t>
            </w:r>
            <w:r w:rsidR="00FE516D" w:rsidRPr="00B97E78">
              <w:rPr>
                <w:rFonts w:ascii="Times New Roman" w:hAnsi="Times New Roman"/>
                <w:sz w:val="24"/>
                <w:szCs w:val="24"/>
              </w:rPr>
              <w:t>.12.</w:t>
            </w:r>
          </w:p>
        </w:tc>
        <w:tc>
          <w:tcPr>
            <w:tcW w:w="1707" w:type="dxa"/>
          </w:tcPr>
          <w:p w:rsidR="00396083" w:rsidRPr="00B97E78" w:rsidRDefault="004237D8" w:rsidP="00D922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850" w:type="dxa"/>
          </w:tcPr>
          <w:p w:rsidR="004237D8" w:rsidRPr="00B97E78" w:rsidRDefault="004237D8" w:rsidP="004237D8">
            <w:pPr>
              <w:pStyle w:val="a7"/>
              <w:rPr>
                <w:b/>
                <w:i/>
                <w:sz w:val="24"/>
                <w:szCs w:val="24"/>
              </w:rPr>
            </w:pPr>
            <w:r w:rsidRPr="00B97E78">
              <w:rPr>
                <w:b/>
                <w:i/>
                <w:sz w:val="24"/>
                <w:szCs w:val="24"/>
              </w:rPr>
              <w:t>Контрольная работа № 4 по теме «Порядок выполнения действий в числовых выражениях»</w:t>
            </w:r>
          </w:p>
          <w:p w:rsidR="00396083" w:rsidRPr="00B97E78" w:rsidRDefault="00396083" w:rsidP="00D92263">
            <w:pPr>
              <w:pStyle w:val="a7"/>
              <w:rPr>
                <w:sz w:val="24"/>
                <w:szCs w:val="24"/>
              </w:rPr>
            </w:pPr>
          </w:p>
        </w:tc>
      </w:tr>
      <w:tr w:rsidR="00396083" w:rsidRPr="00B97E78" w:rsidTr="00CD2A3E">
        <w:trPr>
          <w:trHeight w:val="393"/>
        </w:trPr>
        <w:tc>
          <w:tcPr>
            <w:tcW w:w="859" w:type="dxa"/>
          </w:tcPr>
          <w:p w:rsidR="00396083" w:rsidRPr="00B97E78" w:rsidRDefault="00396083" w:rsidP="00D922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70" w:type="dxa"/>
          </w:tcPr>
          <w:p w:rsidR="00396083" w:rsidRPr="00B97E78" w:rsidRDefault="004237D8" w:rsidP="00D922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12</w:t>
            </w:r>
            <w:r w:rsidR="00FE516D" w:rsidRPr="00B97E78">
              <w:rPr>
                <w:rFonts w:ascii="Times New Roman" w:hAnsi="Times New Roman"/>
                <w:sz w:val="24"/>
                <w:szCs w:val="24"/>
              </w:rPr>
              <w:t>.02.201</w:t>
            </w:r>
            <w:r w:rsidRPr="00B97E7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7" w:type="dxa"/>
          </w:tcPr>
          <w:p w:rsidR="00396083" w:rsidRPr="00B97E78" w:rsidRDefault="004237D8" w:rsidP="00D922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0850" w:type="dxa"/>
          </w:tcPr>
          <w:p w:rsidR="00396083" w:rsidRPr="00B97E78" w:rsidRDefault="004237D8" w:rsidP="00D92263">
            <w:pPr>
              <w:pStyle w:val="a7"/>
              <w:rPr>
                <w:sz w:val="24"/>
                <w:szCs w:val="24"/>
              </w:rPr>
            </w:pPr>
            <w:r w:rsidRPr="00B97E78">
              <w:rPr>
                <w:b/>
                <w:i/>
                <w:sz w:val="24"/>
                <w:szCs w:val="24"/>
              </w:rPr>
              <w:t xml:space="preserve">Контрольная работа № 5 по теме «Умножение круглых чисел </w:t>
            </w:r>
            <w:proofErr w:type="gramStart"/>
            <w:r w:rsidRPr="00B97E78">
              <w:rPr>
                <w:b/>
                <w:i/>
                <w:sz w:val="24"/>
                <w:szCs w:val="24"/>
              </w:rPr>
              <w:t>на</w:t>
            </w:r>
            <w:proofErr w:type="gramEnd"/>
            <w:r w:rsidRPr="00B97E78">
              <w:rPr>
                <w:b/>
                <w:i/>
                <w:sz w:val="24"/>
                <w:szCs w:val="24"/>
              </w:rPr>
              <w:t xml:space="preserve"> однозначное».</w:t>
            </w:r>
          </w:p>
        </w:tc>
      </w:tr>
      <w:tr w:rsidR="00396083" w:rsidRPr="00B97E78" w:rsidTr="00CD2A3E">
        <w:trPr>
          <w:trHeight w:val="393"/>
        </w:trPr>
        <w:tc>
          <w:tcPr>
            <w:tcW w:w="859" w:type="dxa"/>
          </w:tcPr>
          <w:p w:rsidR="00396083" w:rsidRPr="00B97E78" w:rsidRDefault="00396083" w:rsidP="00D922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70" w:type="dxa"/>
          </w:tcPr>
          <w:p w:rsidR="00396083" w:rsidRPr="00B97E78" w:rsidRDefault="004237D8" w:rsidP="00D922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04</w:t>
            </w:r>
            <w:r w:rsidR="00FE516D" w:rsidRPr="00B97E78">
              <w:rPr>
                <w:rFonts w:ascii="Times New Roman" w:hAnsi="Times New Roman"/>
                <w:sz w:val="24"/>
                <w:szCs w:val="24"/>
              </w:rPr>
              <w:t>.03.</w:t>
            </w:r>
          </w:p>
        </w:tc>
        <w:tc>
          <w:tcPr>
            <w:tcW w:w="1707" w:type="dxa"/>
          </w:tcPr>
          <w:p w:rsidR="00396083" w:rsidRPr="00B97E78" w:rsidRDefault="004237D8" w:rsidP="00D922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0850" w:type="dxa"/>
          </w:tcPr>
          <w:p w:rsidR="004237D8" w:rsidRPr="00B97E78" w:rsidRDefault="004237D8" w:rsidP="004237D8">
            <w:pPr>
              <w:pStyle w:val="a7"/>
              <w:rPr>
                <w:b/>
                <w:i/>
                <w:sz w:val="24"/>
                <w:szCs w:val="24"/>
              </w:rPr>
            </w:pPr>
            <w:r w:rsidRPr="00B97E78">
              <w:rPr>
                <w:b/>
                <w:i/>
                <w:sz w:val="24"/>
                <w:szCs w:val="24"/>
              </w:rPr>
              <w:t>Контрольная  работа №6 по теме «Умножение на однозначное число»</w:t>
            </w:r>
          </w:p>
          <w:p w:rsidR="00396083" w:rsidRPr="00B97E78" w:rsidRDefault="00396083" w:rsidP="00D92263">
            <w:pPr>
              <w:pStyle w:val="a7"/>
              <w:rPr>
                <w:sz w:val="24"/>
                <w:szCs w:val="24"/>
              </w:rPr>
            </w:pPr>
          </w:p>
        </w:tc>
      </w:tr>
      <w:tr w:rsidR="00396083" w:rsidRPr="00B97E78" w:rsidTr="00CD2A3E">
        <w:trPr>
          <w:trHeight w:val="393"/>
        </w:trPr>
        <w:tc>
          <w:tcPr>
            <w:tcW w:w="859" w:type="dxa"/>
          </w:tcPr>
          <w:p w:rsidR="00396083" w:rsidRPr="00B97E78" w:rsidRDefault="00396083" w:rsidP="00D922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70" w:type="dxa"/>
          </w:tcPr>
          <w:p w:rsidR="00396083" w:rsidRPr="00B97E78" w:rsidRDefault="004237D8" w:rsidP="00D922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19</w:t>
            </w:r>
            <w:r w:rsidR="00FE516D" w:rsidRPr="00B97E78">
              <w:rPr>
                <w:rFonts w:ascii="Times New Roman" w:hAnsi="Times New Roman"/>
                <w:sz w:val="24"/>
                <w:szCs w:val="24"/>
              </w:rPr>
              <w:t>.03.</w:t>
            </w:r>
          </w:p>
        </w:tc>
        <w:tc>
          <w:tcPr>
            <w:tcW w:w="1707" w:type="dxa"/>
          </w:tcPr>
          <w:p w:rsidR="00396083" w:rsidRPr="00B97E78" w:rsidRDefault="004237D8" w:rsidP="00D922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0850" w:type="dxa"/>
          </w:tcPr>
          <w:p w:rsidR="00396083" w:rsidRPr="00B97E78" w:rsidRDefault="004237D8" w:rsidP="00D92263">
            <w:pPr>
              <w:pStyle w:val="a7"/>
              <w:rPr>
                <w:sz w:val="24"/>
                <w:szCs w:val="24"/>
              </w:rPr>
            </w:pPr>
            <w:r w:rsidRPr="00B97E78">
              <w:rPr>
                <w:b/>
                <w:i/>
                <w:sz w:val="24"/>
                <w:szCs w:val="24"/>
              </w:rPr>
              <w:t>Контрольная работа № 7 по теме «Итоги 3 четверти»</w:t>
            </w:r>
          </w:p>
        </w:tc>
      </w:tr>
      <w:tr w:rsidR="00396083" w:rsidRPr="00B97E78" w:rsidTr="00CD2A3E">
        <w:trPr>
          <w:trHeight w:val="393"/>
        </w:trPr>
        <w:tc>
          <w:tcPr>
            <w:tcW w:w="859" w:type="dxa"/>
          </w:tcPr>
          <w:p w:rsidR="00396083" w:rsidRPr="00B97E78" w:rsidRDefault="00396083" w:rsidP="00D922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70" w:type="dxa"/>
          </w:tcPr>
          <w:p w:rsidR="00396083" w:rsidRPr="00B97E78" w:rsidRDefault="004237D8" w:rsidP="00D922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16</w:t>
            </w:r>
            <w:r w:rsidR="00FE516D" w:rsidRPr="00B97E78">
              <w:rPr>
                <w:rFonts w:ascii="Times New Roman" w:hAnsi="Times New Roman"/>
                <w:sz w:val="24"/>
                <w:szCs w:val="24"/>
              </w:rPr>
              <w:t>.04.</w:t>
            </w:r>
          </w:p>
        </w:tc>
        <w:tc>
          <w:tcPr>
            <w:tcW w:w="1707" w:type="dxa"/>
          </w:tcPr>
          <w:p w:rsidR="00396083" w:rsidRPr="00B97E78" w:rsidRDefault="004237D8" w:rsidP="00D922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10850" w:type="dxa"/>
          </w:tcPr>
          <w:p w:rsidR="004237D8" w:rsidRPr="00B97E78" w:rsidRDefault="004237D8" w:rsidP="004237D8">
            <w:pPr>
              <w:pStyle w:val="a7"/>
              <w:rPr>
                <w:b/>
                <w:i/>
                <w:sz w:val="24"/>
                <w:szCs w:val="24"/>
              </w:rPr>
            </w:pPr>
            <w:r w:rsidRPr="00B97E78">
              <w:rPr>
                <w:b/>
                <w:i/>
                <w:sz w:val="24"/>
                <w:szCs w:val="24"/>
              </w:rPr>
              <w:t>Контрольная  работа № 8  по теме «Деление на однозначное число»</w:t>
            </w:r>
          </w:p>
          <w:p w:rsidR="00396083" w:rsidRPr="00B97E78" w:rsidRDefault="00396083" w:rsidP="00D92263">
            <w:pPr>
              <w:pStyle w:val="a7"/>
              <w:rPr>
                <w:sz w:val="24"/>
                <w:szCs w:val="24"/>
              </w:rPr>
            </w:pPr>
          </w:p>
        </w:tc>
      </w:tr>
      <w:tr w:rsidR="00396083" w:rsidRPr="00B97E78" w:rsidTr="00CD2A3E">
        <w:trPr>
          <w:trHeight w:val="393"/>
        </w:trPr>
        <w:tc>
          <w:tcPr>
            <w:tcW w:w="859" w:type="dxa"/>
          </w:tcPr>
          <w:p w:rsidR="00396083" w:rsidRPr="00B97E78" w:rsidRDefault="00396083" w:rsidP="00D922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70" w:type="dxa"/>
          </w:tcPr>
          <w:p w:rsidR="00396083" w:rsidRPr="00B97E78" w:rsidRDefault="004237D8" w:rsidP="00B97E1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22.05</w:t>
            </w:r>
            <w:r w:rsidR="00FE516D" w:rsidRPr="00B97E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7" w:type="dxa"/>
          </w:tcPr>
          <w:p w:rsidR="00396083" w:rsidRPr="00B97E78" w:rsidRDefault="004237D8" w:rsidP="00D922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7E78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10850" w:type="dxa"/>
          </w:tcPr>
          <w:p w:rsidR="00396083" w:rsidRPr="00B97E78" w:rsidRDefault="009638CA" w:rsidP="009638CA">
            <w:pPr>
              <w:pStyle w:val="a7"/>
              <w:rPr>
                <w:sz w:val="24"/>
                <w:szCs w:val="24"/>
              </w:rPr>
            </w:pPr>
            <w:r w:rsidRPr="00B97E78">
              <w:rPr>
                <w:b/>
                <w:i/>
                <w:sz w:val="24"/>
                <w:szCs w:val="24"/>
              </w:rPr>
              <w:t>Контрольная работа  №9 по теме  «Проверка знаний по итогам года»</w:t>
            </w:r>
          </w:p>
        </w:tc>
      </w:tr>
    </w:tbl>
    <w:p w:rsidR="00396083" w:rsidRPr="00D92263" w:rsidRDefault="00396083" w:rsidP="00D9226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96083" w:rsidRPr="00D92263" w:rsidRDefault="00396083" w:rsidP="00D922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B0BDE" w:rsidRPr="00D92263" w:rsidRDefault="003B0BDE" w:rsidP="00D92263">
      <w:pPr>
        <w:pStyle w:val="a7"/>
        <w:jc w:val="center"/>
        <w:rPr>
          <w:b/>
        </w:rPr>
      </w:pPr>
    </w:p>
    <w:p w:rsidR="00B128D6" w:rsidRPr="00292385" w:rsidRDefault="00B128D6" w:rsidP="00B128D6">
      <w:pPr>
        <w:pStyle w:val="16"/>
        <w:jc w:val="center"/>
        <w:rPr>
          <w:b/>
          <w:sz w:val="24"/>
          <w:szCs w:val="24"/>
        </w:rPr>
      </w:pPr>
      <w:r w:rsidRPr="00292385">
        <w:rPr>
          <w:b/>
          <w:sz w:val="24"/>
          <w:szCs w:val="24"/>
        </w:rPr>
        <w:lastRenderedPageBreak/>
        <w:t xml:space="preserve">Календарно-тематическое планирование по </w:t>
      </w:r>
      <w:r>
        <w:rPr>
          <w:b/>
          <w:sz w:val="24"/>
          <w:szCs w:val="24"/>
        </w:rPr>
        <w:t>предмету М</w:t>
      </w:r>
      <w:r w:rsidRPr="00292385">
        <w:rPr>
          <w:b/>
          <w:sz w:val="24"/>
          <w:szCs w:val="24"/>
        </w:rPr>
        <w:t>атематик</w:t>
      </w:r>
      <w:r>
        <w:rPr>
          <w:b/>
          <w:sz w:val="24"/>
          <w:szCs w:val="24"/>
        </w:rPr>
        <w:t>а</w:t>
      </w:r>
      <w:r w:rsidRPr="00292385">
        <w:rPr>
          <w:b/>
          <w:sz w:val="24"/>
          <w:szCs w:val="24"/>
        </w:rPr>
        <w:t xml:space="preserve"> и информатик</w:t>
      </w:r>
      <w:r>
        <w:rPr>
          <w:b/>
          <w:sz w:val="24"/>
          <w:szCs w:val="24"/>
        </w:rPr>
        <w:t>а</w:t>
      </w:r>
      <w:r w:rsidRPr="00292385">
        <w:rPr>
          <w:b/>
          <w:sz w:val="24"/>
          <w:szCs w:val="24"/>
        </w:rPr>
        <w:t xml:space="preserve"> для 3 класса</w:t>
      </w:r>
    </w:p>
    <w:p w:rsidR="00B128D6" w:rsidRPr="0098353A" w:rsidRDefault="00B128D6" w:rsidP="00B128D6">
      <w:pPr>
        <w:pStyle w:val="a4"/>
        <w:spacing w:after="0"/>
        <w:jc w:val="center"/>
        <w:rPr>
          <w:rFonts w:ascii="Times New Roman" w:hAnsi="Times New Roman"/>
          <w:b/>
          <w:caps/>
          <w:sz w:val="24"/>
          <w:szCs w:val="24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34"/>
        <w:gridCol w:w="8222"/>
        <w:gridCol w:w="1625"/>
        <w:gridCol w:w="2202"/>
        <w:gridCol w:w="23"/>
        <w:gridCol w:w="37"/>
        <w:gridCol w:w="25"/>
        <w:gridCol w:w="32"/>
        <w:gridCol w:w="25"/>
        <w:gridCol w:w="6"/>
        <w:gridCol w:w="31"/>
        <w:gridCol w:w="63"/>
        <w:gridCol w:w="42"/>
        <w:gridCol w:w="2060"/>
        <w:gridCol w:w="66"/>
      </w:tblGrid>
      <w:tr w:rsidR="003A2DA7" w:rsidRPr="001C129B" w:rsidTr="000F136D">
        <w:trPr>
          <w:gridAfter w:val="1"/>
          <w:wAfter w:w="66" w:type="dxa"/>
          <w:trHeight w:val="301"/>
        </w:trPr>
        <w:tc>
          <w:tcPr>
            <w:tcW w:w="1134" w:type="dxa"/>
            <w:vMerge w:val="restart"/>
          </w:tcPr>
          <w:p w:rsidR="003A2DA7" w:rsidRPr="0005383E" w:rsidRDefault="003A2DA7" w:rsidP="00F5260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8222" w:type="dxa"/>
            <w:vMerge w:val="restart"/>
          </w:tcPr>
          <w:p w:rsidR="003A2DA7" w:rsidRPr="0005383E" w:rsidRDefault="003A2DA7" w:rsidP="00F5260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t>Тема урока</w:t>
            </w:r>
          </w:p>
          <w:p w:rsidR="003A2DA7" w:rsidRPr="0005383E" w:rsidRDefault="003A2DA7" w:rsidP="00F5260F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5" w:type="dxa"/>
            <w:vMerge w:val="restart"/>
          </w:tcPr>
          <w:p w:rsidR="003A2DA7" w:rsidRPr="0005383E" w:rsidRDefault="003A2DA7" w:rsidP="00F5260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t>Кол-во</w:t>
            </w:r>
          </w:p>
          <w:p w:rsidR="003A2DA7" w:rsidRPr="0005383E" w:rsidRDefault="003A2DA7" w:rsidP="00F5260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4546" w:type="dxa"/>
            <w:gridSpan w:val="11"/>
          </w:tcPr>
          <w:p w:rsidR="003A2DA7" w:rsidRPr="0005383E" w:rsidRDefault="003A2DA7" w:rsidP="00F5260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t>Дата</w:t>
            </w:r>
          </w:p>
        </w:tc>
      </w:tr>
      <w:tr w:rsidR="003A2DA7" w:rsidRPr="001C129B" w:rsidTr="000F136D">
        <w:trPr>
          <w:gridAfter w:val="1"/>
          <w:wAfter w:w="66" w:type="dxa"/>
          <w:trHeight w:val="494"/>
        </w:trPr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3A2DA7" w:rsidRPr="0005383E" w:rsidRDefault="003A2DA7" w:rsidP="00F5260F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222" w:type="dxa"/>
            <w:vMerge/>
            <w:tcBorders>
              <w:bottom w:val="single" w:sz="4" w:space="0" w:color="auto"/>
            </w:tcBorders>
          </w:tcPr>
          <w:p w:rsidR="003A2DA7" w:rsidRPr="0005383E" w:rsidRDefault="003A2DA7" w:rsidP="00F5260F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5" w:type="dxa"/>
            <w:vMerge/>
            <w:tcBorders>
              <w:bottom w:val="single" w:sz="4" w:space="0" w:color="auto"/>
            </w:tcBorders>
          </w:tcPr>
          <w:p w:rsidR="003A2DA7" w:rsidRPr="0005383E" w:rsidRDefault="003A2DA7" w:rsidP="00F5260F">
            <w:pPr>
              <w:pStyle w:val="a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2" w:type="dxa"/>
            <w:gridSpan w:val="3"/>
            <w:tcBorders>
              <w:bottom w:val="single" w:sz="4" w:space="0" w:color="auto"/>
            </w:tcBorders>
          </w:tcPr>
          <w:p w:rsidR="003A2DA7" w:rsidRPr="0005383E" w:rsidRDefault="003A2DA7" w:rsidP="00F5260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t>по плану</w:t>
            </w:r>
          </w:p>
        </w:tc>
        <w:tc>
          <w:tcPr>
            <w:tcW w:w="2284" w:type="dxa"/>
            <w:gridSpan w:val="8"/>
            <w:tcBorders>
              <w:bottom w:val="single" w:sz="4" w:space="0" w:color="auto"/>
            </w:tcBorders>
          </w:tcPr>
          <w:p w:rsidR="003A2DA7" w:rsidRPr="0005383E" w:rsidRDefault="003A2DA7" w:rsidP="00F5260F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t>по факту</w:t>
            </w:r>
          </w:p>
        </w:tc>
      </w:tr>
      <w:tr w:rsidR="003A2DA7" w:rsidRPr="0005383E" w:rsidTr="000F136D">
        <w:trPr>
          <w:gridAfter w:val="12"/>
          <w:wAfter w:w="4612" w:type="dxa"/>
          <w:trHeight w:val="282"/>
        </w:trPr>
        <w:tc>
          <w:tcPr>
            <w:tcW w:w="1134" w:type="dxa"/>
          </w:tcPr>
          <w:p w:rsidR="003A2DA7" w:rsidRPr="0005383E" w:rsidRDefault="003A2DA7" w:rsidP="003A2DA7">
            <w:pPr>
              <w:pStyle w:val="a7"/>
              <w:widowControl/>
              <w:numPr>
                <w:ilvl w:val="0"/>
                <w:numId w:val="28"/>
              </w:numPr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222" w:type="dxa"/>
          </w:tcPr>
          <w:p w:rsidR="003A2DA7" w:rsidRPr="0005383E" w:rsidRDefault="0005383E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t>Числа и величины (11)</w:t>
            </w:r>
          </w:p>
        </w:tc>
        <w:tc>
          <w:tcPr>
            <w:tcW w:w="1625" w:type="dxa"/>
          </w:tcPr>
          <w:p w:rsidR="003A2DA7" w:rsidRPr="0005383E" w:rsidRDefault="003A2DA7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pStyle w:val="a7"/>
              <w:widowControl/>
              <w:numPr>
                <w:ilvl w:val="0"/>
                <w:numId w:val="28"/>
              </w:numPr>
              <w:autoSpaceDE/>
              <w:autoSpaceDN/>
              <w:adjustRightInd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                    1</w:t>
            </w:r>
          </w:p>
          <w:p w:rsidR="000F136D" w:rsidRPr="0005383E" w:rsidRDefault="000F136D" w:rsidP="003A2DA7">
            <w:pPr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:rsidR="000F136D" w:rsidRPr="0005383E" w:rsidRDefault="000F136D" w:rsidP="00B128D6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 Числа от 100 до 1000. </w:t>
            </w:r>
          </w:p>
        </w:tc>
        <w:tc>
          <w:tcPr>
            <w:tcW w:w="1625" w:type="dxa"/>
          </w:tcPr>
          <w:p w:rsidR="000F136D" w:rsidRPr="0005383E" w:rsidRDefault="000F136D" w:rsidP="00B128D6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9" w:type="dxa"/>
            <w:gridSpan w:val="5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03.09.</w:t>
            </w:r>
          </w:p>
        </w:tc>
        <w:tc>
          <w:tcPr>
            <w:tcW w:w="2227" w:type="dxa"/>
            <w:gridSpan w:val="6"/>
          </w:tcPr>
          <w:p w:rsidR="000F136D" w:rsidRPr="0005383E" w:rsidRDefault="000F136D" w:rsidP="001935FD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03.09.</w:t>
            </w: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Тысяча. Числа от 100 до 1000. </w:t>
            </w:r>
          </w:p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9" w:type="dxa"/>
            <w:gridSpan w:val="5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04.09.</w:t>
            </w:r>
          </w:p>
        </w:tc>
        <w:tc>
          <w:tcPr>
            <w:tcW w:w="2227" w:type="dxa"/>
            <w:gridSpan w:val="6"/>
          </w:tcPr>
          <w:p w:rsidR="000F136D" w:rsidRPr="0005383E" w:rsidRDefault="000F136D" w:rsidP="001935FD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04.09.</w:t>
            </w: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3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Тысяча. Числа от 100 до 1000. </w:t>
            </w:r>
          </w:p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9" w:type="dxa"/>
            <w:gridSpan w:val="5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05.09.</w:t>
            </w:r>
          </w:p>
        </w:tc>
        <w:tc>
          <w:tcPr>
            <w:tcW w:w="2227" w:type="dxa"/>
            <w:gridSpan w:val="6"/>
          </w:tcPr>
          <w:p w:rsidR="000F136D" w:rsidRPr="0005383E" w:rsidRDefault="000F136D" w:rsidP="001935FD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05.09.</w:t>
            </w: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4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Тысяча. Сравнение трехзначных чисел. </w:t>
            </w:r>
          </w:p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Знаки «&lt;» и «&gt;»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9" w:type="dxa"/>
            <w:gridSpan w:val="5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06.09.</w:t>
            </w:r>
          </w:p>
        </w:tc>
        <w:tc>
          <w:tcPr>
            <w:tcW w:w="2227" w:type="dxa"/>
            <w:gridSpan w:val="6"/>
          </w:tcPr>
          <w:p w:rsidR="000F136D" w:rsidRPr="0005383E" w:rsidRDefault="000F136D" w:rsidP="001935FD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06.09.</w:t>
            </w: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5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Тысяча. Сравнение чисел.  </w:t>
            </w:r>
            <w:r w:rsidRPr="0005383E">
              <w:rPr>
                <w:i/>
                <w:sz w:val="24"/>
                <w:szCs w:val="24"/>
              </w:rPr>
              <w:t xml:space="preserve">Неравенства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9" w:type="dxa"/>
            <w:gridSpan w:val="5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10.09.</w:t>
            </w:r>
          </w:p>
        </w:tc>
        <w:tc>
          <w:tcPr>
            <w:tcW w:w="2227" w:type="dxa"/>
            <w:gridSpan w:val="6"/>
          </w:tcPr>
          <w:p w:rsidR="000F136D" w:rsidRPr="0005383E" w:rsidRDefault="000F136D" w:rsidP="001935FD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10.09.</w:t>
            </w: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6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Тысяча. Сравнение чисел.  Решение задач.</w:t>
            </w:r>
          </w:p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9" w:type="dxa"/>
            <w:gridSpan w:val="5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11.09.</w:t>
            </w:r>
          </w:p>
        </w:tc>
        <w:tc>
          <w:tcPr>
            <w:tcW w:w="2227" w:type="dxa"/>
            <w:gridSpan w:val="6"/>
          </w:tcPr>
          <w:p w:rsidR="000F136D" w:rsidRPr="0005383E" w:rsidRDefault="000F136D" w:rsidP="001935FD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11.09.</w:t>
            </w: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7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b/>
                <w:i/>
                <w:sz w:val="24"/>
                <w:szCs w:val="24"/>
              </w:rPr>
            </w:pPr>
            <w:r w:rsidRPr="0005383E">
              <w:rPr>
                <w:b/>
                <w:i/>
                <w:sz w:val="24"/>
                <w:szCs w:val="24"/>
              </w:rPr>
              <w:t>Контрольная  работа №1 по теме: «Повторение материала, изученного во втором классе»</w:t>
            </w:r>
          </w:p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319" w:type="dxa"/>
            <w:gridSpan w:val="5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12.09.</w:t>
            </w:r>
          </w:p>
        </w:tc>
        <w:tc>
          <w:tcPr>
            <w:tcW w:w="2227" w:type="dxa"/>
            <w:gridSpan w:val="6"/>
          </w:tcPr>
          <w:p w:rsidR="000F136D" w:rsidRPr="0005383E" w:rsidRDefault="000F136D" w:rsidP="001935FD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12.09.</w:t>
            </w: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8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Коррекция знаний по теме: «</w:t>
            </w:r>
            <w:r w:rsidRPr="0005383E">
              <w:rPr>
                <w:i/>
                <w:sz w:val="24"/>
                <w:szCs w:val="24"/>
              </w:rPr>
              <w:t>Повторение материала, изученного во втором  классе</w:t>
            </w:r>
            <w:r w:rsidRPr="0005383E">
              <w:rPr>
                <w:sz w:val="24"/>
                <w:szCs w:val="24"/>
              </w:rPr>
              <w:t>».</w:t>
            </w:r>
          </w:p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Величины и их измерение. Километр. Миллиметр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9" w:type="dxa"/>
            <w:gridSpan w:val="5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13.09.</w:t>
            </w:r>
          </w:p>
        </w:tc>
        <w:tc>
          <w:tcPr>
            <w:tcW w:w="2227" w:type="dxa"/>
            <w:gridSpan w:val="6"/>
          </w:tcPr>
          <w:p w:rsidR="000F136D" w:rsidRPr="0005383E" w:rsidRDefault="000F136D" w:rsidP="001935FD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13.09.</w:t>
            </w: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9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Величины и их измерение. Километр. Миллиметр. Измерение длины отрезков в разных единицах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9" w:type="dxa"/>
            <w:gridSpan w:val="5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17.09.</w:t>
            </w:r>
          </w:p>
        </w:tc>
        <w:tc>
          <w:tcPr>
            <w:tcW w:w="2227" w:type="dxa"/>
            <w:gridSpan w:val="6"/>
          </w:tcPr>
          <w:p w:rsidR="000F136D" w:rsidRPr="0005383E" w:rsidRDefault="000F136D" w:rsidP="001935FD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17.09.</w:t>
            </w: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10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Величины и их измерение. Километр. Миллиметр. Сравнение величин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9" w:type="dxa"/>
            <w:gridSpan w:val="5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18.09</w:t>
            </w:r>
          </w:p>
        </w:tc>
        <w:tc>
          <w:tcPr>
            <w:tcW w:w="2227" w:type="dxa"/>
            <w:gridSpan w:val="6"/>
          </w:tcPr>
          <w:p w:rsidR="000F136D" w:rsidRPr="0005383E" w:rsidRDefault="000F136D" w:rsidP="001935FD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18.09</w:t>
            </w: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11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Величины и их измерение. Километр. Миллиметр. Решение задач с величинами длины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9" w:type="dxa"/>
            <w:gridSpan w:val="5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19.09.</w:t>
            </w:r>
          </w:p>
        </w:tc>
        <w:tc>
          <w:tcPr>
            <w:tcW w:w="2227" w:type="dxa"/>
            <w:gridSpan w:val="6"/>
          </w:tcPr>
          <w:p w:rsidR="000F136D" w:rsidRPr="0005383E" w:rsidRDefault="000F136D" w:rsidP="001935FD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19.09.</w:t>
            </w:r>
          </w:p>
        </w:tc>
      </w:tr>
      <w:tr w:rsidR="000F136D" w:rsidRPr="0005383E" w:rsidTr="000F136D">
        <w:trPr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t>Пространственные отношения. Геометрические фигуры (6)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344" w:type="dxa"/>
            <w:gridSpan w:val="6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6"/>
          </w:tcPr>
          <w:p w:rsidR="000F136D" w:rsidRPr="0005383E" w:rsidRDefault="000F136D" w:rsidP="001935FD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12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Геометрические фигуры. Ломаная линия. Элементы ломаной: вершины, звенья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9" w:type="dxa"/>
            <w:gridSpan w:val="5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20.09.</w:t>
            </w:r>
          </w:p>
        </w:tc>
        <w:tc>
          <w:tcPr>
            <w:tcW w:w="2227" w:type="dxa"/>
            <w:gridSpan w:val="6"/>
          </w:tcPr>
          <w:p w:rsidR="000F136D" w:rsidRPr="0005383E" w:rsidRDefault="000F136D" w:rsidP="001935FD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20.09.</w:t>
            </w: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13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Геометрические фигуры. Ломаная линия. Решение задач на построение </w:t>
            </w:r>
            <w:r w:rsidRPr="0005383E">
              <w:rPr>
                <w:sz w:val="24"/>
                <w:szCs w:val="24"/>
              </w:rPr>
              <w:lastRenderedPageBreak/>
              <w:t xml:space="preserve">ломаных линий,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319" w:type="dxa"/>
            <w:gridSpan w:val="5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24.09.</w:t>
            </w:r>
          </w:p>
        </w:tc>
        <w:tc>
          <w:tcPr>
            <w:tcW w:w="2227" w:type="dxa"/>
            <w:gridSpan w:val="6"/>
          </w:tcPr>
          <w:p w:rsidR="000F136D" w:rsidRPr="0005383E" w:rsidRDefault="000F136D" w:rsidP="001935FD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24.09.</w:t>
            </w: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Геометрические фигуры. Ломаная линия. Единицы измерения длины.</w:t>
            </w:r>
          </w:p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9" w:type="dxa"/>
            <w:gridSpan w:val="5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25.09.</w:t>
            </w:r>
          </w:p>
        </w:tc>
        <w:tc>
          <w:tcPr>
            <w:tcW w:w="2227" w:type="dxa"/>
            <w:gridSpan w:val="6"/>
          </w:tcPr>
          <w:p w:rsidR="000F136D" w:rsidRPr="0005383E" w:rsidRDefault="000F136D" w:rsidP="001935FD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25.09.</w:t>
            </w: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15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Геометрические фигуры. Длина ломаной линии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9" w:type="dxa"/>
            <w:gridSpan w:val="5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26.09.</w:t>
            </w:r>
          </w:p>
        </w:tc>
        <w:tc>
          <w:tcPr>
            <w:tcW w:w="2227" w:type="dxa"/>
            <w:gridSpan w:val="6"/>
          </w:tcPr>
          <w:p w:rsidR="000F136D" w:rsidRPr="0005383E" w:rsidRDefault="000F136D" w:rsidP="001935FD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26.09.</w:t>
            </w: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16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Геометрические фигуры. Длина ломаной линии. Решение задач Проверка знаний.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9" w:type="dxa"/>
            <w:gridSpan w:val="5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27.09.</w:t>
            </w:r>
          </w:p>
        </w:tc>
        <w:tc>
          <w:tcPr>
            <w:tcW w:w="2227" w:type="dxa"/>
            <w:gridSpan w:val="6"/>
          </w:tcPr>
          <w:p w:rsidR="000F136D" w:rsidRPr="0005383E" w:rsidRDefault="000F136D" w:rsidP="001935FD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27.09.</w:t>
            </w: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17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Геометрические фигуры. Длина ломаной линии. Решение задач на построение геометрических фигур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9" w:type="dxa"/>
            <w:gridSpan w:val="5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01.10.</w:t>
            </w:r>
          </w:p>
        </w:tc>
        <w:tc>
          <w:tcPr>
            <w:tcW w:w="2227" w:type="dxa"/>
            <w:gridSpan w:val="6"/>
          </w:tcPr>
          <w:p w:rsidR="000F136D" w:rsidRPr="0005383E" w:rsidRDefault="000F136D" w:rsidP="001935FD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01.10.</w:t>
            </w:r>
          </w:p>
        </w:tc>
      </w:tr>
      <w:tr w:rsidR="000F136D" w:rsidRPr="0005383E" w:rsidTr="000F136D">
        <w:trPr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t>Геометрические величины (7)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344" w:type="dxa"/>
            <w:gridSpan w:val="6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6"/>
          </w:tcPr>
          <w:p w:rsidR="000F136D" w:rsidRPr="0005383E" w:rsidRDefault="000F136D" w:rsidP="001935FD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18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Величины и их измерение. Масса. Килограмм. Грамм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9" w:type="dxa"/>
            <w:gridSpan w:val="5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02.10.</w:t>
            </w:r>
          </w:p>
        </w:tc>
        <w:tc>
          <w:tcPr>
            <w:tcW w:w="2227" w:type="dxa"/>
            <w:gridSpan w:val="6"/>
          </w:tcPr>
          <w:p w:rsidR="000F136D" w:rsidRPr="0005383E" w:rsidRDefault="000F136D" w:rsidP="001935FD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02.10.</w:t>
            </w: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19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Величины и их измерение. Масса. Килограмм. Грамм. Чтение и запись величин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9" w:type="dxa"/>
            <w:gridSpan w:val="5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03.10.</w:t>
            </w:r>
          </w:p>
        </w:tc>
        <w:tc>
          <w:tcPr>
            <w:tcW w:w="2227" w:type="dxa"/>
            <w:gridSpan w:val="6"/>
          </w:tcPr>
          <w:p w:rsidR="000F136D" w:rsidRPr="0005383E" w:rsidRDefault="000F136D" w:rsidP="001935FD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03.10.</w:t>
            </w: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20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Величины и их измерение. Масса. Килограмм. Грамм. Сложение и вычитание величин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9" w:type="dxa"/>
            <w:gridSpan w:val="5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04.10.</w:t>
            </w:r>
          </w:p>
        </w:tc>
        <w:tc>
          <w:tcPr>
            <w:tcW w:w="2227" w:type="dxa"/>
            <w:gridSpan w:val="6"/>
          </w:tcPr>
          <w:p w:rsidR="000F136D" w:rsidRPr="0005383E" w:rsidRDefault="000F136D" w:rsidP="001935FD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04.10.</w:t>
            </w: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21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Масса. Килограмм. Грамм. Решение задач с величинами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9" w:type="dxa"/>
            <w:gridSpan w:val="5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08.10.</w:t>
            </w:r>
          </w:p>
        </w:tc>
        <w:tc>
          <w:tcPr>
            <w:tcW w:w="2227" w:type="dxa"/>
            <w:gridSpan w:val="6"/>
          </w:tcPr>
          <w:p w:rsidR="000F136D" w:rsidRPr="0005383E" w:rsidRDefault="000F136D" w:rsidP="001935FD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08.10.</w:t>
            </w: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22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Величины и их измерение. Вместимость. Литр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9" w:type="dxa"/>
            <w:gridSpan w:val="5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09.10.</w:t>
            </w:r>
          </w:p>
        </w:tc>
        <w:tc>
          <w:tcPr>
            <w:tcW w:w="2227" w:type="dxa"/>
            <w:gridSpan w:val="6"/>
          </w:tcPr>
          <w:p w:rsidR="000F136D" w:rsidRPr="0005383E" w:rsidRDefault="000F136D" w:rsidP="001935FD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09.10.</w:t>
            </w: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Вместимость. Литр. Сложение и вычитание величин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9" w:type="dxa"/>
            <w:gridSpan w:val="5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10.10.</w:t>
            </w:r>
          </w:p>
        </w:tc>
        <w:tc>
          <w:tcPr>
            <w:tcW w:w="2227" w:type="dxa"/>
            <w:gridSpan w:val="6"/>
          </w:tcPr>
          <w:p w:rsidR="000F136D" w:rsidRPr="0005383E" w:rsidRDefault="000F136D" w:rsidP="001935FD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10.10.</w:t>
            </w: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Вместимость. Литр. Решение задач с величинами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19" w:type="dxa"/>
            <w:gridSpan w:val="5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11.10.</w:t>
            </w:r>
          </w:p>
        </w:tc>
        <w:tc>
          <w:tcPr>
            <w:tcW w:w="2227" w:type="dxa"/>
            <w:gridSpan w:val="6"/>
          </w:tcPr>
          <w:p w:rsidR="000F136D" w:rsidRPr="0005383E" w:rsidRDefault="000F136D" w:rsidP="001935FD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11.10.</w:t>
            </w:r>
          </w:p>
        </w:tc>
      </w:tr>
      <w:tr w:rsidR="000F136D" w:rsidRPr="0005383E" w:rsidTr="000F136D">
        <w:trPr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t>Арифметические действия (29</w:t>
            </w:r>
            <w:bookmarkStart w:id="0" w:name="_GoBack"/>
            <w:bookmarkEnd w:id="0"/>
            <w:r w:rsidRPr="0005383E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344" w:type="dxa"/>
            <w:gridSpan w:val="6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6"/>
          </w:tcPr>
          <w:p w:rsidR="000F136D" w:rsidRPr="0005383E" w:rsidRDefault="000F136D" w:rsidP="001935FD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Сложение и вычитание трёхзначных чисел. Устные приемы сложения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8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15.10.</w:t>
            </w:r>
          </w:p>
        </w:tc>
        <w:tc>
          <w:tcPr>
            <w:tcW w:w="2165" w:type="dxa"/>
            <w:gridSpan w:val="3"/>
          </w:tcPr>
          <w:p w:rsidR="000F136D" w:rsidRPr="0005383E" w:rsidRDefault="000F136D" w:rsidP="001935FD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15.10.</w:t>
            </w: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Письменные приемы сложения.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8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16.10</w:t>
            </w:r>
          </w:p>
        </w:tc>
        <w:tc>
          <w:tcPr>
            <w:tcW w:w="2165" w:type="dxa"/>
            <w:gridSpan w:val="3"/>
          </w:tcPr>
          <w:p w:rsidR="000F136D" w:rsidRPr="0005383E" w:rsidRDefault="000F136D" w:rsidP="001935FD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16.10</w:t>
            </w: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Сложение трехзначных чисел. Решение задач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8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17.10</w:t>
            </w:r>
          </w:p>
        </w:tc>
        <w:tc>
          <w:tcPr>
            <w:tcW w:w="2165" w:type="dxa"/>
            <w:gridSpan w:val="3"/>
          </w:tcPr>
          <w:p w:rsidR="000F136D" w:rsidRPr="0005383E" w:rsidRDefault="000F136D" w:rsidP="001935FD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17.10</w:t>
            </w: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Сложение трехзначных чисел. Задачи на нахождение площади прямоугольника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8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18.10.</w:t>
            </w:r>
          </w:p>
        </w:tc>
        <w:tc>
          <w:tcPr>
            <w:tcW w:w="2165" w:type="dxa"/>
            <w:gridSpan w:val="3"/>
          </w:tcPr>
          <w:p w:rsidR="000F136D" w:rsidRPr="0005383E" w:rsidRDefault="000F136D" w:rsidP="001935FD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18.10.</w:t>
            </w: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Сложение трехзначных чисел. Задачи на построение геометрических фигур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8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22.10</w:t>
            </w:r>
          </w:p>
        </w:tc>
        <w:tc>
          <w:tcPr>
            <w:tcW w:w="2165" w:type="dxa"/>
            <w:gridSpan w:val="3"/>
          </w:tcPr>
          <w:p w:rsidR="000F136D" w:rsidRPr="0005383E" w:rsidRDefault="000F136D" w:rsidP="001935FD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22.10</w:t>
            </w: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Самостоятельная работа по теме: «Сложение и вычитание трёхзначных чисел».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8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23.10.</w:t>
            </w:r>
          </w:p>
        </w:tc>
        <w:tc>
          <w:tcPr>
            <w:tcW w:w="2165" w:type="dxa"/>
            <w:gridSpan w:val="3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b/>
                <w:i/>
                <w:sz w:val="24"/>
                <w:szCs w:val="24"/>
              </w:rPr>
            </w:pPr>
            <w:r w:rsidRPr="0005383E">
              <w:rPr>
                <w:b/>
                <w:i/>
                <w:sz w:val="24"/>
                <w:szCs w:val="24"/>
              </w:rPr>
              <w:t>Контрольная работа №2 по теме «Итоги 1 четверти»</w:t>
            </w:r>
          </w:p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8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24.10.</w:t>
            </w:r>
          </w:p>
        </w:tc>
        <w:tc>
          <w:tcPr>
            <w:tcW w:w="2165" w:type="dxa"/>
            <w:gridSpan w:val="3"/>
          </w:tcPr>
          <w:p w:rsidR="000F136D" w:rsidRPr="0005383E" w:rsidRDefault="000F136D" w:rsidP="00F5260F">
            <w:pPr>
              <w:pStyle w:val="a7"/>
              <w:rPr>
                <w:b/>
                <w:i/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Коррекция знаний по теме «Итоги 1 четверти». Вычитание трехзначных чисел. 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8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25.10.</w:t>
            </w:r>
          </w:p>
        </w:tc>
        <w:tc>
          <w:tcPr>
            <w:tcW w:w="2165" w:type="dxa"/>
            <w:gridSpan w:val="3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Вычитание трехзначных чисел. Вычитание величин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8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06.11.</w:t>
            </w:r>
          </w:p>
        </w:tc>
        <w:tc>
          <w:tcPr>
            <w:tcW w:w="2165" w:type="dxa"/>
            <w:gridSpan w:val="3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Вычитание трехзначных чисел. Устные приёмы вычитания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8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07.11.</w:t>
            </w:r>
          </w:p>
        </w:tc>
        <w:tc>
          <w:tcPr>
            <w:tcW w:w="2165" w:type="dxa"/>
            <w:gridSpan w:val="3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 Письменные приемы вычитания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8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08.11.</w:t>
            </w:r>
          </w:p>
        </w:tc>
        <w:tc>
          <w:tcPr>
            <w:tcW w:w="2165" w:type="dxa"/>
            <w:gridSpan w:val="3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Вычитание трехзначных чисел. Задачи на построение геометрических фигур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8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12.11.</w:t>
            </w:r>
          </w:p>
        </w:tc>
        <w:tc>
          <w:tcPr>
            <w:tcW w:w="2165" w:type="dxa"/>
            <w:gridSpan w:val="3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b/>
                <w:i/>
                <w:sz w:val="24"/>
                <w:szCs w:val="24"/>
              </w:rPr>
            </w:pPr>
            <w:r w:rsidRPr="0005383E">
              <w:rPr>
                <w:b/>
                <w:i/>
                <w:sz w:val="24"/>
                <w:szCs w:val="24"/>
              </w:rPr>
              <w:t>Контрольная работа №3 по теме «Сложение и вычитание трёхзначных чисел»</w:t>
            </w:r>
          </w:p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381" w:type="dxa"/>
            <w:gridSpan w:val="8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13.11.</w:t>
            </w:r>
          </w:p>
        </w:tc>
        <w:tc>
          <w:tcPr>
            <w:tcW w:w="2165" w:type="dxa"/>
            <w:gridSpan w:val="3"/>
          </w:tcPr>
          <w:p w:rsidR="000F136D" w:rsidRPr="0005383E" w:rsidRDefault="000F136D" w:rsidP="00F5260F">
            <w:pPr>
              <w:pStyle w:val="a7"/>
              <w:rPr>
                <w:b/>
                <w:i/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Коррекция знаний по теме «Сложение и вычитание трёхзначных чисел».</w:t>
            </w:r>
          </w:p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50" w:type="dxa"/>
            <w:gridSpan w:val="7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14.11</w:t>
            </w:r>
          </w:p>
        </w:tc>
        <w:tc>
          <w:tcPr>
            <w:tcW w:w="2196" w:type="dxa"/>
            <w:gridSpan w:val="4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Законы сложения и умножения. Сочетательное свойство сложения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44" w:type="dxa"/>
            <w:gridSpan w:val="9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15.11.</w:t>
            </w:r>
          </w:p>
        </w:tc>
        <w:tc>
          <w:tcPr>
            <w:tcW w:w="2102" w:type="dxa"/>
            <w:gridSpan w:val="2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Сравнение выражений на основе сочетательного свойства сложения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44" w:type="dxa"/>
            <w:gridSpan w:val="9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19.11.</w:t>
            </w:r>
          </w:p>
        </w:tc>
        <w:tc>
          <w:tcPr>
            <w:tcW w:w="2102" w:type="dxa"/>
            <w:gridSpan w:val="2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Решение задач разными способами (на основе применения сочетательного свойства сложения)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44" w:type="dxa"/>
            <w:gridSpan w:val="9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20.11.</w:t>
            </w:r>
          </w:p>
        </w:tc>
        <w:tc>
          <w:tcPr>
            <w:tcW w:w="2102" w:type="dxa"/>
            <w:gridSpan w:val="2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Сумма трёх и более слагаемых. Устные приёмы вычислений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44" w:type="dxa"/>
            <w:gridSpan w:val="9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21.11.</w:t>
            </w:r>
          </w:p>
        </w:tc>
        <w:tc>
          <w:tcPr>
            <w:tcW w:w="2102" w:type="dxa"/>
            <w:gridSpan w:val="2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Сумма трёх и более слагаемых. Письменные приёмы вычислений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44" w:type="dxa"/>
            <w:gridSpan w:val="9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22.11.</w:t>
            </w:r>
          </w:p>
        </w:tc>
        <w:tc>
          <w:tcPr>
            <w:tcW w:w="2102" w:type="dxa"/>
            <w:gridSpan w:val="2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Задачи на построение геометрических фигур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44" w:type="dxa"/>
            <w:gridSpan w:val="9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26.11.</w:t>
            </w:r>
          </w:p>
        </w:tc>
        <w:tc>
          <w:tcPr>
            <w:tcW w:w="2102" w:type="dxa"/>
            <w:gridSpan w:val="2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Сочетательное свойство умножения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44" w:type="dxa"/>
            <w:gridSpan w:val="9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27.11.</w:t>
            </w:r>
          </w:p>
        </w:tc>
        <w:tc>
          <w:tcPr>
            <w:tcW w:w="2102" w:type="dxa"/>
            <w:gridSpan w:val="2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Решение задач разными способами (на основе использования сочетательного свойства умножения)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44" w:type="dxa"/>
            <w:gridSpan w:val="9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28.11.</w:t>
            </w:r>
          </w:p>
        </w:tc>
        <w:tc>
          <w:tcPr>
            <w:tcW w:w="2102" w:type="dxa"/>
            <w:gridSpan w:val="2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Сочетательное свойство умножения.  Задачи на построение геометрических фигур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44" w:type="dxa"/>
            <w:gridSpan w:val="9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29.11.</w:t>
            </w:r>
          </w:p>
        </w:tc>
        <w:tc>
          <w:tcPr>
            <w:tcW w:w="2102" w:type="dxa"/>
            <w:gridSpan w:val="2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Законы сложения и умножения. Произведение трёх и более множителей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44" w:type="dxa"/>
            <w:gridSpan w:val="9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03.12.</w:t>
            </w:r>
          </w:p>
        </w:tc>
        <w:tc>
          <w:tcPr>
            <w:tcW w:w="2102" w:type="dxa"/>
            <w:gridSpan w:val="2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Произведение трёх и более множителей. Запись решения задачи одним выражением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44" w:type="dxa"/>
            <w:gridSpan w:val="9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04.12.</w:t>
            </w:r>
          </w:p>
        </w:tc>
        <w:tc>
          <w:tcPr>
            <w:tcW w:w="2102" w:type="dxa"/>
            <w:gridSpan w:val="2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Произведение трёх и более множителей.  Задачи на построение геометрических фигур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44" w:type="dxa"/>
            <w:gridSpan w:val="9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05.12.</w:t>
            </w:r>
          </w:p>
        </w:tc>
        <w:tc>
          <w:tcPr>
            <w:tcW w:w="2102" w:type="dxa"/>
            <w:gridSpan w:val="2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Упрощение выражений, содержащих в скобках умножение или деление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44" w:type="dxa"/>
            <w:gridSpan w:val="9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06.12.</w:t>
            </w:r>
          </w:p>
        </w:tc>
        <w:tc>
          <w:tcPr>
            <w:tcW w:w="2102" w:type="dxa"/>
            <w:gridSpan w:val="2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Запись решения задачи одним выражением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44" w:type="dxa"/>
            <w:gridSpan w:val="9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10.12.</w:t>
            </w:r>
          </w:p>
        </w:tc>
        <w:tc>
          <w:tcPr>
            <w:tcW w:w="2102" w:type="dxa"/>
            <w:gridSpan w:val="2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Упрощение выражений, содержащих в скобках умножение или деление. 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44" w:type="dxa"/>
            <w:gridSpan w:val="9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11.12.</w:t>
            </w:r>
          </w:p>
        </w:tc>
        <w:tc>
          <w:tcPr>
            <w:tcW w:w="2102" w:type="dxa"/>
            <w:gridSpan w:val="2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05383E" w:rsidTr="000F136D">
        <w:trPr>
          <w:gridAfter w:val="2"/>
          <w:wAfter w:w="212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t>Геометрические фигуры (3)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486" w:type="dxa"/>
            <w:gridSpan w:val="10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Геометрические фигуры.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44" w:type="dxa"/>
            <w:gridSpan w:val="9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12.12.</w:t>
            </w:r>
          </w:p>
        </w:tc>
        <w:tc>
          <w:tcPr>
            <w:tcW w:w="2102" w:type="dxa"/>
            <w:gridSpan w:val="2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Геометрические фигуры. </w:t>
            </w:r>
          </w:p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44" w:type="dxa"/>
            <w:gridSpan w:val="9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13.12.</w:t>
            </w:r>
          </w:p>
        </w:tc>
        <w:tc>
          <w:tcPr>
            <w:tcW w:w="2102" w:type="dxa"/>
            <w:gridSpan w:val="2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Решение несложных комбинаторных задач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44" w:type="dxa"/>
            <w:gridSpan w:val="9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17.12.</w:t>
            </w:r>
          </w:p>
        </w:tc>
        <w:tc>
          <w:tcPr>
            <w:tcW w:w="2102" w:type="dxa"/>
            <w:gridSpan w:val="2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05383E" w:rsidTr="000F136D">
        <w:trPr>
          <w:gridAfter w:val="6"/>
          <w:wAfter w:w="2268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t>Работа с текстовыми задачами (4), Арифметические действия (7) + Компьютерная грамотность (1)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344" w:type="dxa"/>
            <w:gridSpan w:val="6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Правило порядка выполнения действий в выражениях без скобок. 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44" w:type="dxa"/>
            <w:gridSpan w:val="6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18.12.</w:t>
            </w:r>
          </w:p>
        </w:tc>
        <w:tc>
          <w:tcPr>
            <w:tcW w:w="2202" w:type="dxa"/>
            <w:gridSpan w:val="5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Решение выражений без скобок. Задачи на построение геометрических фигур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44" w:type="dxa"/>
            <w:gridSpan w:val="6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19.12.</w:t>
            </w:r>
          </w:p>
        </w:tc>
        <w:tc>
          <w:tcPr>
            <w:tcW w:w="2202" w:type="dxa"/>
            <w:gridSpan w:val="5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Решение задач, решаемых разными способами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44" w:type="dxa"/>
            <w:gridSpan w:val="6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20.12.</w:t>
            </w:r>
          </w:p>
        </w:tc>
        <w:tc>
          <w:tcPr>
            <w:tcW w:w="2202" w:type="dxa"/>
            <w:gridSpan w:val="5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b/>
                <w:i/>
                <w:sz w:val="24"/>
                <w:szCs w:val="24"/>
              </w:rPr>
            </w:pPr>
            <w:r w:rsidRPr="0005383E">
              <w:rPr>
                <w:b/>
                <w:i/>
                <w:sz w:val="24"/>
                <w:szCs w:val="24"/>
              </w:rPr>
              <w:t>Контрольная работа № 4 по теме «Порядок выполнения действий в числовых выражениях»</w:t>
            </w:r>
          </w:p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344" w:type="dxa"/>
            <w:gridSpan w:val="6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24.12.</w:t>
            </w:r>
          </w:p>
        </w:tc>
        <w:tc>
          <w:tcPr>
            <w:tcW w:w="2202" w:type="dxa"/>
            <w:gridSpan w:val="5"/>
          </w:tcPr>
          <w:p w:rsidR="000F136D" w:rsidRPr="0005383E" w:rsidRDefault="000F136D" w:rsidP="00F5260F">
            <w:pPr>
              <w:pStyle w:val="a7"/>
              <w:rPr>
                <w:b/>
                <w:i/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b/>
                <w:i/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Коррекция знаний по теме «Порядок выполнения действий в числовых выражениях».</w:t>
            </w:r>
          </w:p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Решение задач.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44" w:type="dxa"/>
            <w:gridSpan w:val="6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25.12.</w:t>
            </w:r>
          </w:p>
        </w:tc>
        <w:tc>
          <w:tcPr>
            <w:tcW w:w="2202" w:type="dxa"/>
            <w:gridSpan w:val="5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Запись решения задачи одним выражением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44" w:type="dxa"/>
            <w:gridSpan w:val="6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26.12.</w:t>
            </w:r>
          </w:p>
        </w:tc>
        <w:tc>
          <w:tcPr>
            <w:tcW w:w="2202" w:type="dxa"/>
            <w:gridSpan w:val="5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Высказывание 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44" w:type="dxa"/>
            <w:gridSpan w:val="6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27.12.</w:t>
            </w:r>
          </w:p>
        </w:tc>
        <w:tc>
          <w:tcPr>
            <w:tcW w:w="2202" w:type="dxa"/>
            <w:gridSpan w:val="5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b/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t xml:space="preserve">К. Г. </w:t>
            </w:r>
          </w:p>
          <w:p w:rsidR="000F136D" w:rsidRPr="0005383E" w:rsidRDefault="000F136D" w:rsidP="00F5260F">
            <w:pPr>
              <w:pStyle w:val="a7"/>
              <w:rPr>
                <w:b/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t xml:space="preserve">Текстовый процессор </w:t>
            </w:r>
          </w:p>
          <w:p w:rsidR="000F136D" w:rsidRPr="0005383E" w:rsidRDefault="000F136D" w:rsidP="00F5260F">
            <w:pPr>
              <w:pStyle w:val="a7"/>
              <w:rPr>
                <w:b/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  <w:lang w:val="en-US"/>
              </w:rPr>
              <w:t>MSWORD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344" w:type="dxa"/>
            <w:gridSpan w:val="6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14.01.</w:t>
            </w:r>
          </w:p>
        </w:tc>
        <w:tc>
          <w:tcPr>
            <w:tcW w:w="2202" w:type="dxa"/>
            <w:gridSpan w:val="5"/>
          </w:tcPr>
          <w:p w:rsidR="000F136D" w:rsidRPr="0005383E" w:rsidRDefault="000F136D" w:rsidP="00F5260F">
            <w:pPr>
              <w:pStyle w:val="a7"/>
              <w:rPr>
                <w:b/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Решение задач с величинами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44" w:type="dxa"/>
            <w:gridSpan w:val="6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15.01.</w:t>
            </w:r>
          </w:p>
        </w:tc>
        <w:tc>
          <w:tcPr>
            <w:tcW w:w="2202" w:type="dxa"/>
            <w:gridSpan w:val="5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Числовые равенства и неравенства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44" w:type="dxa"/>
            <w:gridSpan w:val="6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16.01.</w:t>
            </w:r>
          </w:p>
        </w:tc>
        <w:tc>
          <w:tcPr>
            <w:tcW w:w="2202" w:type="dxa"/>
            <w:gridSpan w:val="5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 Свойства числовых равенств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44" w:type="dxa"/>
            <w:gridSpan w:val="6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17.01.</w:t>
            </w:r>
          </w:p>
        </w:tc>
        <w:tc>
          <w:tcPr>
            <w:tcW w:w="2202" w:type="dxa"/>
            <w:gridSpan w:val="5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Свойства числовых равенств. Решение задач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44" w:type="dxa"/>
            <w:gridSpan w:val="6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21.01</w:t>
            </w:r>
          </w:p>
        </w:tc>
        <w:tc>
          <w:tcPr>
            <w:tcW w:w="2202" w:type="dxa"/>
            <w:gridSpan w:val="5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05383E" w:rsidTr="000F136D">
        <w:trPr>
          <w:gridAfter w:val="6"/>
          <w:wAfter w:w="2268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color w:val="FF0000"/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t>Геометрические фигуры (3)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color w:val="FF0000"/>
                <w:sz w:val="24"/>
                <w:szCs w:val="24"/>
              </w:rPr>
            </w:pPr>
          </w:p>
        </w:tc>
        <w:tc>
          <w:tcPr>
            <w:tcW w:w="2344" w:type="dxa"/>
            <w:gridSpan w:val="6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Деление окружности на равные части путем перегибания круга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44" w:type="dxa"/>
            <w:gridSpan w:val="6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22.01.</w:t>
            </w:r>
          </w:p>
        </w:tc>
        <w:tc>
          <w:tcPr>
            <w:tcW w:w="2202" w:type="dxa"/>
            <w:gridSpan w:val="5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Деление окружности на равные части с помощью угольника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44" w:type="dxa"/>
            <w:gridSpan w:val="6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23.01.</w:t>
            </w:r>
          </w:p>
        </w:tc>
        <w:tc>
          <w:tcPr>
            <w:tcW w:w="2202" w:type="dxa"/>
            <w:gridSpan w:val="5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 Деление окружности на равные части с помощью циркуля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44" w:type="dxa"/>
            <w:gridSpan w:val="6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24.01</w:t>
            </w:r>
          </w:p>
        </w:tc>
        <w:tc>
          <w:tcPr>
            <w:tcW w:w="2202" w:type="dxa"/>
            <w:gridSpan w:val="5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05383E" w:rsidTr="000F136D">
        <w:trPr>
          <w:gridAfter w:val="6"/>
          <w:wAfter w:w="2268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color w:val="FF0000"/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t>Арифметические действия (11)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color w:val="FF0000"/>
                <w:sz w:val="24"/>
                <w:szCs w:val="24"/>
              </w:rPr>
            </w:pPr>
          </w:p>
        </w:tc>
        <w:tc>
          <w:tcPr>
            <w:tcW w:w="2344" w:type="dxa"/>
            <w:gridSpan w:val="6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Умножение суммы на число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44" w:type="dxa"/>
            <w:gridSpan w:val="6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28.01.</w:t>
            </w:r>
          </w:p>
        </w:tc>
        <w:tc>
          <w:tcPr>
            <w:tcW w:w="2202" w:type="dxa"/>
            <w:gridSpan w:val="5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Умножение суммы на число.</w:t>
            </w:r>
          </w:p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 Устные вычисления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44" w:type="dxa"/>
            <w:gridSpan w:val="6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29.01.</w:t>
            </w:r>
          </w:p>
        </w:tc>
        <w:tc>
          <w:tcPr>
            <w:tcW w:w="2202" w:type="dxa"/>
            <w:gridSpan w:val="5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Решение задач разными способами (на основе применения правила умножения суммы на число)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50" w:type="dxa"/>
            <w:gridSpan w:val="7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30.01.</w:t>
            </w:r>
          </w:p>
        </w:tc>
        <w:tc>
          <w:tcPr>
            <w:tcW w:w="2196" w:type="dxa"/>
            <w:gridSpan w:val="4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Умножение на 10. Запись длины в сантиметрах и дециметрах 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50" w:type="dxa"/>
            <w:gridSpan w:val="7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31.01</w:t>
            </w:r>
          </w:p>
        </w:tc>
        <w:tc>
          <w:tcPr>
            <w:tcW w:w="2196" w:type="dxa"/>
            <w:gridSpan w:val="4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Умножение на 10 и на 100. Решение задач на построение геометрических фигур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50" w:type="dxa"/>
            <w:gridSpan w:val="7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04.02.</w:t>
            </w:r>
          </w:p>
        </w:tc>
        <w:tc>
          <w:tcPr>
            <w:tcW w:w="2196" w:type="dxa"/>
            <w:gridSpan w:val="4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Умножение вида </w:t>
            </w:r>
          </w:p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50×9 и 200×4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50" w:type="dxa"/>
            <w:gridSpan w:val="7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05.02.</w:t>
            </w:r>
          </w:p>
        </w:tc>
        <w:tc>
          <w:tcPr>
            <w:tcW w:w="2196" w:type="dxa"/>
            <w:gridSpan w:val="4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Умножение вида</w:t>
            </w:r>
          </w:p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 50×9 и 200×4. Действия с величинами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50" w:type="dxa"/>
            <w:gridSpan w:val="7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06.02.</w:t>
            </w:r>
          </w:p>
        </w:tc>
        <w:tc>
          <w:tcPr>
            <w:tcW w:w="2196" w:type="dxa"/>
            <w:gridSpan w:val="4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Умножение вида </w:t>
            </w:r>
          </w:p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50×9 и 200×4. Решение задач с величинами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50" w:type="dxa"/>
            <w:gridSpan w:val="7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07.02.</w:t>
            </w:r>
          </w:p>
        </w:tc>
        <w:tc>
          <w:tcPr>
            <w:tcW w:w="2196" w:type="dxa"/>
            <w:gridSpan w:val="4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Умножение вида </w:t>
            </w:r>
          </w:p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50×9 и 200×4. Решение задач на построение геометрических фигур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50" w:type="dxa"/>
            <w:gridSpan w:val="7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11.02</w:t>
            </w:r>
          </w:p>
        </w:tc>
        <w:tc>
          <w:tcPr>
            <w:tcW w:w="2196" w:type="dxa"/>
            <w:gridSpan w:val="4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b/>
                <w:i/>
                <w:sz w:val="24"/>
                <w:szCs w:val="24"/>
              </w:rPr>
            </w:pPr>
            <w:r w:rsidRPr="0005383E">
              <w:rPr>
                <w:b/>
                <w:i/>
                <w:sz w:val="24"/>
                <w:szCs w:val="24"/>
              </w:rPr>
              <w:t xml:space="preserve">Контрольная работа № 5 по теме «Умножение круглых чисел </w:t>
            </w:r>
            <w:proofErr w:type="gramStart"/>
            <w:r w:rsidRPr="0005383E">
              <w:rPr>
                <w:b/>
                <w:i/>
                <w:sz w:val="24"/>
                <w:szCs w:val="24"/>
              </w:rPr>
              <w:t>на</w:t>
            </w:r>
            <w:proofErr w:type="gramEnd"/>
            <w:r w:rsidRPr="0005383E">
              <w:rPr>
                <w:b/>
                <w:i/>
                <w:sz w:val="24"/>
                <w:szCs w:val="24"/>
              </w:rPr>
              <w:t xml:space="preserve"> однозначное».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350" w:type="dxa"/>
            <w:gridSpan w:val="7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12.02.</w:t>
            </w:r>
          </w:p>
        </w:tc>
        <w:tc>
          <w:tcPr>
            <w:tcW w:w="2196" w:type="dxa"/>
            <w:gridSpan w:val="4"/>
          </w:tcPr>
          <w:p w:rsidR="000F136D" w:rsidRPr="0005383E" w:rsidRDefault="000F136D" w:rsidP="00F5260F">
            <w:pPr>
              <w:pStyle w:val="a7"/>
              <w:rPr>
                <w:b/>
                <w:i/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Коррекция знаний по теме «Умножение круглых чисел </w:t>
            </w:r>
            <w:proofErr w:type="gramStart"/>
            <w:r w:rsidRPr="0005383E">
              <w:rPr>
                <w:sz w:val="24"/>
                <w:szCs w:val="24"/>
              </w:rPr>
              <w:t>на</w:t>
            </w:r>
            <w:proofErr w:type="gramEnd"/>
            <w:r w:rsidRPr="0005383E">
              <w:rPr>
                <w:sz w:val="24"/>
                <w:szCs w:val="24"/>
              </w:rPr>
              <w:t xml:space="preserve"> однозначное». </w:t>
            </w:r>
          </w:p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50" w:type="dxa"/>
            <w:gridSpan w:val="7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13.02</w:t>
            </w:r>
          </w:p>
        </w:tc>
        <w:tc>
          <w:tcPr>
            <w:tcW w:w="2196" w:type="dxa"/>
            <w:gridSpan w:val="4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05383E" w:rsidTr="000F136D">
        <w:trPr>
          <w:gridAfter w:val="6"/>
          <w:wAfter w:w="2268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0F136D" w:rsidRPr="00D926FF" w:rsidRDefault="000F136D" w:rsidP="00F5260F">
            <w:pPr>
              <w:pStyle w:val="a7"/>
              <w:rPr>
                <w:sz w:val="24"/>
                <w:szCs w:val="24"/>
              </w:rPr>
            </w:pPr>
            <w:r w:rsidRPr="00D926FF">
              <w:rPr>
                <w:b/>
                <w:sz w:val="24"/>
                <w:szCs w:val="24"/>
              </w:rPr>
              <w:t>Геометрические фигуры (2)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344" w:type="dxa"/>
            <w:gridSpan w:val="6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color w:val="C00000"/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Прямая. Обозначение  прямой линии латинскими буквами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87" w:type="dxa"/>
            <w:gridSpan w:val="4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14.02.</w:t>
            </w:r>
          </w:p>
        </w:tc>
        <w:tc>
          <w:tcPr>
            <w:tcW w:w="2259" w:type="dxa"/>
            <w:gridSpan w:val="7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Прямая. Пересекающиеся и непересекающиеся прямые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87" w:type="dxa"/>
            <w:gridSpan w:val="4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18.02.</w:t>
            </w:r>
          </w:p>
        </w:tc>
        <w:tc>
          <w:tcPr>
            <w:tcW w:w="2259" w:type="dxa"/>
            <w:gridSpan w:val="7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05383E" w:rsidTr="000F136D">
        <w:trPr>
          <w:gridAfter w:val="6"/>
          <w:wAfter w:w="2268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0F136D" w:rsidRPr="00D926FF" w:rsidRDefault="000F136D" w:rsidP="00F5260F">
            <w:pPr>
              <w:pStyle w:val="a7"/>
              <w:rPr>
                <w:sz w:val="24"/>
                <w:szCs w:val="24"/>
              </w:rPr>
            </w:pPr>
            <w:r w:rsidRPr="00D926FF">
              <w:rPr>
                <w:b/>
                <w:sz w:val="24"/>
                <w:szCs w:val="24"/>
              </w:rPr>
              <w:t>Арифметические действия (9)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344" w:type="dxa"/>
            <w:gridSpan w:val="6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Решение задач с буквенными данными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87" w:type="dxa"/>
            <w:gridSpan w:val="4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19.02.</w:t>
            </w:r>
          </w:p>
        </w:tc>
        <w:tc>
          <w:tcPr>
            <w:tcW w:w="2259" w:type="dxa"/>
            <w:gridSpan w:val="7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Умножение двузначного числа на однозначное число. Алгоритм вычисления  в столбик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87" w:type="dxa"/>
            <w:gridSpan w:val="4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20.02.</w:t>
            </w:r>
          </w:p>
        </w:tc>
        <w:tc>
          <w:tcPr>
            <w:tcW w:w="2259" w:type="dxa"/>
            <w:gridSpan w:val="7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Переместительное свойство умножения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87" w:type="dxa"/>
            <w:gridSpan w:val="4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21.02.</w:t>
            </w:r>
          </w:p>
        </w:tc>
        <w:tc>
          <w:tcPr>
            <w:tcW w:w="2259" w:type="dxa"/>
            <w:gridSpan w:val="7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Умножение двузначного числа на однозначное число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87" w:type="dxa"/>
            <w:gridSpan w:val="4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25.02.</w:t>
            </w:r>
          </w:p>
        </w:tc>
        <w:tc>
          <w:tcPr>
            <w:tcW w:w="2259" w:type="dxa"/>
            <w:gridSpan w:val="7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Умножение трехзначного числа на однозначное число. Алгоритм вычисления  в столбик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87" w:type="dxa"/>
            <w:gridSpan w:val="4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26.02.</w:t>
            </w:r>
          </w:p>
        </w:tc>
        <w:tc>
          <w:tcPr>
            <w:tcW w:w="2259" w:type="dxa"/>
            <w:gridSpan w:val="7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Решение задач с величинами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87" w:type="dxa"/>
            <w:gridSpan w:val="4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27.02.</w:t>
            </w:r>
          </w:p>
        </w:tc>
        <w:tc>
          <w:tcPr>
            <w:tcW w:w="2259" w:type="dxa"/>
            <w:gridSpan w:val="7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Умножение трехзначного числа на однозначное число. Задачи на построение геометрических фигур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87" w:type="dxa"/>
            <w:gridSpan w:val="4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28.02</w:t>
            </w:r>
          </w:p>
        </w:tc>
        <w:tc>
          <w:tcPr>
            <w:tcW w:w="2259" w:type="dxa"/>
            <w:gridSpan w:val="7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b/>
                <w:i/>
                <w:sz w:val="24"/>
                <w:szCs w:val="24"/>
              </w:rPr>
            </w:pPr>
            <w:r w:rsidRPr="0005383E">
              <w:rPr>
                <w:b/>
                <w:i/>
                <w:sz w:val="24"/>
                <w:szCs w:val="24"/>
              </w:rPr>
              <w:t>Контрольная  работа №6 по теме «Умножение на однозначное число»</w:t>
            </w:r>
          </w:p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287" w:type="dxa"/>
            <w:gridSpan w:val="4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04.03.</w:t>
            </w:r>
          </w:p>
        </w:tc>
        <w:tc>
          <w:tcPr>
            <w:tcW w:w="2259" w:type="dxa"/>
            <w:gridSpan w:val="7"/>
          </w:tcPr>
          <w:p w:rsidR="000F136D" w:rsidRPr="0005383E" w:rsidRDefault="000F136D" w:rsidP="00F5260F">
            <w:pPr>
              <w:pStyle w:val="a7"/>
              <w:rPr>
                <w:b/>
                <w:i/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Коррекция знаний по теме  «Умножение на однозначное число».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87" w:type="dxa"/>
            <w:gridSpan w:val="4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05.03</w:t>
            </w:r>
          </w:p>
        </w:tc>
        <w:tc>
          <w:tcPr>
            <w:tcW w:w="2259" w:type="dxa"/>
            <w:gridSpan w:val="7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05383E" w:rsidTr="000F136D">
        <w:trPr>
          <w:gridAfter w:val="6"/>
          <w:wAfter w:w="2268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0F136D" w:rsidRPr="00D926FF" w:rsidRDefault="000F136D" w:rsidP="00F5260F">
            <w:pPr>
              <w:pStyle w:val="a7"/>
              <w:rPr>
                <w:sz w:val="24"/>
                <w:szCs w:val="24"/>
              </w:rPr>
            </w:pPr>
            <w:r w:rsidRPr="00D926FF">
              <w:rPr>
                <w:b/>
                <w:sz w:val="24"/>
                <w:szCs w:val="24"/>
              </w:rPr>
              <w:t>Числа и величины (2) + Компьютерная грамотность (1)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344" w:type="dxa"/>
            <w:gridSpan w:val="6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Величины и их измерения. Измерение времени. Единицы времени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06.03.</w:t>
            </w:r>
          </w:p>
        </w:tc>
        <w:tc>
          <w:tcPr>
            <w:tcW w:w="2284" w:type="dxa"/>
            <w:gridSpan w:val="8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Измерение времени. Задачи на определение продолжительности времени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07.03.</w:t>
            </w:r>
          </w:p>
        </w:tc>
        <w:tc>
          <w:tcPr>
            <w:tcW w:w="2284" w:type="dxa"/>
            <w:gridSpan w:val="8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b/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t>К.Г.</w:t>
            </w:r>
          </w:p>
          <w:p w:rsidR="000F136D" w:rsidRPr="0005383E" w:rsidRDefault="000F136D" w:rsidP="00F5260F">
            <w:pPr>
              <w:pStyle w:val="a7"/>
              <w:rPr>
                <w:b/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lastRenderedPageBreak/>
              <w:t xml:space="preserve">Новый документ. Набор текста в </w:t>
            </w:r>
            <w:r w:rsidRPr="0005383E">
              <w:rPr>
                <w:b/>
                <w:sz w:val="24"/>
                <w:szCs w:val="24"/>
                <w:lang w:val="en-US"/>
              </w:rPr>
              <w:t>MSWORD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262" w:type="dxa"/>
            <w:gridSpan w:val="3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11.03</w:t>
            </w:r>
          </w:p>
        </w:tc>
        <w:tc>
          <w:tcPr>
            <w:tcW w:w="2284" w:type="dxa"/>
            <w:gridSpan w:val="8"/>
          </w:tcPr>
          <w:p w:rsidR="000F136D" w:rsidRPr="0005383E" w:rsidRDefault="000F136D" w:rsidP="00F5260F">
            <w:pPr>
              <w:pStyle w:val="a7"/>
              <w:rPr>
                <w:b/>
                <w:sz w:val="24"/>
                <w:szCs w:val="24"/>
              </w:rPr>
            </w:pPr>
          </w:p>
        </w:tc>
      </w:tr>
      <w:tr w:rsidR="000F136D" w:rsidRPr="0005383E" w:rsidTr="000F136D">
        <w:trPr>
          <w:gridAfter w:val="11"/>
          <w:wAfter w:w="2410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2" w:type="dxa"/>
          </w:tcPr>
          <w:p w:rsidR="000F136D" w:rsidRPr="00D926FF" w:rsidRDefault="000F136D" w:rsidP="00F5260F">
            <w:pPr>
              <w:pStyle w:val="a7"/>
              <w:rPr>
                <w:sz w:val="24"/>
                <w:szCs w:val="24"/>
              </w:rPr>
            </w:pPr>
            <w:r w:rsidRPr="00D926FF">
              <w:rPr>
                <w:b/>
                <w:sz w:val="24"/>
                <w:szCs w:val="24"/>
              </w:rPr>
              <w:t>Арифметические действия (36)+ Компьютерная грамотность (4)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202" w:type="dxa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Деление на 10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12.03.</w:t>
            </w:r>
          </w:p>
        </w:tc>
        <w:tc>
          <w:tcPr>
            <w:tcW w:w="2284" w:type="dxa"/>
            <w:gridSpan w:val="8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Деление на 100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13.03.</w:t>
            </w:r>
          </w:p>
        </w:tc>
        <w:tc>
          <w:tcPr>
            <w:tcW w:w="2284" w:type="dxa"/>
            <w:gridSpan w:val="8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Нахождение однозначного частного. </w:t>
            </w:r>
          </w:p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Деление вида 108:18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14.03.</w:t>
            </w:r>
          </w:p>
        </w:tc>
        <w:tc>
          <w:tcPr>
            <w:tcW w:w="2284" w:type="dxa"/>
            <w:gridSpan w:val="8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Нахождение однозначного частного. </w:t>
            </w:r>
          </w:p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Решение задач.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18.03.</w:t>
            </w:r>
          </w:p>
        </w:tc>
        <w:tc>
          <w:tcPr>
            <w:tcW w:w="2284" w:type="dxa"/>
            <w:gridSpan w:val="8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b/>
                <w:i/>
                <w:sz w:val="24"/>
                <w:szCs w:val="24"/>
              </w:rPr>
            </w:pPr>
            <w:r w:rsidRPr="0005383E">
              <w:rPr>
                <w:b/>
                <w:i/>
                <w:sz w:val="24"/>
                <w:szCs w:val="24"/>
              </w:rPr>
              <w:t>Контрольная работа № 7 по теме «Итоги 3 четверти»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19.03.</w:t>
            </w:r>
          </w:p>
        </w:tc>
        <w:tc>
          <w:tcPr>
            <w:tcW w:w="2284" w:type="dxa"/>
            <w:gridSpan w:val="8"/>
          </w:tcPr>
          <w:p w:rsidR="000F136D" w:rsidRPr="0005383E" w:rsidRDefault="000F136D" w:rsidP="00F5260F">
            <w:pPr>
              <w:pStyle w:val="a7"/>
              <w:rPr>
                <w:b/>
                <w:i/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Коррекция знаний по теме «Итоги 3 четверти». Выражения со скобками.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20.03.</w:t>
            </w:r>
          </w:p>
        </w:tc>
        <w:tc>
          <w:tcPr>
            <w:tcW w:w="2284" w:type="dxa"/>
            <w:gridSpan w:val="8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Нахождение однозначного частного. Буквенные выражения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21.03.</w:t>
            </w:r>
          </w:p>
        </w:tc>
        <w:tc>
          <w:tcPr>
            <w:tcW w:w="2284" w:type="dxa"/>
            <w:gridSpan w:val="8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Деление с остатком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01.04.</w:t>
            </w:r>
          </w:p>
        </w:tc>
        <w:tc>
          <w:tcPr>
            <w:tcW w:w="2284" w:type="dxa"/>
            <w:gridSpan w:val="8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Деление с остатком вида 6:12.</w:t>
            </w:r>
          </w:p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 Задачи с величинами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02.04.</w:t>
            </w:r>
          </w:p>
        </w:tc>
        <w:tc>
          <w:tcPr>
            <w:tcW w:w="2284" w:type="dxa"/>
            <w:gridSpan w:val="8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Деление с остатком.  Решение задач.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03.04.</w:t>
            </w:r>
          </w:p>
        </w:tc>
        <w:tc>
          <w:tcPr>
            <w:tcW w:w="2284" w:type="dxa"/>
            <w:gridSpan w:val="8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Деление с остатком  Решение задач на деление с остатком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04.04.</w:t>
            </w:r>
          </w:p>
        </w:tc>
        <w:tc>
          <w:tcPr>
            <w:tcW w:w="2284" w:type="dxa"/>
            <w:gridSpan w:val="8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Деление на однозначное число.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gridSpan w:val="2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08.04.</w:t>
            </w:r>
          </w:p>
        </w:tc>
        <w:tc>
          <w:tcPr>
            <w:tcW w:w="2321" w:type="dxa"/>
            <w:gridSpan w:val="9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Деление на однозначное число. Выражения со скобками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gridSpan w:val="2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09.04.</w:t>
            </w:r>
          </w:p>
        </w:tc>
        <w:tc>
          <w:tcPr>
            <w:tcW w:w="2321" w:type="dxa"/>
            <w:gridSpan w:val="9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Деление на однозначное число 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gridSpan w:val="2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10.04.</w:t>
            </w:r>
          </w:p>
        </w:tc>
        <w:tc>
          <w:tcPr>
            <w:tcW w:w="2321" w:type="dxa"/>
            <w:gridSpan w:val="9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Деление на однозначное число. Самостоятельная работа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gridSpan w:val="2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11.04.</w:t>
            </w:r>
          </w:p>
        </w:tc>
        <w:tc>
          <w:tcPr>
            <w:tcW w:w="2321" w:type="dxa"/>
            <w:gridSpan w:val="9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Деление на однозначное число. Решение задач на увеличение (уменьшение) числа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gridSpan w:val="2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15.04.</w:t>
            </w:r>
          </w:p>
        </w:tc>
        <w:tc>
          <w:tcPr>
            <w:tcW w:w="2321" w:type="dxa"/>
            <w:gridSpan w:val="9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b/>
                <w:i/>
                <w:sz w:val="24"/>
                <w:szCs w:val="24"/>
              </w:rPr>
            </w:pPr>
            <w:r w:rsidRPr="0005383E">
              <w:rPr>
                <w:b/>
                <w:i/>
                <w:sz w:val="24"/>
                <w:szCs w:val="24"/>
              </w:rPr>
              <w:t>Контрольная  работа № 8  по теме «Деление на однозначное число»</w:t>
            </w:r>
          </w:p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225" w:type="dxa"/>
            <w:gridSpan w:val="2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16.04.</w:t>
            </w:r>
          </w:p>
        </w:tc>
        <w:tc>
          <w:tcPr>
            <w:tcW w:w="2321" w:type="dxa"/>
            <w:gridSpan w:val="9"/>
          </w:tcPr>
          <w:p w:rsidR="000F136D" w:rsidRPr="0005383E" w:rsidRDefault="000F136D" w:rsidP="00F5260F">
            <w:pPr>
              <w:pStyle w:val="a7"/>
              <w:rPr>
                <w:b/>
                <w:i/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Коррекция знаний по теме «Деление на однозначное число».</w:t>
            </w:r>
          </w:p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gridSpan w:val="2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17.04.</w:t>
            </w:r>
          </w:p>
        </w:tc>
        <w:tc>
          <w:tcPr>
            <w:tcW w:w="2321" w:type="dxa"/>
            <w:gridSpan w:val="9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8222" w:type="dxa"/>
          </w:tcPr>
          <w:p w:rsidR="000F136D" w:rsidRPr="0005383E" w:rsidRDefault="000F136D" w:rsidP="0005383E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Умножение вида  23×40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gridSpan w:val="2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18.04.</w:t>
            </w:r>
          </w:p>
        </w:tc>
        <w:tc>
          <w:tcPr>
            <w:tcW w:w="2321" w:type="dxa"/>
            <w:gridSpan w:val="9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Умножение вида  23×40.  </w:t>
            </w:r>
          </w:p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Выражения со скобками</w:t>
            </w:r>
            <w:proofErr w:type="gramStart"/>
            <w:r w:rsidRPr="0005383E">
              <w:rPr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gridSpan w:val="2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22.04.</w:t>
            </w:r>
          </w:p>
        </w:tc>
        <w:tc>
          <w:tcPr>
            <w:tcW w:w="2321" w:type="dxa"/>
            <w:gridSpan w:val="9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Умножение вида  23×40 </w:t>
            </w:r>
          </w:p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Задачи  с величинами «цена», «количество», «стоимость»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gridSpan w:val="2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23.04.</w:t>
            </w:r>
          </w:p>
        </w:tc>
        <w:tc>
          <w:tcPr>
            <w:tcW w:w="2321" w:type="dxa"/>
            <w:gridSpan w:val="9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Умножение вида  23×40 </w:t>
            </w:r>
          </w:p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Составные задачи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gridSpan w:val="2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24.04.</w:t>
            </w:r>
          </w:p>
        </w:tc>
        <w:tc>
          <w:tcPr>
            <w:tcW w:w="2321" w:type="dxa"/>
            <w:gridSpan w:val="9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Умножение на двузначное число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5" w:type="dxa"/>
            <w:gridSpan w:val="2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25.04.</w:t>
            </w:r>
          </w:p>
        </w:tc>
        <w:tc>
          <w:tcPr>
            <w:tcW w:w="2321" w:type="dxa"/>
            <w:gridSpan w:val="9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Умножение на двузначное число. Выражения со скобками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29.04.</w:t>
            </w:r>
          </w:p>
        </w:tc>
        <w:tc>
          <w:tcPr>
            <w:tcW w:w="2284" w:type="dxa"/>
            <w:gridSpan w:val="8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Умножение на двузначное число. Решение задач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30.04</w:t>
            </w:r>
          </w:p>
        </w:tc>
        <w:tc>
          <w:tcPr>
            <w:tcW w:w="2284" w:type="dxa"/>
            <w:gridSpan w:val="8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b/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t>К.Г.</w:t>
            </w:r>
          </w:p>
          <w:p w:rsidR="000F136D" w:rsidRPr="0005383E" w:rsidRDefault="000F136D" w:rsidP="00F5260F">
            <w:pPr>
              <w:pStyle w:val="a7"/>
              <w:rPr>
                <w:b/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t xml:space="preserve">Создание таблиц в </w:t>
            </w:r>
            <w:r w:rsidRPr="0005383E">
              <w:rPr>
                <w:b/>
                <w:sz w:val="24"/>
                <w:szCs w:val="24"/>
                <w:lang w:val="en-US"/>
              </w:rPr>
              <w:t>MSWORD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06.05.</w:t>
            </w:r>
          </w:p>
        </w:tc>
        <w:tc>
          <w:tcPr>
            <w:tcW w:w="2284" w:type="dxa"/>
            <w:gridSpan w:val="8"/>
          </w:tcPr>
          <w:p w:rsidR="000F136D" w:rsidRPr="0005383E" w:rsidRDefault="000F136D" w:rsidP="00F5260F">
            <w:pPr>
              <w:pStyle w:val="a7"/>
              <w:rPr>
                <w:b/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Умножение на двузначное число. Решение задач на нахождение площади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07.05.</w:t>
            </w:r>
          </w:p>
        </w:tc>
        <w:tc>
          <w:tcPr>
            <w:tcW w:w="2284" w:type="dxa"/>
            <w:gridSpan w:val="8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Деление на двузначное число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08.05</w:t>
            </w:r>
          </w:p>
        </w:tc>
        <w:tc>
          <w:tcPr>
            <w:tcW w:w="2284" w:type="dxa"/>
            <w:gridSpan w:val="8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Деление на двузначное число. Решение задач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13.05.</w:t>
            </w:r>
          </w:p>
        </w:tc>
        <w:tc>
          <w:tcPr>
            <w:tcW w:w="2284" w:type="dxa"/>
            <w:gridSpan w:val="8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Деление на двузначное число. Единицы времени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14.05.</w:t>
            </w:r>
          </w:p>
        </w:tc>
        <w:tc>
          <w:tcPr>
            <w:tcW w:w="2284" w:type="dxa"/>
            <w:gridSpan w:val="8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Деление на двузначное число. Решение задач. Периметр и площадь прямоугольника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15.05.</w:t>
            </w:r>
          </w:p>
        </w:tc>
        <w:tc>
          <w:tcPr>
            <w:tcW w:w="2284" w:type="dxa"/>
            <w:gridSpan w:val="8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b/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t>К.Г.</w:t>
            </w:r>
          </w:p>
          <w:p w:rsidR="000F136D" w:rsidRPr="0005383E" w:rsidRDefault="000F136D" w:rsidP="00F5260F">
            <w:pPr>
              <w:pStyle w:val="a7"/>
              <w:rPr>
                <w:b/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t>Графические редакторы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16.05.</w:t>
            </w:r>
          </w:p>
        </w:tc>
        <w:tc>
          <w:tcPr>
            <w:tcW w:w="2284" w:type="dxa"/>
            <w:gridSpan w:val="8"/>
          </w:tcPr>
          <w:p w:rsidR="000F136D" w:rsidRPr="0005383E" w:rsidRDefault="000F136D" w:rsidP="00F5260F">
            <w:pPr>
              <w:pStyle w:val="a7"/>
              <w:rPr>
                <w:b/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Деление на двузначное число.</w:t>
            </w:r>
          </w:p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Решение задач на нахождение площади и периметра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20.05.</w:t>
            </w:r>
          </w:p>
        </w:tc>
        <w:tc>
          <w:tcPr>
            <w:tcW w:w="2284" w:type="dxa"/>
            <w:gridSpan w:val="8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Задачи на построение геометрических фигур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21.05.</w:t>
            </w:r>
          </w:p>
        </w:tc>
        <w:tc>
          <w:tcPr>
            <w:tcW w:w="2284" w:type="dxa"/>
            <w:gridSpan w:val="8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b/>
                <w:i/>
                <w:sz w:val="24"/>
                <w:szCs w:val="24"/>
              </w:rPr>
            </w:pPr>
            <w:r w:rsidRPr="0005383E">
              <w:rPr>
                <w:b/>
                <w:i/>
                <w:sz w:val="24"/>
                <w:szCs w:val="24"/>
              </w:rPr>
              <w:t xml:space="preserve">Контрольная работа  №9 по теме </w:t>
            </w:r>
          </w:p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b/>
                <w:i/>
                <w:sz w:val="24"/>
                <w:szCs w:val="24"/>
              </w:rPr>
              <w:t>«Проверка знаний по итогам года»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22.05.</w:t>
            </w:r>
          </w:p>
        </w:tc>
        <w:tc>
          <w:tcPr>
            <w:tcW w:w="2284" w:type="dxa"/>
            <w:gridSpan w:val="8"/>
          </w:tcPr>
          <w:p w:rsidR="000F136D" w:rsidRPr="0005383E" w:rsidRDefault="000F136D" w:rsidP="00F5260F">
            <w:pPr>
              <w:pStyle w:val="a7"/>
              <w:rPr>
                <w:b/>
                <w:i/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Коррекция знаний по теме «Проверка знаний по итогам года».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23.05.</w:t>
            </w:r>
          </w:p>
        </w:tc>
        <w:tc>
          <w:tcPr>
            <w:tcW w:w="2284" w:type="dxa"/>
            <w:gridSpan w:val="8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 xml:space="preserve">Повторение по теме «Сложение и вычитание в пределах 1000» 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27.05.</w:t>
            </w:r>
          </w:p>
        </w:tc>
        <w:tc>
          <w:tcPr>
            <w:tcW w:w="2284" w:type="dxa"/>
            <w:gridSpan w:val="8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b/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t>К.Г.</w:t>
            </w:r>
          </w:p>
          <w:p w:rsidR="000F136D" w:rsidRPr="0005383E" w:rsidRDefault="000F136D" w:rsidP="00F5260F">
            <w:pPr>
              <w:pStyle w:val="a7"/>
              <w:rPr>
                <w:b/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t xml:space="preserve">Основные операции в </w:t>
            </w:r>
            <w:r w:rsidRPr="0005383E">
              <w:rPr>
                <w:b/>
                <w:sz w:val="24"/>
                <w:szCs w:val="24"/>
                <w:lang w:val="en-US"/>
              </w:rPr>
              <w:t>Paint</w:t>
            </w:r>
            <w:r w:rsidRPr="0005383E">
              <w:rPr>
                <w:b/>
                <w:sz w:val="24"/>
                <w:szCs w:val="24"/>
              </w:rPr>
              <w:t>. Создание рисунков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28.05.</w:t>
            </w:r>
          </w:p>
        </w:tc>
        <w:tc>
          <w:tcPr>
            <w:tcW w:w="2284" w:type="dxa"/>
            <w:gridSpan w:val="8"/>
          </w:tcPr>
          <w:p w:rsidR="000F136D" w:rsidRPr="0005383E" w:rsidRDefault="000F136D" w:rsidP="00F5260F">
            <w:pPr>
              <w:pStyle w:val="a7"/>
              <w:rPr>
                <w:b/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3A2D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b/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t>К.Г.</w:t>
            </w:r>
          </w:p>
          <w:p w:rsidR="000F136D" w:rsidRPr="0005383E" w:rsidRDefault="000F136D" w:rsidP="00F5260F">
            <w:pPr>
              <w:pStyle w:val="a7"/>
              <w:rPr>
                <w:b/>
                <w:sz w:val="24"/>
                <w:szCs w:val="24"/>
              </w:rPr>
            </w:pPr>
            <w:r w:rsidRPr="0005383E">
              <w:rPr>
                <w:b/>
                <w:sz w:val="24"/>
                <w:szCs w:val="24"/>
              </w:rPr>
              <w:t xml:space="preserve">Создание диаграмм в </w:t>
            </w:r>
            <w:r w:rsidRPr="0005383E">
              <w:rPr>
                <w:b/>
                <w:sz w:val="24"/>
                <w:szCs w:val="24"/>
                <w:lang w:val="en-US"/>
              </w:rPr>
              <w:t>Paint</w:t>
            </w:r>
            <w:r w:rsidRPr="0005383E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29.05.</w:t>
            </w:r>
          </w:p>
        </w:tc>
        <w:tc>
          <w:tcPr>
            <w:tcW w:w="2284" w:type="dxa"/>
            <w:gridSpan w:val="8"/>
          </w:tcPr>
          <w:p w:rsidR="000F136D" w:rsidRPr="0005383E" w:rsidRDefault="000F136D" w:rsidP="00F5260F">
            <w:pPr>
              <w:pStyle w:val="a7"/>
              <w:rPr>
                <w:b/>
                <w:sz w:val="24"/>
                <w:szCs w:val="24"/>
              </w:rPr>
            </w:pPr>
          </w:p>
        </w:tc>
      </w:tr>
      <w:tr w:rsidR="000F136D" w:rsidRPr="001C129B" w:rsidTr="000F136D">
        <w:trPr>
          <w:gridAfter w:val="1"/>
          <w:wAfter w:w="66" w:type="dxa"/>
          <w:trHeight w:val="282"/>
        </w:trPr>
        <w:tc>
          <w:tcPr>
            <w:tcW w:w="1134" w:type="dxa"/>
          </w:tcPr>
          <w:p w:rsidR="000F136D" w:rsidRPr="0005383E" w:rsidRDefault="000F136D" w:rsidP="0005383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383E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8222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Повторение по теме «Умножение и деление»</w:t>
            </w:r>
          </w:p>
        </w:tc>
        <w:tc>
          <w:tcPr>
            <w:tcW w:w="1625" w:type="dxa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2" w:type="dxa"/>
            <w:gridSpan w:val="3"/>
          </w:tcPr>
          <w:p w:rsidR="000F136D" w:rsidRPr="0005383E" w:rsidRDefault="000F136D" w:rsidP="003A2DA7">
            <w:pPr>
              <w:pStyle w:val="a7"/>
              <w:rPr>
                <w:sz w:val="24"/>
                <w:szCs w:val="24"/>
              </w:rPr>
            </w:pPr>
            <w:r w:rsidRPr="0005383E">
              <w:rPr>
                <w:sz w:val="24"/>
                <w:szCs w:val="24"/>
              </w:rPr>
              <w:t>30.05</w:t>
            </w:r>
          </w:p>
        </w:tc>
        <w:tc>
          <w:tcPr>
            <w:tcW w:w="2284" w:type="dxa"/>
            <w:gridSpan w:val="8"/>
          </w:tcPr>
          <w:p w:rsidR="000F136D" w:rsidRPr="0005383E" w:rsidRDefault="000F136D" w:rsidP="00F5260F">
            <w:pPr>
              <w:pStyle w:val="a7"/>
              <w:rPr>
                <w:sz w:val="24"/>
                <w:szCs w:val="24"/>
              </w:rPr>
            </w:pPr>
          </w:p>
        </w:tc>
      </w:tr>
    </w:tbl>
    <w:p w:rsidR="00B128D6" w:rsidRPr="001C129B" w:rsidRDefault="00B128D6" w:rsidP="00B128D6">
      <w:pPr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B97E78" w:rsidRPr="0048094A" w:rsidRDefault="00B97E78" w:rsidP="00B97E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proofErr w:type="gramStart"/>
      <w:r w:rsidRPr="0048094A">
        <w:rPr>
          <w:rFonts w:ascii="Times New Roman" w:hAnsi="Times New Roman"/>
          <w:b/>
          <w:sz w:val="28"/>
          <w:szCs w:val="28"/>
        </w:rPr>
        <w:t>Учебно</w:t>
      </w:r>
      <w:proofErr w:type="spellEnd"/>
      <w:r w:rsidRPr="0048094A">
        <w:rPr>
          <w:rFonts w:ascii="Times New Roman" w:hAnsi="Times New Roman"/>
          <w:b/>
          <w:sz w:val="28"/>
          <w:szCs w:val="28"/>
        </w:rPr>
        <w:t>- методическое</w:t>
      </w:r>
      <w:proofErr w:type="gramEnd"/>
      <w:r w:rsidRPr="0048094A">
        <w:rPr>
          <w:rFonts w:ascii="Times New Roman" w:hAnsi="Times New Roman"/>
          <w:b/>
          <w:sz w:val="28"/>
          <w:szCs w:val="28"/>
        </w:rPr>
        <w:t>, материально – техническое обеспечение образовательного комплекта</w:t>
      </w:r>
    </w:p>
    <w:p w:rsidR="00B97E78" w:rsidRPr="0048094A" w:rsidRDefault="00B97E78" w:rsidP="00B97E78">
      <w:pPr>
        <w:spacing w:line="240" w:lineRule="auto"/>
        <w:ind w:firstLine="284"/>
        <w:jc w:val="both"/>
        <w:rPr>
          <w:rFonts w:ascii="Times New Roman" w:hAnsi="Times New Roman"/>
          <w:b/>
          <w:bCs/>
          <w:sz w:val="28"/>
          <w:szCs w:val="28"/>
        </w:rPr>
      </w:pPr>
      <w:r w:rsidRPr="0048094A">
        <w:rPr>
          <w:rFonts w:ascii="Times New Roman" w:hAnsi="Times New Roman"/>
          <w:b/>
          <w:bCs/>
          <w:sz w:val="28"/>
          <w:szCs w:val="28"/>
        </w:rPr>
        <w:t>Программа обеспечена следующим методическим комплектом:</w:t>
      </w:r>
    </w:p>
    <w:p w:rsidR="00B97E78" w:rsidRPr="0048094A" w:rsidRDefault="00B97E78" w:rsidP="00B97E78">
      <w:pPr>
        <w:numPr>
          <w:ilvl w:val="0"/>
          <w:numId w:val="2"/>
        </w:numPr>
        <w:tabs>
          <w:tab w:val="clear" w:pos="0"/>
          <w:tab w:val="num" w:pos="502"/>
        </w:tabs>
        <w:spacing w:after="0" w:line="240" w:lineRule="auto"/>
        <w:ind w:left="502"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8094A">
        <w:rPr>
          <w:rFonts w:ascii="Times New Roman" w:hAnsi="Times New Roman"/>
          <w:sz w:val="28"/>
          <w:szCs w:val="28"/>
        </w:rPr>
        <w:t>Рудницкая</w:t>
      </w:r>
      <w:proofErr w:type="spellEnd"/>
      <w:r w:rsidRPr="0048094A">
        <w:rPr>
          <w:rFonts w:ascii="Times New Roman" w:hAnsi="Times New Roman"/>
          <w:sz w:val="28"/>
          <w:szCs w:val="28"/>
        </w:rPr>
        <w:t xml:space="preserve"> В. Н., Юдачева Т. В. Математика: учебник. 3 класс. – М.: </w:t>
      </w:r>
      <w:proofErr w:type="spellStart"/>
      <w:r w:rsidRPr="0048094A">
        <w:rPr>
          <w:rFonts w:ascii="Times New Roman" w:hAnsi="Times New Roman"/>
          <w:sz w:val="28"/>
          <w:szCs w:val="28"/>
        </w:rPr>
        <w:t>Вентана-Граф</w:t>
      </w:r>
      <w:proofErr w:type="spellEnd"/>
      <w:r w:rsidRPr="0048094A">
        <w:rPr>
          <w:rFonts w:ascii="Times New Roman" w:hAnsi="Times New Roman"/>
          <w:sz w:val="28"/>
          <w:szCs w:val="28"/>
        </w:rPr>
        <w:t>, 2013.</w:t>
      </w:r>
    </w:p>
    <w:p w:rsidR="00B97E78" w:rsidRPr="0048094A" w:rsidRDefault="00B97E78" w:rsidP="00B97E78">
      <w:pPr>
        <w:numPr>
          <w:ilvl w:val="0"/>
          <w:numId w:val="2"/>
        </w:numPr>
        <w:tabs>
          <w:tab w:val="clear" w:pos="0"/>
          <w:tab w:val="num" w:pos="502"/>
        </w:tabs>
        <w:spacing w:after="0" w:line="240" w:lineRule="auto"/>
        <w:ind w:left="502"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8094A">
        <w:rPr>
          <w:rFonts w:ascii="Times New Roman" w:hAnsi="Times New Roman"/>
          <w:sz w:val="28"/>
          <w:szCs w:val="28"/>
        </w:rPr>
        <w:t>Рудницкая</w:t>
      </w:r>
      <w:proofErr w:type="spellEnd"/>
      <w:r w:rsidRPr="0048094A">
        <w:rPr>
          <w:rFonts w:ascii="Times New Roman" w:hAnsi="Times New Roman"/>
          <w:sz w:val="28"/>
          <w:szCs w:val="28"/>
        </w:rPr>
        <w:t xml:space="preserve"> В. Н. Математика: рабочие тетради  № 1, 2. – М.: </w:t>
      </w:r>
      <w:proofErr w:type="spellStart"/>
      <w:r w:rsidRPr="0048094A">
        <w:rPr>
          <w:rFonts w:ascii="Times New Roman" w:hAnsi="Times New Roman"/>
          <w:sz w:val="28"/>
          <w:szCs w:val="28"/>
        </w:rPr>
        <w:t>Вентана-Граф</w:t>
      </w:r>
      <w:proofErr w:type="spellEnd"/>
      <w:r w:rsidRPr="0048094A">
        <w:rPr>
          <w:rFonts w:ascii="Times New Roman" w:hAnsi="Times New Roman"/>
          <w:sz w:val="28"/>
          <w:szCs w:val="28"/>
        </w:rPr>
        <w:t>, 2014.</w:t>
      </w:r>
    </w:p>
    <w:p w:rsidR="00B97E78" w:rsidRPr="0048094A" w:rsidRDefault="00B97E78" w:rsidP="00B97E78">
      <w:pPr>
        <w:numPr>
          <w:ilvl w:val="0"/>
          <w:numId w:val="2"/>
        </w:numPr>
        <w:tabs>
          <w:tab w:val="clear" w:pos="0"/>
          <w:tab w:val="num" w:pos="502"/>
        </w:tabs>
        <w:spacing w:after="0" w:line="240" w:lineRule="auto"/>
        <w:ind w:left="502" w:hanging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8094A">
        <w:rPr>
          <w:rFonts w:ascii="Times New Roman" w:hAnsi="Times New Roman"/>
          <w:sz w:val="28"/>
          <w:szCs w:val="28"/>
        </w:rPr>
        <w:t>Рудницкая</w:t>
      </w:r>
      <w:proofErr w:type="spellEnd"/>
      <w:r w:rsidRPr="0048094A">
        <w:rPr>
          <w:rFonts w:ascii="Times New Roman" w:hAnsi="Times New Roman"/>
          <w:sz w:val="28"/>
          <w:szCs w:val="28"/>
        </w:rPr>
        <w:t xml:space="preserve"> В.Н. Математика. Проверочные и контрольные работы. 1 – 4 классы. Оценка знаний. М.: </w:t>
      </w:r>
      <w:proofErr w:type="spellStart"/>
      <w:r w:rsidRPr="0048094A">
        <w:rPr>
          <w:rFonts w:ascii="Times New Roman" w:hAnsi="Times New Roman"/>
          <w:sz w:val="28"/>
          <w:szCs w:val="28"/>
        </w:rPr>
        <w:t>Вентана-Граф</w:t>
      </w:r>
      <w:proofErr w:type="spellEnd"/>
      <w:r w:rsidRPr="0048094A">
        <w:rPr>
          <w:rFonts w:ascii="Times New Roman" w:hAnsi="Times New Roman"/>
          <w:sz w:val="28"/>
          <w:szCs w:val="28"/>
        </w:rPr>
        <w:t>, 2012.</w:t>
      </w:r>
    </w:p>
    <w:p w:rsidR="00B97E78" w:rsidRPr="0048094A" w:rsidRDefault="00B97E78" w:rsidP="00B97E78">
      <w:pPr>
        <w:pStyle w:val="a7"/>
        <w:rPr>
          <w:b/>
          <w:sz w:val="28"/>
          <w:szCs w:val="28"/>
        </w:rPr>
      </w:pPr>
      <w:r w:rsidRPr="0048094A">
        <w:rPr>
          <w:b/>
          <w:sz w:val="28"/>
          <w:szCs w:val="28"/>
        </w:rPr>
        <w:lastRenderedPageBreak/>
        <w:t>Технические средства обучения:</w:t>
      </w:r>
    </w:p>
    <w:p w:rsidR="00B97E78" w:rsidRPr="0048094A" w:rsidRDefault="00B97E78" w:rsidP="00B97E78">
      <w:pPr>
        <w:pStyle w:val="a7"/>
        <w:numPr>
          <w:ilvl w:val="0"/>
          <w:numId w:val="10"/>
        </w:numPr>
        <w:rPr>
          <w:sz w:val="28"/>
          <w:szCs w:val="28"/>
        </w:rPr>
      </w:pPr>
      <w:r w:rsidRPr="0048094A">
        <w:rPr>
          <w:sz w:val="28"/>
          <w:szCs w:val="28"/>
        </w:rPr>
        <w:t>Ноутбук.</w:t>
      </w:r>
    </w:p>
    <w:p w:rsidR="00B97E78" w:rsidRPr="0048094A" w:rsidRDefault="00B97E78" w:rsidP="00B97E78">
      <w:pPr>
        <w:pStyle w:val="a7"/>
        <w:numPr>
          <w:ilvl w:val="0"/>
          <w:numId w:val="10"/>
        </w:numPr>
        <w:rPr>
          <w:sz w:val="28"/>
          <w:szCs w:val="28"/>
        </w:rPr>
      </w:pPr>
      <w:r w:rsidRPr="0048094A">
        <w:rPr>
          <w:sz w:val="28"/>
          <w:szCs w:val="28"/>
        </w:rPr>
        <w:t>Проектор.</w:t>
      </w:r>
    </w:p>
    <w:p w:rsidR="00B97E78" w:rsidRPr="0048094A" w:rsidRDefault="00B97E78" w:rsidP="00B97E78">
      <w:pPr>
        <w:pStyle w:val="a7"/>
        <w:numPr>
          <w:ilvl w:val="0"/>
          <w:numId w:val="10"/>
        </w:numPr>
        <w:rPr>
          <w:sz w:val="28"/>
          <w:szCs w:val="28"/>
        </w:rPr>
      </w:pPr>
      <w:r w:rsidRPr="0048094A">
        <w:rPr>
          <w:sz w:val="28"/>
          <w:szCs w:val="28"/>
        </w:rPr>
        <w:t>Цифровой фотоаппарат.</w:t>
      </w:r>
    </w:p>
    <w:p w:rsidR="00B97E78" w:rsidRPr="0048094A" w:rsidRDefault="00B97E78" w:rsidP="00B97E78">
      <w:pPr>
        <w:spacing w:after="0" w:line="240" w:lineRule="auto"/>
        <w:ind w:left="502"/>
        <w:jc w:val="both"/>
        <w:rPr>
          <w:rFonts w:ascii="Times New Roman" w:hAnsi="Times New Roman"/>
          <w:b/>
          <w:sz w:val="28"/>
          <w:szCs w:val="28"/>
        </w:rPr>
      </w:pPr>
      <w:r w:rsidRPr="0048094A">
        <w:rPr>
          <w:rFonts w:ascii="Times New Roman" w:hAnsi="Times New Roman"/>
          <w:b/>
          <w:sz w:val="28"/>
          <w:szCs w:val="28"/>
        </w:rPr>
        <w:t>Интернет ресурсы</w:t>
      </w:r>
    </w:p>
    <w:p w:rsidR="00B97E78" w:rsidRPr="0048094A" w:rsidRDefault="00B97E78" w:rsidP="00B97E78">
      <w:pPr>
        <w:pStyle w:val="a7"/>
        <w:numPr>
          <w:ilvl w:val="0"/>
          <w:numId w:val="11"/>
        </w:numPr>
        <w:rPr>
          <w:sz w:val="28"/>
          <w:szCs w:val="28"/>
          <w:lang w:val="en-US"/>
        </w:rPr>
      </w:pPr>
      <w:r w:rsidRPr="0048094A">
        <w:rPr>
          <w:sz w:val="28"/>
          <w:szCs w:val="28"/>
          <w:lang w:val="en-US"/>
        </w:rPr>
        <w:t>http</w:t>
      </w:r>
      <w:r w:rsidRPr="0048094A">
        <w:rPr>
          <w:sz w:val="28"/>
          <w:szCs w:val="28"/>
        </w:rPr>
        <w:t>:</w:t>
      </w:r>
      <w:r w:rsidRPr="0048094A">
        <w:rPr>
          <w:sz w:val="28"/>
          <w:szCs w:val="28"/>
          <w:lang w:val="en-US"/>
        </w:rPr>
        <w:t>//playroom.com.ru</w:t>
      </w:r>
    </w:p>
    <w:p w:rsidR="00B97E78" w:rsidRPr="0048094A" w:rsidRDefault="00B97E78" w:rsidP="00B97E78">
      <w:pPr>
        <w:pStyle w:val="a7"/>
        <w:numPr>
          <w:ilvl w:val="0"/>
          <w:numId w:val="11"/>
        </w:numPr>
        <w:rPr>
          <w:sz w:val="28"/>
          <w:szCs w:val="28"/>
          <w:lang w:val="en-US"/>
        </w:rPr>
      </w:pPr>
      <w:r w:rsidRPr="0048094A">
        <w:rPr>
          <w:sz w:val="28"/>
          <w:szCs w:val="28"/>
          <w:lang w:val="en-US"/>
        </w:rPr>
        <w:t>http://www.intepedagogika.ru/shapka/p//=-1&amp;page=1</w:t>
      </w:r>
    </w:p>
    <w:p w:rsidR="00B97E78" w:rsidRPr="0048094A" w:rsidRDefault="00B97E78" w:rsidP="00B97E78">
      <w:pPr>
        <w:spacing w:after="0" w:line="240" w:lineRule="auto"/>
        <w:ind w:left="502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B128D6" w:rsidRPr="0048094A" w:rsidRDefault="00B128D6" w:rsidP="00B128D6">
      <w:pPr>
        <w:spacing w:after="0"/>
        <w:rPr>
          <w:rFonts w:ascii="Times New Roman" w:hAnsi="Times New Roman"/>
          <w:b/>
          <w:sz w:val="28"/>
          <w:szCs w:val="28"/>
          <w:lang w:val="en-US"/>
        </w:rPr>
      </w:pPr>
    </w:p>
    <w:p w:rsidR="007318A3" w:rsidRPr="0048094A" w:rsidRDefault="007318A3" w:rsidP="00D92263">
      <w:pPr>
        <w:spacing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7318A3" w:rsidRPr="0048094A" w:rsidRDefault="007318A3" w:rsidP="007318A3">
      <w:pPr>
        <w:rPr>
          <w:rFonts w:ascii="Times New Roman" w:hAnsi="Times New Roman"/>
          <w:sz w:val="28"/>
          <w:szCs w:val="28"/>
          <w:lang w:val="en-US"/>
        </w:rPr>
      </w:pPr>
    </w:p>
    <w:p w:rsidR="007318A3" w:rsidRPr="00B97E78" w:rsidRDefault="007318A3" w:rsidP="007318A3">
      <w:pPr>
        <w:rPr>
          <w:rFonts w:ascii="Times New Roman" w:hAnsi="Times New Roman"/>
          <w:sz w:val="20"/>
          <w:szCs w:val="20"/>
          <w:lang w:val="en-US"/>
        </w:rPr>
      </w:pPr>
    </w:p>
    <w:p w:rsidR="00400818" w:rsidRPr="00B97E78" w:rsidRDefault="007318A3" w:rsidP="007318A3">
      <w:pPr>
        <w:tabs>
          <w:tab w:val="left" w:pos="11070"/>
        </w:tabs>
        <w:rPr>
          <w:rFonts w:ascii="Times New Roman" w:hAnsi="Times New Roman"/>
          <w:sz w:val="20"/>
          <w:szCs w:val="20"/>
          <w:lang w:val="en-US"/>
        </w:rPr>
      </w:pPr>
      <w:r w:rsidRPr="00B97E78">
        <w:rPr>
          <w:rFonts w:ascii="Times New Roman" w:hAnsi="Times New Roman"/>
          <w:sz w:val="20"/>
          <w:szCs w:val="20"/>
          <w:lang w:val="en-US"/>
        </w:rPr>
        <w:tab/>
      </w:r>
    </w:p>
    <w:sectPr w:rsidR="00400818" w:rsidRPr="00B97E78" w:rsidSect="00396083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2DA7" w:rsidRDefault="003A2DA7" w:rsidP="003B0BDE">
      <w:pPr>
        <w:spacing w:after="0" w:line="240" w:lineRule="auto"/>
      </w:pPr>
      <w:r>
        <w:separator/>
      </w:r>
    </w:p>
  </w:endnote>
  <w:endnote w:type="continuationSeparator" w:id="1">
    <w:p w:rsidR="003A2DA7" w:rsidRDefault="003A2DA7" w:rsidP="003B0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NJDJ D+ New Baskerville C">
    <w:altName w:val="New Baskerville 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8866436"/>
    </w:sdtPr>
    <w:sdtContent>
      <w:p w:rsidR="003A2DA7" w:rsidRDefault="003A2DA7">
        <w:pPr>
          <w:pStyle w:val="a5"/>
          <w:jc w:val="right"/>
        </w:pPr>
        <w:fldSimple w:instr="PAGE   \* MERGEFORMAT">
          <w:r w:rsidR="004B016A">
            <w:rPr>
              <w:noProof/>
            </w:rPr>
            <w:t>20</w:t>
          </w:r>
        </w:fldSimple>
      </w:p>
    </w:sdtContent>
  </w:sdt>
  <w:p w:rsidR="003A2DA7" w:rsidRDefault="003A2DA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2DA7" w:rsidRDefault="003A2DA7" w:rsidP="003B0BDE">
      <w:pPr>
        <w:spacing w:after="0" w:line="240" w:lineRule="auto"/>
      </w:pPr>
      <w:r>
        <w:separator/>
      </w:r>
    </w:p>
  </w:footnote>
  <w:footnote w:type="continuationSeparator" w:id="1">
    <w:p w:rsidR="003A2DA7" w:rsidRDefault="003A2DA7" w:rsidP="003B0B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start w:val="1"/>
      <w:numFmt w:val="decimal"/>
      <w:lvlText w:val="%2."/>
      <w:lvlJc w:val="left"/>
      <w:pPr>
        <w:tabs>
          <w:tab w:val="num" w:pos="1003"/>
        </w:tabs>
        <w:ind w:left="1003" w:hanging="360"/>
      </w:pPr>
    </w:lvl>
    <w:lvl w:ilvl="2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723"/>
        </w:tabs>
        <w:ind w:left="1723" w:hanging="360"/>
      </w:pPr>
    </w:lvl>
    <w:lvl w:ilvl="4">
      <w:start w:val="1"/>
      <w:numFmt w:val="decimal"/>
      <w:lvlText w:val="%5."/>
      <w:lvlJc w:val="left"/>
      <w:pPr>
        <w:tabs>
          <w:tab w:val="num" w:pos="2083"/>
        </w:tabs>
        <w:ind w:left="2083" w:hanging="360"/>
      </w:pPr>
    </w:lvl>
    <w:lvl w:ilvl="5">
      <w:start w:val="1"/>
      <w:numFmt w:val="decimal"/>
      <w:lvlText w:val="%6."/>
      <w:lvlJc w:val="left"/>
      <w:pPr>
        <w:tabs>
          <w:tab w:val="num" w:pos="2443"/>
        </w:tabs>
        <w:ind w:left="2443" w:hanging="360"/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</w:lvl>
    <w:lvl w:ilvl="7">
      <w:start w:val="1"/>
      <w:numFmt w:val="decimal"/>
      <w:lvlText w:val="%8."/>
      <w:lvlJc w:val="left"/>
      <w:pPr>
        <w:tabs>
          <w:tab w:val="num" w:pos="3163"/>
        </w:tabs>
        <w:ind w:left="3163" w:hanging="360"/>
      </w:pPr>
    </w:lvl>
    <w:lvl w:ilvl="8">
      <w:start w:val="1"/>
      <w:numFmt w:val="decimal"/>
      <w:lvlText w:val="%9."/>
      <w:lvlJc w:val="left"/>
      <w:pPr>
        <w:tabs>
          <w:tab w:val="num" w:pos="3523"/>
        </w:tabs>
        <w:ind w:left="3523" w:hanging="360"/>
      </w:pPr>
    </w:lvl>
  </w:abstractNum>
  <w:abstractNum w:abstractNumId="3">
    <w:nsid w:val="00000005"/>
    <w:multiLevelType w:val="singleLevel"/>
    <w:tmpl w:val="00000005"/>
    <w:name w:val="WW8Num5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 w:cs="Times New Roman"/>
      </w:rPr>
    </w:lvl>
  </w:abstractNum>
  <w:abstractNum w:abstractNumId="4">
    <w:nsid w:val="00000007"/>
    <w:multiLevelType w:val="singleLevel"/>
    <w:tmpl w:val="00000007"/>
    <w:name w:val="WW8Num7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5">
    <w:nsid w:val="00000008"/>
    <w:multiLevelType w:val="singleLevel"/>
    <w:tmpl w:val="00000008"/>
    <w:name w:val="WW8Num8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 w:cs="Times New Roman"/>
      </w:rPr>
    </w:lvl>
  </w:abstractNum>
  <w:abstractNum w:abstractNumId="6">
    <w:nsid w:val="00000009"/>
    <w:multiLevelType w:val="singleLevel"/>
    <w:tmpl w:val="00000009"/>
    <w:name w:val="WW8Num9"/>
    <w:lvl w:ilvl="0">
      <w:start w:val="8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7">
    <w:nsid w:val="0000000A"/>
    <w:multiLevelType w:val="singleLevel"/>
    <w:tmpl w:val="0000000A"/>
    <w:name w:val="WW8Num10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8">
    <w:nsid w:val="0000000B"/>
    <w:multiLevelType w:val="singleLevel"/>
    <w:tmpl w:val="0000000B"/>
    <w:name w:val="WW8Num11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9">
    <w:nsid w:val="0000000C"/>
    <w:multiLevelType w:val="singleLevel"/>
    <w:tmpl w:val="0000000C"/>
    <w:name w:val="WW8Num12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10">
    <w:nsid w:val="0000000D"/>
    <w:multiLevelType w:val="singleLevel"/>
    <w:tmpl w:val="0000000D"/>
    <w:name w:val="WW8Num13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  <w:b w:val="0"/>
      </w:rPr>
    </w:lvl>
  </w:abstractNum>
  <w:abstractNum w:abstractNumId="11">
    <w:nsid w:val="0000000E"/>
    <w:multiLevelType w:val="singleLevel"/>
    <w:tmpl w:val="0000000E"/>
    <w:name w:val="WW8Num14"/>
    <w:lvl w:ilvl="0"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Sylfaen" w:hAnsi="Sylfaen"/>
      </w:rPr>
    </w:lvl>
  </w:abstractNum>
  <w:abstractNum w:abstractNumId="12">
    <w:nsid w:val="0000000F"/>
    <w:multiLevelType w:val="multilevel"/>
    <w:tmpl w:val="0000000F"/>
    <w:name w:val="WW8Num1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>
    <w:nsid w:val="00000010"/>
    <w:multiLevelType w:val="multilevel"/>
    <w:tmpl w:val="00000010"/>
    <w:name w:val="WW8Num1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4">
    <w:nsid w:val="00000011"/>
    <w:multiLevelType w:val="multilevel"/>
    <w:tmpl w:val="00000011"/>
    <w:name w:val="WW8Num1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5">
    <w:nsid w:val="00000012"/>
    <w:multiLevelType w:val="multilevel"/>
    <w:tmpl w:val="00000012"/>
    <w:name w:val="WW8Num1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6">
    <w:nsid w:val="00000013"/>
    <w:multiLevelType w:val="multilevel"/>
    <w:tmpl w:val="00000013"/>
    <w:name w:val="WW8Num1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7">
    <w:nsid w:val="00000014"/>
    <w:multiLevelType w:val="multilevel"/>
    <w:tmpl w:val="00000014"/>
    <w:name w:val="WW8Num2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Microsoft Sans Serif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Microsoft Sans Serif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Microsoft Sans Serif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8">
    <w:nsid w:val="00000015"/>
    <w:multiLevelType w:val="multilevel"/>
    <w:tmpl w:val="00000015"/>
    <w:name w:val="WW8Num2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9">
    <w:nsid w:val="00000016"/>
    <w:multiLevelType w:val="multilevel"/>
    <w:tmpl w:val="00000016"/>
    <w:name w:val="WW8Num2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0">
    <w:nsid w:val="00000017"/>
    <w:multiLevelType w:val="multilevel"/>
    <w:tmpl w:val="00000017"/>
    <w:name w:val="WW8Num2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Aria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Aria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Aria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1">
    <w:nsid w:val="00000018"/>
    <w:multiLevelType w:val="multilevel"/>
    <w:tmpl w:val="00000018"/>
    <w:name w:val="WW8Num2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Aria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Aria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Aria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2">
    <w:nsid w:val="00000019"/>
    <w:multiLevelType w:val="multilevel"/>
    <w:tmpl w:val="00000019"/>
    <w:name w:val="WW8Num2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3">
    <w:nsid w:val="0000001A"/>
    <w:multiLevelType w:val="multilevel"/>
    <w:tmpl w:val="0000001A"/>
    <w:name w:val="WW8Num2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4">
    <w:nsid w:val="0000001B"/>
    <w:multiLevelType w:val="multilevel"/>
    <w:tmpl w:val="0000001B"/>
    <w:name w:val="WW8Num2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5">
    <w:nsid w:val="0000001C"/>
    <w:multiLevelType w:val="multilevel"/>
    <w:tmpl w:val="0000001C"/>
    <w:name w:val="WW8Num2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6">
    <w:nsid w:val="0000001D"/>
    <w:multiLevelType w:val="multilevel"/>
    <w:tmpl w:val="0000001D"/>
    <w:name w:val="WW8Num2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7">
    <w:nsid w:val="0000001E"/>
    <w:multiLevelType w:val="multilevel"/>
    <w:tmpl w:val="0000001E"/>
    <w:name w:val="WW8Num3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8">
    <w:nsid w:val="028E36F5"/>
    <w:multiLevelType w:val="hybridMultilevel"/>
    <w:tmpl w:val="ED1C10E6"/>
    <w:lvl w:ilvl="0" w:tplc="697074C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079E5DB5"/>
    <w:multiLevelType w:val="hybridMultilevel"/>
    <w:tmpl w:val="6C8CC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BF31063"/>
    <w:multiLevelType w:val="hybridMultilevel"/>
    <w:tmpl w:val="657A7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13C70CE"/>
    <w:multiLevelType w:val="hybridMultilevel"/>
    <w:tmpl w:val="C9D69E44"/>
    <w:lvl w:ilvl="0" w:tplc="ECC6278E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34E3C86"/>
    <w:multiLevelType w:val="hybridMultilevel"/>
    <w:tmpl w:val="D8F488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17567FE5"/>
    <w:multiLevelType w:val="hybridMultilevel"/>
    <w:tmpl w:val="78606524"/>
    <w:lvl w:ilvl="0" w:tplc="ECC6278E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A3807EA"/>
    <w:multiLevelType w:val="hybridMultilevel"/>
    <w:tmpl w:val="7DA48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1B7C2094"/>
    <w:multiLevelType w:val="hybridMultilevel"/>
    <w:tmpl w:val="1C5691E4"/>
    <w:lvl w:ilvl="0" w:tplc="94BC5472">
      <w:start w:val="1"/>
      <w:numFmt w:val="decimal"/>
      <w:lvlText w:val="%1."/>
      <w:lvlJc w:val="left"/>
      <w:pPr>
        <w:ind w:left="28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23" w:hanging="360"/>
      </w:pPr>
    </w:lvl>
    <w:lvl w:ilvl="2" w:tplc="0419001B">
      <w:start w:val="1"/>
      <w:numFmt w:val="lowerRoman"/>
      <w:lvlText w:val="%3."/>
      <w:lvlJc w:val="right"/>
      <w:pPr>
        <w:ind w:left="4243" w:hanging="180"/>
      </w:pPr>
    </w:lvl>
    <w:lvl w:ilvl="3" w:tplc="0419000F" w:tentative="1">
      <w:start w:val="1"/>
      <w:numFmt w:val="decimal"/>
      <w:lvlText w:val="%4."/>
      <w:lvlJc w:val="left"/>
      <w:pPr>
        <w:ind w:left="4963" w:hanging="360"/>
      </w:pPr>
    </w:lvl>
    <w:lvl w:ilvl="4" w:tplc="04190019" w:tentative="1">
      <w:start w:val="1"/>
      <w:numFmt w:val="lowerLetter"/>
      <w:lvlText w:val="%5."/>
      <w:lvlJc w:val="left"/>
      <w:pPr>
        <w:ind w:left="5683" w:hanging="360"/>
      </w:pPr>
    </w:lvl>
    <w:lvl w:ilvl="5" w:tplc="0419001B" w:tentative="1">
      <w:start w:val="1"/>
      <w:numFmt w:val="lowerRoman"/>
      <w:lvlText w:val="%6."/>
      <w:lvlJc w:val="right"/>
      <w:pPr>
        <w:ind w:left="6403" w:hanging="180"/>
      </w:pPr>
    </w:lvl>
    <w:lvl w:ilvl="6" w:tplc="0419000F" w:tentative="1">
      <w:start w:val="1"/>
      <w:numFmt w:val="decimal"/>
      <w:lvlText w:val="%7."/>
      <w:lvlJc w:val="left"/>
      <w:pPr>
        <w:ind w:left="7123" w:hanging="360"/>
      </w:pPr>
    </w:lvl>
    <w:lvl w:ilvl="7" w:tplc="04190019" w:tentative="1">
      <w:start w:val="1"/>
      <w:numFmt w:val="lowerLetter"/>
      <w:lvlText w:val="%8."/>
      <w:lvlJc w:val="left"/>
      <w:pPr>
        <w:ind w:left="7843" w:hanging="360"/>
      </w:pPr>
    </w:lvl>
    <w:lvl w:ilvl="8" w:tplc="0419001B" w:tentative="1">
      <w:start w:val="1"/>
      <w:numFmt w:val="lowerRoman"/>
      <w:lvlText w:val="%9."/>
      <w:lvlJc w:val="right"/>
      <w:pPr>
        <w:ind w:left="8563" w:hanging="180"/>
      </w:pPr>
    </w:lvl>
  </w:abstractNum>
  <w:abstractNum w:abstractNumId="36">
    <w:nsid w:val="1DE04CB3"/>
    <w:multiLevelType w:val="hybridMultilevel"/>
    <w:tmpl w:val="5DC25C88"/>
    <w:lvl w:ilvl="0" w:tplc="3A867B9E">
      <w:start w:val="65535"/>
      <w:numFmt w:val="bullet"/>
      <w:lvlText w:val="•"/>
      <w:lvlJc w:val="left"/>
      <w:pPr>
        <w:ind w:left="1004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>
    <w:nsid w:val="1DF319A6"/>
    <w:multiLevelType w:val="hybridMultilevel"/>
    <w:tmpl w:val="B89A66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200D3C02"/>
    <w:multiLevelType w:val="hybridMultilevel"/>
    <w:tmpl w:val="D77E97F8"/>
    <w:lvl w:ilvl="0" w:tplc="ECC6278E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F8133C3"/>
    <w:multiLevelType w:val="hybridMultilevel"/>
    <w:tmpl w:val="BD748A74"/>
    <w:lvl w:ilvl="0" w:tplc="F2EE405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32AB7C9C"/>
    <w:multiLevelType w:val="hybridMultilevel"/>
    <w:tmpl w:val="84A29CA8"/>
    <w:lvl w:ilvl="0" w:tplc="7408D9B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1">
    <w:nsid w:val="34EC0D58"/>
    <w:multiLevelType w:val="hybridMultilevel"/>
    <w:tmpl w:val="F948DB56"/>
    <w:lvl w:ilvl="0" w:tplc="19FE8D16">
      <w:start w:val="1"/>
      <w:numFmt w:val="decimal"/>
      <w:lvlText w:val="%1)"/>
      <w:lvlJc w:val="left"/>
      <w:pPr>
        <w:ind w:left="720" w:hanging="360"/>
      </w:pPr>
      <w:rPr>
        <w:rFonts w:cs="Times New Roman"/>
        <w:sz w:val="3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36BC769B"/>
    <w:multiLevelType w:val="multilevel"/>
    <w:tmpl w:val="3132DB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43">
    <w:nsid w:val="370034E1"/>
    <w:multiLevelType w:val="hybridMultilevel"/>
    <w:tmpl w:val="A7DC4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8497636"/>
    <w:multiLevelType w:val="hybridMultilevel"/>
    <w:tmpl w:val="05A26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9B80DBD"/>
    <w:multiLevelType w:val="hybridMultilevel"/>
    <w:tmpl w:val="26F262B6"/>
    <w:lvl w:ilvl="0" w:tplc="6FFA55AA">
      <w:start w:val="1"/>
      <w:numFmt w:val="decimal"/>
      <w:lvlText w:val="%1."/>
      <w:lvlJc w:val="left"/>
      <w:pPr>
        <w:ind w:left="1211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6">
    <w:nsid w:val="3A28578F"/>
    <w:multiLevelType w:val="hybridMultilevel"/>
    <w:tmpl w:val="29F2B7FA"/>
    <w:lvl w:ilvl="0" w:tplc="D3921724"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3E98200F"/>
    <w:multiLevelType w:val="hybridMultilevel"/>
    <w:tmpl w:val="062AF6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48105A24"/>
    <w:multiLevelType w:val="hybridMultilevel"/>
    <w:tmpl w:val="0F0A5598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9">
    <w:nsid w:val="4E91593C"/>
    <w:multiLevelType w:val="hybridMultilevel"/>
    <w:tmpl w:val="88E402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4FC209DD"/>
    <w:multiLevelType w:val="hybridMultilevel"/>
    <w:tmpl w:val="30B27FA6"/>
    <w:lvl w:ilvl="0" w:tplc="0419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>
    <w:nsid w:val="51904D6A"/>
    <w:multiLevelType w:val="multilevel"/>
    <w:tmpl w:val="416A0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2">
    <w:nsid w:val="5A745FB2"/>
    <w:multiLevelType w:val="hybridMultilevel"/>
    <w:tmpl w:val="BD1A394A"/>
    <w:lvl w:ilvl="0" w:tplc="587AAD60">
      <w:start w:val="2"/>
      <w:numFmt w:val="decimal"/>
      <w:lvlText w:val="%1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3">
    <w:nsid w:val="65400E5B"/>
    <w:multiLevelType w:val="hybridMultilevel"/>
    <w:tmpl w:val="F4CA8EA6"/>
    <w:lvl w:ilvl="0" w:tplc="9DA66458">
      <w:start w:val="5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4">
    <w:nsid w:val="664826CD"/>
    <w:multiLevelType w:val="hybridMultilevel"/>
    <w:tmpl w:val="974E0632"/>
    <w:lvl w:ilvl="0" w:tplc="B38A6B4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67502D12"/>
    <w:multiLevelType w:val="hybridMultilevel"/>
    <w:tmpl w:val="F948DB56"/>
    <w:lvl w:ilvl="0" w:tplc="19FE8D16">
      <w:start w:val="1"/>
      <w:numFmt w:val="decimal"/>
      <w:lvlText w:val="%1)"/>
      <w:lvlJc w:val="left"/>
      <w:pPr>
        <w:ind w:left="720" w:hanging="360"/>
      </w:pPr>
      <w:rPr>
        <w:rFonts w:cs="Times New Roman"/>
        <w:sz w:val="3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6">
    <w:nsid w:val="6D2B63D7"/>
    <w:multiLevelType w:val="hybridMultilevel"/>
    <w:tmpl w:val="07B89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DB15C81"/>
    <w:multiLevelType w:val="multilevel"/>
    <w:tmpl w:val="0554DA1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  <w:bCs/>
        <w:iCs w:val="0"/>
      </w:rPr>
    </w:lvl>
    <w:lvl w:ilvl="3">
      <w:start w:val="1"/>
      <w:numFmt w:val="decimal"/>
      <w:isLgl/>
      <w:lvlText w:val="%1.%2.%3.%4."/>
      <w:lvlJc w:val="left"/>
      <w:pPr>
        <w:ind w:left="405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58">
    <w:nsid w:val="6EBA210C"/>
    <w:multiLevelType w:val="hybridMultilevel"/>
    <w:tmpl w:val="991415A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9">
    <w:nsid w:val="795D2DE5"/>
    <w:multiLevelType w:val="hybridMultilevel"/>
    <w:tmpl w:val="D4E02024"/>
    <w:lvl w:ilvl="0" w:tplc="3A867B9E">
      <w:start w:val="65535"/>
      <w:numFmt w:val="bullet"/>
      <w:lvlText w:val="•"/>
      <w:lvlJc w:val="left"/>
      <w:pPr>
        <w:ind w:left="1004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6"/>
  </w:num>
  <w:num w:numId="4">
    <w:abstractNumId w:val="59"/>
  </w:num>
  <w:num w:numId="5">
    <w:abstractNumId w:val="33"/>
  </w:num>
  <w:num w:numId="6">
    <w:abstractNumId w:val="38"/>
  </w:num>
  <w:num w:numId="7">
    <w:abstractNumId w:val="31"/>
  </w:num>
  <w:num w:numId="8">
    <w:abstractNumId w:val="1"/>
  </w:num>
  <w:num w:numId="9">
    <w:abstractNumId w:val="56"/>
  </w:num>
  <w:num w:numId="10">
    <w:abstractNumId w:val="44"/>
  </w:num>
  <w:num w:numId="11">
    <w:abstractNumId w:val="30"/>
  </w:num>
  <w:num w:numId="12">
    <w:abstractNumId w:val="28"/>
  </w:num>
  <w:num w:numId="13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2"/>
  </w:num>
  <w:num w:numId="15">
    <w:abstractNumId w:val="35"/>
  </w:num>
  <w:num w:numId="16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0"/>
  </w:num>
  <w:num w:numId="18">
    <w:abstractNumId w:val="51"/>
  </w:num>
  <w:num w:numId="19">
    <w:abstractNumId w:val="43"/>
  </w:num>
  <w:num w:numId="20">
    <w:abstractNumId w:val="58"/>
  </w:num>
  <w:num w:numId="21">
    <w:abstractNumId w:val="47"/>
  </w:num>
  <w:num w:numId="22">
    <w:abstractNumId w:val="37"/>
  </w:num>
  <w:num w:numId="23">
    <w:abstractNumId w:val="39"/>
  </w:num>
  <w:num w:numId="24">
    <w:abstractNumId w:val="34"/>
  </w:num>
  <w:num w:numId="25">
    <w:abstractNumId w:val="49"/>
  </w:num>
  <w:num w:numId="26">
    <w:abstractNumId w:val="45"/>
  </w:num>
  <w:num w:numId="27">
    <w:abstractNumId w:val="32"/>
  </w:num>
  <w:num w:numId="28">
    <w:abstractNumId w:val="48"/>
  </w:num>
  <w:num w:numId="29">
    <w:abstractNumId w:val="0"/>
  </w:num>
  <w:num w:numId="30">
    <w:abstractNumId w:val="57"/>
  </w:num>
  <w:num w:numId="31">
    <w:abstractNumId w:val="18"/>
  </w:num>
  <w:num w:numId="32">
    <w:abstractNumId w:val="53"/>
  </w:num>
  <w:num w:numId="33">
    <w:abstractNumId w:val="46"/>
  </w:num>
  <w:num w:numId="34">
    <w:abstractNumId w:val="42"/>
  </w:num>
  <w:num w:numId="35">
    <w:abstractNumId w:val="8"/>
  </w:num>
  <w:num w:numId="36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6083"/>
    <w:rsid w:val="00010D8E"/>
    <w:rsid w:val="0005383E"/>
    <w:rsid w:val="00086CE3"/>
    <w:rsid w:val="0009486F"/>
    <w:rsid w:val="000B6121"/>
    <w:rsid w:val="000F1104"/>
    <w:rsid w:val="000F136D"/>
    <w:rsid w:val="00114D8E"/>
    <w:rsid w:val="00134963"/>
    <w:rsid w:val="00141B58"/>
    <w:rsid w:val="00172BE2"/>
    <w:rsid w:val="00175C3E"/>
    <w:rsid w:val="001F6535"/>
    <w:rsid w:val="0022788B"/>
    <w:rsid w:val="002C0213"/>
    <w:rsid w:val="002C0327"/>
    <w:rsid w:val="002E25C0"/>
    <w:rsid w:val="00305350"/>
    <w:rsid w:val="00311D61"/>
    <w:rsid w:val="00313656"/>
    <w:rsid w:val="003876D1"/>
    <w:rsid w:val="003959B7"/>
    <w:rsid w:val="00396083"/>
    <w:rsid w:val="003A2DA7"/>
    <w:rsid w:val="003B0BDE"/>
    <w:rsid w:val="00400818"/>
    <w:rsid w:val="00401AED"/>
    <w:rsid w:val="0040238E"/>
    <w:rsid w:val="004237D8"/>
    <w:rsid w:val="004262C3"/>
    <w:rsid w:val="00441850"/>
    <w:rsid w:val="0046321F"/>
    <w:rsid w:val="0048094A"/>
    <w:rsid w:val="00490209"/>
    <w:rsid w:val="00495A8A"/>
    <w:rsid w:val="004A5299"/>
    <w:rsid w:val="004B016A"/>
    <w:rsid w:val="0050505F"/>
    <w:rsid w:val="005251DF"/>
    <w:rsid w:val="00532FDB"/>
    <w:rsid w:val="005578A4"/>
    <w:rsid w:val="005779A7"/>
    <w:rsid w:val="0058117D"/>
    <w:rsid w:val="00584350"/>
    <w:rsid w:val="005D7A32"/>
    <w:rsid w:val="00612B74"/>
    <w:rsid w:val="006202F0"/>
    <w:rsid w:val="0062051A"/>
    <w:rsid w:val="006926A9"/>
    <w:rsid w:val="006E130B"/>
    <w:rsid w:val="007318A3"/>
    <w:rsid w:val="00755E31"/>
    <w:rsid w:val="00766FB2"/>
    <w:rsid w:val="00784BD2"/>
    <w:rsid w:val="007A58FF"/>
    <w:rsid w:val="007B3448"/>
    <w:rsid w:val="00824BCD"/>
    <w:rsid w:val="00865304"/>
    <w:rsid w:val="0086775B"/>
    <w:rsid w:val="008D0B57"/>
    <w:rsid w:val="0090638C"/>
    <w:rsid w:val="009111BF"/>
    <w:rsid w:val="009276D9"/>
    <w:rsid w:val="0095243D"/>
    <w:rsid w:val="009638CA"/>
    <w:rsid w:val="00987211"/>
    <w:rsid w:val="00A03B60"/>
    <w:rsid w:val="00A103AE"/>
    <w:rsid w:val="00A16ADA"/>
    <w:rsid w:val="00AC30B5"/>
    <w:rsid w:val="00B00866"/>
    <w:rsid w:val="00B07A3F"/>
    <w:rsid w:val="00B128D6"/>
    <w:rsid w:val="00B50831"/>
    <w:rsid w:val="00B53850"/>
    <w:rsid w:val="00B71445"/>
    <w:rsid w:val="00B97E18"/>
    <w:rsid w:val="00B97E78"/>
    <w:rsid w:val="00BA597A"/>
    <w:rsid w:val="00BE5786"/>
    <w:rsid w:val="00BE6367"/>
    <w:rsid w:val="00BE6F09"/>
    <w:rsid w:val="00C027E1"/>
    <w:rsid w:val="00C32178"/>
    <w:rsid w:val="00C574C9"/>
    <w:rsid w:val="00CB144D"/>
    <w:rsid w:val="00CC0AA2"/>
    <w:rsid w:val="00CD2A3E"/>
    <w:rsid w:val="00D92263"/>
    <w:rsid w:val="00D926FF"/>
    <w:rsid w:val="00DA487E"/>
    <w:rsid w:val="00DC084C"/>
    <w:rsid w:val="00DD0E83"/>
    <w:rsid w:val="00DD72BE"/>
    <w:rsid w:val="00E03646"/>
    <w:rsid w:val="00E13164"/>
    <w:rsid w:val="00E36479"/>
    <w:rsid w:val="00EB03E7"/>
    <w:rsid w:val="00EB16C9"/>
    <w:rsid w:val="00F14C58"/>
    <w:rsid w:val="00F35626"/>
    <w:rsid w:val="00F5260F"/>
    <w:rsid w:val="00F63D6A"/>
    <w:rsid w:val="00F77FE1"/>
    <w:rsid w:val="00F92006"/>
    <w:rsid w:val="00FB2004"/>
    <w:rsid w:val="00FB634B"/>
    <w:rsid w:val="00FC4700"/>
    <w:rsid w:val="00FE516D"/>
    <w:rsid w:val="00FF1B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08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396083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396083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0"/>
    <w:link w:val="30"/>
    <w:qFormat/>
    <w:rsid w:val="00396083"/>
    <w:pPr>
      <w:keepNext/>
      <w:widowControl w:val="0"/>
      <w:spacing w:before="240" w:after="60" w:line="312" w:lineRule="auto"/>
      <w:jc w:val="center"/>
      <w:outlineLvl w:val="2"/>
    </w:pPr>
    <w:rPr>
      <w:rFonts w:ascii="Times New Roman" w:hAnsi="Times New Roman"/>
      <w:b/>
      <w:snapToGrid w:val="0"/>
      <w:sz w:val="28"/>
      <w:szCs w:val="28"/>
    </w:rPr>
  </w:style>
  <w:style w:type="paragraph" w:styleId="4">
    <w:name w:val="heading 4"/>
    <w:basedOn w:val="a"/>
    <w:next w:val="a"/>
    <w:link w:val="40"/>
    <w:qFormat/>
    <w:rsid w:val="003960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9608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96083"/>
    <w:pPr>
      <w:spacing w:before="240" w:after="60" w:line="240" w:lineRule="auto"/>
      <w:outlineLvl w:val="5"/>
    </w:pPr>
    <w:rPr>
      <w:rFonts w:ascii="Times New Roman" w:hAnsi="Times New Roman"/>
      <w:b/>
      <w:bCs/>
      <w:sz w:val="20"/>
      <w:szCs w:val="20"/>
    </w:rPr>
  </w:style>
  <w:style w:type="paragraph" w:styleId="7">
    <w:name w:val="heading 7"/>
    <w:basedOn w:val="a"/>
    <w:next w:val="a"/>
    <w:link w:val="70"/>
    <w:qFormat/>
    <w:rsid w:val="00396083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396083"/>
    <w:pPr>
      <w:keepNext/>
      <w:spacing w:after="0" w:line="240" w:lineRule="auto"/>
      <w:ind w:left="690" w:firstLine="942"/>
      <w:jc w:val="both"/>
      <w:outlineLvl w:val="7"/>
    </w:pPr>
    <w:rPr>
      <w:rFonts w:ascii="Franklin Gothic Medium" w:hAnsi="Franklin Gothic Medium"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9608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396083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396083"/>
    <w:rPr>
      <w:rFonts w:ascii="Times New Roman" w:eastAsia="Times New Roman" w:hAnsi="Times New Roman" w:cs="Times New Roman"/>
      <w:b/>
      <w:snapToGrid w:val="0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39608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rsid w:val="0039608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39608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3960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396083"/>
    <w:rPr>
      <w:rFonts w:ascii="Franklin Gothic Medium" w:eastAsia="Times New Roman" w:hAnsi="Franklin Gothic Medium" w:cs="Times New Roman"/>
      <w:i/>
      <w:iCs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96083"/>
    <w:pPr>
      <w:ind w:left="720"/>
      <w:contextualSpacing/>
    </w:pPr>
  </w:style>
  <w:style w:type="paragraph" w:styleId="a5">
    <w:name w:val="footer"/>
    <w:basedOn w:val="a"/>
    <w:link w:val="a6"/>
    <w:uiPriority w:val="99"/>
    <w:rsid w:val="00396083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Нижний колонтитул Знак"/>
    <w:basedOn w:val="a1"/>
    <w:link w:val="a5"/>
    <w:uiPriority w:val="99"/>
    <w:rsid w:val="003960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link w:val="11"/>
    <w:uiPriority w:val="99"/>
    <w:qFormat/>
    <w:rsid w:val="003960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2"/>
    <w:uiPriority w:val="99"/>
    <w:rsid w:val="00396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rsid w:val="00396083"/>
    <w:pPr>
      <w:spacing w:after="0" w:line="240" w:lineRule="auto"/>
      <w:jc w:val="center"/>
    </w:pPr>
    <w:rPr>
      <w:rFonts w:ascii="Times New Roman" w:hAnsi="Times New Roman"/>
      <w:sz w:val="36"/>
      <w:szCs w:val="20"/>
    </w:rPr>
  </w:style>
  <w:style w:type="character" w:customStyle="1" w:styleId="aa">
    <w:name w:val="Основной текст Знак"/>
    <w:basedOn w:val="a1"/>
    <w:link w:val="a9"/>
    <w:rsid w:val="00396083"/>
    <w:rPr>
      <w:rFonts w:ascii="Times New Roman" w:eastAsia="Times New Roman" w:hAnsi="Times New Roman" w:cs="Times New Roman"/>
      <w:sz w:val="36"/>
      <w:szCs w:val="20"/>
      <w:lang w:eastAsia="ru-RU"/>
    </w:rPr>
  </w:style>
  <w:style w:type="numbering" w:customStyle="1" w:styleId="12">
    <w:name w:val="Нет списка1"/>
    <w:next w:val="a3"/>
    <w:uiPriority w:val="99"/>
    <w:semiHidden/>
    <w:unhideWhenUsed/>
    <w:rsid w:val="00396083"/>
  </w:style>
  <w:style w:type="paragraph" w:styleId="a0">
    <w:name w:val="Body Text Indent"/>
    <w:basedOn w:val="a"/>
    <w:link w:val="ab"/>
    <w:unhideWhenUsed/>
    <w:rsid w:val="00396083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ab">
    <w:name w:val="Основной текст с отступом Знак"/>
    <w:basedOn w:val="a1"/>
    <w:link w:val="a0"/>
    <w:rsid w:val="003960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Title"/>
    <w:basedOn w:val="a"/>
    <w:link w:val="13"/>
    <w:qFormat/>
    <w:rsid w:val="00396083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d">
    <w:name w:val="Название Знак"/>
    <w:basedOn w:val="a1"/>
    <w:uiPriority w:val="10"/>
    <w:rsid w:val="0039608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3">
    <w:name w:val="Название Знак1"/>
    <w:link w:val="ac"/>
    <w:locked/>
    <w:rsid w:val="0039608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2">
    <w:name w:val="Body Text 2"/>
    <w:basedOn w:val="a"/>
    <w:link w:val="23"/>
    <w:unhideWhenUsed/>
    <w:rsid w:val="00396083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3">
    <w:name w:val="Основной текст 2 Знак"/>
    <w:basedOn w:val="a1"/>
    <w:link w:val="22"/>
    <w:rsid w:val="003960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Body Text Indent 2"/>
    <w:basedOn w:val="a"/>
    <w:link w:val="25"/>
    <w:unhideWhenUsed/>
    <w:rsid w:val="00396083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5">
    <w:name w:val="Основной текст с отступом 2 Знак"/>
    <w:basedOn w:val="a1"/>
    <w:link w:val="24"/>
    <w:rsid w:val="003960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nhideWhenUsed/>
    <w:rsid w:val="00396083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3960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3">
    <w:name w:val="Заголовок 3+"/>
    <w:basedOn w:val="a"/>
    <w:rsid w:val="00396083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styleId="ae">
    <w:name w:val="page number"/>
    <w:basedOn w:val="a1"/>
    <w:rsid w:val="00396083"/>
  </w:style>
  <w:style w:type="paragraph" w:styleId="af">
    <w:name w:val="footnote text"/>
    <w:basedOn w:val="a"/>
    <w:link w:val="af0"/>
    <w:rsid w:val="00396083"/>
    <w:pPr>
      <w:spacing w:after="0" w:line="360" w:lineRule="auto"/>
      <w:ind w:firstLine="851"/>
    </w:pPr>
    <w:rPr>
      <w:rFonts w:ascii="Times New Roman" w:hAnsi="Times New Roman"/>
      <w:sz w:val="20"/>
      <w:szCs w:val="20"/>
    </w:rPr>
  </w:style>
  <w:style w:type="character" w:customStyle="1" w:styleId="af0">
    <w:name w:val="Текст сноски Знак"/>
    <w:basedOn w:val="a1"/>
    <w:link w:val="af"/>
    <w:rsid w:val="003960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rsid w:val="00396083"/>
    <w:rPr>
      <w:vertAlign w:val="superscript"/>
    </w:rPr>
  </w:style>
  <w:style w:type="paragraph" w:styleId="af2">
    <w:name w:val="header"/>
    <w:basedOn w:val="a"/>
    <w:link w:val="af3"/>
    <w:uiPriority w:val="99"/>
    <w:rsid w:val="0039608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basedOn w:val="a1"/>
    <w:link w:val="af2"/>
    <w:uiPriority w:val="99"/>
    <w:rsid w:val="003960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Текст выноски Знак"/>
    <w:link w:val="af5"/>
    <w:uiPriority w:val="99"/>
    <w:locked/>
    <w:rsid w:val="00396083"/>
    <w:rPr>
      <w:rFonts w:ascii="Tahoma" w:hAnsi="Tahoma" w:cs="Tahoma"/>
      <w:sz w:val="16"/>
      <w:szCs w:val="16"/>
    </w:rPr>
  </w:style>
  <w:style w:type="paragraph" w:styleId="af5">
    <w:name w:val="Balloon Text"/>
    <w:basedOn w:val="a"/>
    <w:link w:val="af4"/>
    <w:uiPriority w:val="99"/>
    <w:rsid w:val="00396083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4">
    <w:name w:val="Текст выноски Знак1"/>
    <w:basedOn w:val="a1"/>
    <w:uiPriority w:val="99"/>
    <w:semiHidden/>
    <w:rsid w:val="0039608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396083"/>
    <w:pPr>
      <w:widowControl w:val="0"/>
      <w:autoSpaceDE w:val="0"/>
      <w:autoSpaceDN w:val="0"/>
      <w:adjustRightInd w:val="0"/>
      <w:spacing w:after="0" w:line="240" w:lineRule="auto"/>
    </w:pPr>
    <w:rPr>
      <w:rFonts w:ascii="ENJDJ D+ New Baskerville C" w:eastAsia="Times New Roman" w:hAnsi="ENJDJ D+ New Baskerville C" w:cs="ENJDJ D+ New Baskerville C"/>
      <w:color w:val="000000"/>
      <w:sz w:val="24"/>
      <w:szCs w:val="24"/>
      <w:lang w:eastAsia="ru-RU"/>
    </w:rPr>
  </w:style>
  <w:style w:type="character" w:customStyle="1" w:styleId="15">
    <w:name w:val="Знак Знак1"/>
    <w:rsid w:val="00396083"/>
    <w:rPr>
      <w:rFonts w:eastAsia="Times New Roman"/>
      <w:lang w:eastAsia="ru-RU"/>
    </w:rPr>
  </w:style>
  <w:style w:type="paragraph" w:customStyle="1" w:styleId="Zag5BoldIt2mm">
    <w:name w:val="Zag_5 Bold/It_2 mm"/>
    <w:rsid w:val="00396083"/>
    <w:pPr>
      <w:widowControl w:val="0"/>
      <w:autoSpaceDE w:val="0"/>
      <w:autoSpaceDN w:val="0"/>
      <w:adjustRightInd w:val="0"/>
      <w:spacing w:before="113" w:after="0" w:line="260" w:lineRule="exact"/>
      <w:ind w:left="39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4BoldIt">
    <w:name w:val="Zag_4 Bold/It"/>
    <w:rsid w:val="00396083"/>
    <w:pPr>
      <w:widowControl w:val="0"/>
      <w:autoSpaceDE w:val="0"/>
      <w:autoSpaceDN w:val="0"/>
      <w:adjustRightInd w:val="0"/>
      <w:spacing w:after="0" w:line="260" w:lineRule="exact"/>
      <w:ind w:left="39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esed">
    <w:name w:val="text_besed"/>
    <w:rsid w:val="00396083"/>
    <w:pPr>
      <w:widowControl w:val="0"/>
      <w:autoSpaceDE w:val="0"/>
      <w:autoSpaceDN w:val="0"/>
      <w:adjustRightInd w:val="0"/>
      <w:spacing w:after="0" w:line="260" w:lineRule="exact"/>
      <w:ind w:firstLine="39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Без интервала1"/>
    <w:link w:val="af6"/>
    <w:uiPriority w:val="99"/>
    <w:rsid w:val="00396083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customStyle="1" w:styleId="af7">
    <w:name w:val="Текст примечания Знак"/>
    <w:basedOn w:val="a1"/>
    <w:link w:val="af8"/>
    <w:rsid w:val="00396083"/>
    <w:rPr>
      <w:rFonts w:ascii="Calibri" w:eastAsia="Calibri" w:hAnsi="Calibri" w:cs="Times New Roman"/>
    </w:rPr>
  </w:style>
  <w:style w:type="paragraph" w:styleId="af8">
    <w:name w:val="annotation text"/>
    <w:basedOn w:val="a"/>
    <w:link w:val="af7"/>
    <w:rsid w:val="00396083"/>
    <w:pPr>
      <w:spacing w:after="0" w:line="240" w:lineRule="auto"/>
    </w:pPr>
    <w:rPr>
      <w:rFonts w:eastAsia="Calibri"/>
      <w:lang w:eastAsia="en-US"/>
    </w:rPr>
  </w:style>
  <w:style w:type="character" w:customStyle="1" w:styleId="17">
    <w:name w:val="Текст примечания Знак1"/>
    <w:basedOn w:val="a1"/>
    <w:uiPriority w:val="99"/>
    <w:semiHidden/>
    <w:rsid w:val="00396083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9">
    <w:name w:val="Тема примечания Знак"/>
    <w:link w:val="afa"/>
    <w:rsid w:val="00396083"/>
    <w:rPr>
      <w:b/>
      <w:bCs/>
    </w:rPr>
  </w:style>
  <w:style w:type="paragraph" w:styleId="afa">
    <w:name w:val="annotation subject"/>
    <w:basedOn w:val="af8"/>
    <w:next w:val="af8"/>
    <w:link w:val="af9"/>
    <w:rsid w:val="00396083"/>
    <w:rPr>
      <w:rFonts w:asciiTheme="minorHAnsi" w:eastAsiaTheme="minorHAnsi" w:hAnsiTheme="minorHAnsi" w:cstheme="minorBidi"/>
      <w:b/>
      <w:bCs/>
    </w:rPr>
  </w:style>
  <w:style w:type="character" w:customStyle="1" w:styleId="18">
    <w:name w:val="Тема примечания Знак1"/>
    <w:basedOn w:val="17"/>
    <w:uiPriority w:val="99"/>
    <w:semiHidden/>
    <w:rsid w:val="00396083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b">
    <w:name w:val="Схема документа Знак"/>
    <w:link w:val="afc"/>
    <w:semiHidden/>
    <w:rsid w:val="00396083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fc">
    <w:name w:val="Document Map"/>
    <w:basedOn w:val="a"/>
    <w:link w:val="afb"/>
    <w:semiHidden/>
    <w:rsid w:val="00396083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  <w:lang w:eastAsia="en-US"/>
    </w:rPr>
  </w:style>
  <w:style w:type="character" w:customStyle="1" w:styleId="19">
    <w:name w:val="Схема документа Знак1"/>
    <w:basedOn w:val="a1"/>
    <w:uiPriority w:val="99"/>
    <w:semiHidden/>
    <w:rsid w:val="00396083"/>
    <w:rPr>
      <w:rFonts w:ascii="Tahoma" w:eastAsia="Times New Roman" w:hAnsi="Tahoma" w:cs="Tahoma"/>
      <w:sz w:val="16"/>
      <w:szCs w:val="16"/>
      <w:lang w:eastAsia="ru-RU"/>
    </w:rPr>
  </w:style>
  <w:style w:type="paragraph" w:styleId="afd">
    <w:name w:val="Block Text"/>
    <w:basedOn w:val="a"/>
    <w:rsid w:val="00396083"/>
    <w:pPr>
      <w:spacing w:after="0" w:line="240" w:lineRule="auto"/>
      <w:ind w:left="113" w:right="113"/>
    </w:pPr>
    <w:rPr>
      <w:rFonts w:ascii="Times New Roman" w:hAnsi="Times New Roman"/>
      <w:sz w:val="72"/>
      <w:szCs w:val="72"/>
    </w:rPr>
  </w:style>
  <w:style w:type="paragraph" w:styleId="34">
    <w:name w:val="Body Text 3"/>
    <w:basedOn w:val="a"/>
    <w:link w:val="35"/>
    <w:unhideWhenUsed/>
    <w:rsid w:val="00396083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396083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Style">
    <w:name w:val="Style"/>
    <w:rsid w:val="003960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В рамочке"/>
    <w:basedOn w:val="a"/>
    <w:rsid w:val="00396083"/>
    <w:pPr>
      <w:framePr w:hSpace="181" w:vSpace="181" w:wrap="around" w:vAnchor="text" w:hAnchor="text" w:y="1"/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customStyle="1" w:styleId="main">
    <w:name w:val="_main"/>
    <w:autoRedefine/>
    <w:rsid w:val="00396083"/>
    <w:pPr>
      <w:keepLines/>
      <w:spacing w:after="0" w:line="220" w:lineRule="exact"/>
      <w:ind w:left="851"/>
      <w:jc w:val="both"/>
    </w:pPr>
    <w:rPr>
      <w:rFonts w:ascii="Times New Roman" w:eastAsia="Times New Roman" w:hAnsi="Times New Roman" w:cs="Times New Roman"/>
      <w:bCs/>
      <w:sz w:val="21"/>
      <w:szCs w:val="21"/>
      <w:lang w:eastAsia="ru-RU"/>
    </w:rPr>
  </w:style>
  <w:style w:type="paragraph" w:customStyle="1" w:styleId="head1">
    <w:name w:val="_head1"/>
    <w:autoRedefine/>
    <w:rsid w:val="00396083"/>
    <w:pPr>
      <w:spacing w:before="139" w:after="139" w:line="240" w:lineRule="auto"/>
      <w:ind w:left="851"/>
      <w:jc w:val="center"/>
    </w:pPr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paragraph" w:customStyle="1" w:styleId="1a">
    <w:name w:val="Знак1"/>
    <w:basedOn w:val="a"/>
    <w:rsid w:val="0039608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34">
    <w:name w:val="Font Style34"/>
    <w:rsid w:val="00396083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a"/>
    <w:rsid w:val="00396083"/>
    <w:pPr>
      <w:widowControl w:val="0"/>
      <w:autoSpaceDE w:val="0"/>
      <w:autoSpaceDN w:val="0"/>
      <w:adjustRightInd w:val="0"/>
      <w:spacing w:after="0" w:line="202" w:lineRule="exact"/>
      <w:ind w:firstLine="283"/>
      <w:jc w:val="both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39608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uiPriority w:val="99"/>
    <w:rsid w:val="00396083"/>
    <w:pPr>
      <w:widowControl w:val="0"/>
      <w:autoSpaceDE w:val="0"/>
      <w:autoSpaceDN w:val="0"/>
      <w:adjustRightInd w:val="0"/>
      <w:spacing w:after="0" w:line="204" w:lineRule="exact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a"/>
    <w:rsid w:val="00396083"/>
    <w:pPr>
      <w:widowControl w:val="0"/>
      <w:autoSpaceDE w:val="0"/>
      <w:autoSpaceDN w:val="0"/>
      <w:adjustRightInd w:val="0"/>
      <w:spacing w:after="0" w:line="216" w:lineRule="exact"/>
    </w:pPr>
    <w:rPr>
      <w:rFonts w:ascii="Times New Roman" w:hAnsi="Times New Roman"/>
      <w:sz w:val="24"/>
      <w:szCs w:val="24"/>
    </w:rPr>
  </w:style>
  <w:style w:type="character" w:customStyle="1" w:styleId="FontStyle21">
    <w:name w:val="Font Style21"/>
    <w:uiPriority w:val="99"/>
    <w:rsid w:val="0039608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uiPriority w:val="99"/>
    <w:rsid w:val="00396083"/>
    <w:rPr>
      <w:rFonts w:ascii="Sylfaen" w:hAnsi="Sylfaen" w:cs="Sylfaen"/>
      <w:sz w:val="20"/>
      <w:szCs w:val="20"/>
    </w:rPr>
  </w:style>
  <w:style w:type="character" w:customStyle="1" w:styleId="FontStyle16">
    <w:name w:val="Font Style16"/>
    <w:rsid w:val="00396083"/>
    <w:rPr>
      <w:rFonts w:ascii="Sylfaen" w:hAnsi="Sylfaen" w:cs="Sylfaen"/>
      <w:b/>
      <w:bCs/>
      <w:sz w:val="20"/>
      <w:szCs w:val="20"/>
    </w:rPr>
  </w:style>
  <w:style w:type="character" w:styleId="aff">
    <w:name w:val="Strong"/>
    <w:qFormat/>
    <w:rsid w:val="00396083"/>
    <w:rPr>
      <w:b/>
      <w:bCs/>
    </w:rPr>
  </w:style>
  <w:style w:type="paragraph" w:customStyle="1" w:styleId="1b">
    <w:name w:val="Стиль1"/>
    <w:basedOn w:val="a"/>
    <w:link w:val="1c"/>
    <w:qFormat/>
    <w:rsid w:val="00396083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77" w:firstLine="312"/>
      <w:jc w:val="center"/>
    </w:pPr>
    <w:rPr>
      <w:rFonts w:ascii="Times New Roman" w:hAnsi="Times New Roman"/>
      <w:sz w:val="20"/>
      <w:szCs w:val="20"/>
    </w:rPr>
  </w:style>
  <w:style w:type="character" w:customStyle="1" w:styleId="1c">
    <w:name w:val="Стиль1 Знак"/>
    <w:link w:val="1b"/>
    <w:rsid w:val="00396083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  <w:style w:type="character" w:styleId="aff0">
    <w:name w:val="Emphasis"/>
    <w:qFormat/>
    <w:rsid w:val="00396083"/>
    <w:rPr>
      <w:rFonts w:ascii="Calibri" w:hAnsi="Calibri"/>
      <w:b/>
      <w:i/>
      <w:iCs/>
    </w:rPr>
  </w:style>
  <w:style w:type="numbering" w:customStyle="1" w:styleId="26">
    <w:name w:val="Нет списка2"/>
    <w:next w:val="a3"/>
    <w:semiHidden/>
    <w:rsid w:val="00396083"/>
  </w:style>
  <w:style w:type="character" w:styleId="aff1">
    <w:name w:val="Hyperlink"/>
    <w:uiPriority w:val="99"/>
    <w:rsid w:val="00396083"/>
    <w:rPr>
      <w:color w:val="0000FF"/>
      <w:u w:val="single"/>
    </w:rPr>
  </w:style>
  <w:style w:type="character" w:styleId="aff2">
    <w:name w:val="FollowedHyperlink"/>
    <w:rsid w:val="00396083"/>
    <w:rPr>
      <w:color w:val="800080"/>
      <w:u w:val="single"/>
    </w:rPr>
  </w:style>
  <w:style w:type="paragraph" w:styleId="aff3">
    <w:name w:val="Normal (Web)"/>
    <w:basedOn w:val="a"/>
    <w:rsid w:val="003960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4">
    <w:name w:val="Знак"/>
    <w:basedOn w:val="a"/>
    <w:rsid w:val="0039608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Zag11">
    <w:name w:val="Zag_11"/>
    <w:uiPriority w:val="99"/>
    <w:rsid w:val="00396083"/>
  </w:style>
  <w:style w:type="paragraph" w:customStyle="1" w:styleId="Zag2">
    <w:name w:val="Zag_2"/>
    <w:basedOn w:val="a"/>
    <w:uiPriority w:val="99"/>
    <w:rsid w:val="00396083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hAnsi="Times New Roman"/>
      <w:b/>
      <w:bCs/>
      <w:color w:val="000000"/>
      <w:sz w:val="24"/>
      <w:szCs w:val="24"/>
      <w:lang w:val="en-US"/>
    </w:rPr>
  </w:style>
  <w:style w:type="paragraph" w:customStyle="1" w:styleId="Zag3">
    <w:name w:val="Zag_3"/>
    <w:basedOn w:val="a"/>
    <w:uiPriority w:val="99"/>
    <w:rsid w:val="00396083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hAnsi="Times New Roman"/>
      <w:i/>
      <w:iCs/>
      <w:color w:val="000000"/>
      <w:sz w:val="24"/>
      <w:szCs w:val="24"/>
      <w:lang w:val="en-US"/>
    </w:rPr>
  </w:style>
  <w:style w:type="paragraph" w:customStyle="1" w:styleId="c1">
    <w:name w:val="c1"/>
    <w:basedOn w:val="a"/>
    <w:rsid w:val="003960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rsid w:val="00396083"/>
  </w:style>
  <w:style w:type="paragraph" w:customStyle="1" w:styleId="c27">
    <w:name w:val="c27"/>
    <w:basedOn w:val="a"/>
    <w:rsid w:val="003960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rsid w:val="00396083"/>
  </w:style>
  <w:style w:type="character" w:customStyle="1" w:styleId="c24">
    <w:name w:val="c24"/>
    <w:rsid w:val="00396083"/>
  </w:style>
  <w:style w:type="character" w:customStyle="1" w:styleId="c26">
    <w:name w:val="c26"/>
    <w:rsid w:val="00396083"/>
  </w:style>
  <w:style w:type="paragraph" w:customStyle="1" w:styleId="c20">
    <w:name w:val="c20"/>
    <w:basedOn w:val="a"/>
    <w:rsid w:val="003960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1">
    <w:name w:val="c11"/>
    <w:rsid w:val="00396083"/>
  </w:style>
  <w:style w:type="paragraph" w:customStyle="1" w:styleId="c16">
    <w:name w:val="c16"/>
    <w:basedOn w:val="a"/>
    <w:rsid w:val="003960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9">
    <w:name w:val="c29"/>
    <w:rsid w:val="00396083"/>
  </w:style>
  <w:style w:type="paragraph" w:customStyle="1" w:styleId="c8">
    <w:name w:val="c8"/>
    <w:basedOn w:val="a"/>
    <w:rsid w:val="003960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7">
    <w:name w:val="c47"/>
    <w:basedOn w:val="a"/>
    <w:rsid w:val="003960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52">
    <w:name w:val="c52"/>
    <w:basedOn w:val="a"/>
    <w:rsid w:val="003960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numbering" w:customStyle="1" w:styleId="36">
    <w:name w:val="Нет списка3"/>
    <w:next w:val="a3"/>
    <w:semiHidden/>
    <w:rsid w:val="00396083"/>
  </w:style>
  <w:style w:type="table" w:customStyle="1" w:styleId="1d">
    <w:name w:val="Сетка таблицы1"/>
    <w:basedOn w:val="a2"/>
    <w:next w:val="a8"/>
    <w:rsid w:val="00396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3"/>
    <w:semiHidden/>
    <w:rsid w:val="00396083"/>
  </w:style>
  <w:style w:type="table" w:customStyle="1" w:styleId="27">
    <w:name w:val="Сетка таблицы2"/>
    <w:basedOn w:val="a2"/>
    <w:next w:val="a8"/>
    <w:rsid w:val="00396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snova">
    <w:name w:val="Osnova"/>
    <w:basedOn w:val="a"/>
    <w:rsid w:val="00396083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  <w:lang w:val="en-US"/>
    </w:rPr>
  </w:style>
  <w:style w:type="numbering" w:customStyle="1" w:styleId="51">
    <w:name w:val="Нет списка5"/>
    <w:next w:val="a3"/>
    <w:semiHidden/>
    <w:rsid w:val="00396083"/>
  </w:style>
  <w:style w:type="table" w:customStyle="1" w:styleId="37">
    <w:name w:val="Сетка таблицы3"/>
    <w:basedOn w:val="a2"/>
    <w:next w:val="a8"/>
    <w:rsid w:val="00396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3"/>
    <w:uiPriority w:val="99"/>
    <w:semiHidden/>
    <w:unhideWhenUsed/>
    <w:rsid w:val="00396083"/>
  </w:style>
  <w:style w:type="paragraph" w:customStyle="1" w:styleId="Style7">
    <w:name w:val="Style7"/>
    <w:basedOn w:val="a"/>
    <w:rsid w:val="00396083"/>
    <w:pPr>
      <w:widowControl w:val="0"/>
      <w:suppressAutoHyphens/>
      <w:spacing w:after="0" w:line="100" w:lineRule="atLeast"/>
    </w:pPr>
    <w:rPr>
      <w:rFonts w:ascii="Georgia" w:hAnsi="Georgia"/>
      <w:kern w:val="1"/>
      <w:sz w:val="24"/>
      <w:szCs w:val="24"/>
      <w:lang w:eastAsia="hi-IN" w:bidi="hi-IN"/>
    </w:rPr>
  </w:style>
  <w:style w:type="paragraph" w:customStyle="1" w:styleId="aff5">
    <w:name w:val="Содержимое таблицы"/>
    <w:basedOn w:val="a"/>
    <w:rsid w:val="00396083"/>
    <w:pPr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FontStyle11">
    <w:name w:val="Font Style11"/>
    <w:basedOn w:val="a1"/>
    <w:rsid w:val="00396083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396083"/>
    <w:pPr>
      <w:widowControl w:val="0"/>
      <w:suppressAutoHyphens/>
      <w:spacing w:after="0" w:line="263" w:lineRule="exact"/>
    </w:pPr>
    <w:rPr>
      <w:rFonts w:ascii="Times New Roman" w:hAnsi="Times New Roman"/>
      <w:kern w:val="1"/>
      <w:sz w:val="24"/>
      <w:szCs w:val="24"/>
      <w:lang w:eastAsia="hi-IN" w:bidi="hi-IN"/>
    </w:rPr>
  </w:style>
  <w:style w:type="character" w:customStyle="1" w:styleId="71">
    <w:name w:val="Основной текст (7)_"/>
    <w:basedOn w:val="a1"/>
    <w:link w:val="72"/>
    <w:rsid w:val="00396083"/>
    <w:rPr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396083"/>
    <w:pPr>
      <w:shd w:val="clear" w:color="auto" w:fill="FFFFFF"/>
      <w:spacing w:after="0" w:line="245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af6">
    <w:name w:val="Без интервала Знак"/>
    <w:link w:val="16"/>
    <w:uiPriority w:val="99"/>
    <w:locked/>
    <w:rsid w:val="00396083"/>
    <w:rPr>
      <w:rFonts w:ascii="Times New Roman" w:eastAsia="Times New Roman" w:hAnsi="Times New Roman" w:cs="Times New Roman"/>
      <w:sz w:val="28"/>
    </w:rPr>
  </w:style>
  <w:style w:type="paragraph" w:customStyle="1" w:styleId="ListParagraph1">
    <w:name w:val="List Paragraph1"/>
    <w:basedOn w:val="a"/>
    <w:uiPriority w:val="99"/>
    <w:rsid w:val="00396083"/>
    <w:pPr>
      <w:ind w:left="720"/>
      <w:contextualSpacing/>
    </w:pPr>
    <w:rPr>
      <w:lang w:eastAsia="en-US"/>
    </w:rPr>
  </w:style>
  <w:style w:type="character" w:styleId="aff6">
    <w:name w:val="Placeholder Text"/>
    <w:basedOn w:val="a1"/>
    <w:uiPriority w:val="99"/>
    <w:semiHidden/>
    <w:rsid w:val="00396083"/>
    <w:rPr>
      <w:color w:val="808080"/>
    </w:rPr>
  </w:style>
  <w:style w:type="paragraph" w:customStyle="1" w:styleId="Style11">
    <w:name w:val="Style11"/>
    <w:basedOn w:val="a"/>
    <w:uiPriority w:val="99"/>
    <w:rsid w:val="00396083"/>
    <w:pPr>
      <w:widowControl w:val="0"/>
      <w:autoSpaceDE w:val="0"/>
      <w:autoSpaceDN w:val="0"/>
      <w:adjustRightInd w:val="0"/>
      <w:spacing w:after="0" w:line="355" w:lineRule="exact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15">
    <w:name w:val="Font Style15"/>
    <w:basedOn w:val="a1"/>
    <w:uiPriority w:val="99"/>
    <w:rsid w:val="00396083"/>
    <w:rPr>
      <w:rFonts w:ascii="Georgia" w:hAnsi="Georgia" w:cs="Georgia"/>
      <w:sz w:val="14"/>
      <w:szCs w:val="14"/>
    </w:rPr>
  </w:style>
  <w:style w:type="paragraph" w:customStyle="1" w:styleId="Style13">
    <w:name w:val="Style13"/>
    <w:basedOn w:val="a"/>
    <w:rsid w:val="00396083"/>
    <w:pPr>
      <w:widowControl w:val="0"/>
      <w:autoSpaceDE w:val="0"/>
      <w:autoSpaceDN w:val="0"/>
      <w:adjustRightInd w:val="0"/>
      <w:spacing w:after="0" w:line="257" w:lineRule="exact"/>
      <w:ind w:firstLine="230"/>
    </w:pPr>
    <w:rPr>
      <w:rFonts w:ascii="Times New Roman" w:hAnsi="Times New Roman"/>
      <w:sz w:val="24"/>
      <w:szCs w:val="24"/>
    </w:rPr>
  </w:style>
  <w:style w:type="paragraph" w:customStyle="1" w:styleId="Style14">
    <w:name w:val="Style14"/>
    <w:basedOn w:val="a"/>
    <w:uiPriority w:val="99"/>
    <w:rsid w:val="00396083"/>
    <w:pPr>
      <w:widowControl w:val="0"/>
      <w:autoSpaceDE w:val="0"/>
      <w:autoSpaceDN w:val="0"/>
      <w:adjustRightInd w:val="0"/>
      <w:spacing w:after="0" w:line="254" w:lineRule="exact"/>
      <w:ind w:hanging="389"/>
    </w:pPr>
    <w:rPr>
      <w:rFonts w:ascii="Arial" w:hAnsi="Arial" w:cs="Arial"/>
      <w:sz w:val="24"/>
      <w:szCs w:val="24"/>
    </w:rPr>
  </w:style>
  <w:style w:type="character" w:customStyle="1" w:styleId="FontStyle23">
    <w:name w:val="Font Style23"/>
    <w:basedOn w:val="a1"/>
    <w:uiPriority w:val="99"/>
    <w:rsid w:val="00396083"/>
    <w:rPr>
      <w:rFonts w:ascii="Sylfaen" w:hAnsi="Sylfaen" w:cs="Sylfaen"/>
      <w:sz w:val="22"/>
      <w:szCs w:val="22"/>
    </w:rPr>
  </w:style>
  <w:style w:type="character" w:customStyle="1" w:styleId="FontStyle25">
    <w:name w:val="Font Style25"/>
    <w:basedOn w:val="a1"/>
    <w:uiPriority w:val="99"/>
    <w:rsid w:val="00396083"/>
    <w:rPr>
      <w:rFonts w:ascii="Sylfaen" w:hAnsi="Sylfaen" w:cs="Sylfaen"/>
      <w:sz w:val="22"/>
      <w:szCs w:val="22"/>
    </w:rPr>
  </w:style>
  <w:style w:type="character" w:customStyle="1" w:styleId="11">
    <w:name w:val="Без интервала Знак1"/>
    <w:basedOn w:val="a1"/>
    <w:link w:val="a7"/>
    <w:uiPriority w:val="99"/>
    <w:locked/>
    <w:rsid w:val="00B128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7">
    <w:name w:val="Основной"/>
    <w:basedOn w:val="a"/>
    <w:link w:val="aff8"/>
    <w:uiPriority w:val="99"/>
    <w:rsid w:val="00B128D6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Calibri" w:hAnsi="NewtonCSanPin"/>
      <w:color w:val="000000"/>
      <w:sz w:val="21"/>
      <w:szCs w:val="20"/>
    </w:rPr>
  </w:style>
  <w:style w:type="paragraph" w:customStyle="1" w:styleId="42">
    <w:name w:val="Заг 4"/>
    <w:basedOn w:val="a"/>
    <w:uiPriority w:val="99"/>
    <w:rsid w:val="00B128D6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paragraph" w:customStyle="1" w:styleId="aff9">
    <w:name w:val="Курсив"/>
    <w:basedOn w:val="aff7"/>
    <w:uiPriority w:val="99"/>
    <w:rsid w:val="00B128D6"/>
    <w:rPr>
      <w:i/>
      <w:iCs/>
    </w:rPr>
  </w:style>
  <w:style w:type="paragraph" w:styleId="affa">
    <w:name w:val="Subtitle"/>
    <w:basedOn w:val="a"/>
    <w:next w:val="a"/>
    <w:link w:val="affb"/>
    <w:uiPriority w:val="99"/>
    <w:qFormat/>
    <w:rsid w:val="00B128D6"/>
    <w:pPr>
      <w:spacing w:after="0" w:line="360" w:lineRule="auto"/>
      <w:outlineLvl w:val="1"/>
    </w:pPr>
    <w:rPr>
      <w:rFonts w:ascii="Times New Roman" w:eastAsia="MS Gothic" w:hAnsi="Times New Roman"/>
      <w:b/>
      <w:sz w:val="28"/>
      <w:szCs w:val="24"/>
    </w:rPr>
  </w:style>
  <w:style w:type="character" w:customStyle="1" w:styleId="affb">
    <w:name w:val="Подзаголовок Знак"/>
    <w:basedOn w:val="a1"/>
    <w:link w:val="affa"/>
    <w:uiPriority w:val="99"/>
    <w:rsid w:val="00B128D6"/>
    <w:rPr>
      <w:rFonts w:ascii="Times New Roman" w:eastAsia="MS Gothic" w:hAnsi="Times New Roman" w:cs="Times New Roman"/>
      <w:b/>
      <w:sz w:val="28"/>
      <w:szCs w:val="24"/>
      <w:lang w:eastAsia="ru-RU"/>
    </w:rPr>
  </w:style>
  <w:style w:type="paragraph" w:customStyle="1" w:styleId="21">
    <w:name w:val="Средняя сетка 21"/>
    <w:basedOn w:val="a"/>
    <w:uiPriority w:val="99"/>
    <w:rsid w:val="00B128D6"/>
    <w:pPr>
      <w:numPr>
        <w:numId w:val="29"/>
      </w:numPr>
      <w:spacing w:after="0" w:line="360" w:lineRule="auto"/>
      <w:contextualSpacing/>
      <w:jc w:val="both"/>
      <w:outlineLvl w:val="1"/>
    </w:pPr>
    <w:rPr>
      <w:rFonts w:ascii="Times New Roman" w:hAnsi="Times New Roman"/>
      <w:sz w:val="28"/>
      <w:szCs w:val="24"/>
    </w:rPr>
  </w:style>
  <w:style w:type="character" w:customStyle="1" w:styleId="aff8">
    <w:name w:val="Основной Знак"/>
    <w:link w:val="aff7"/>
    <w:uiPriority w:val="99"/>
    <w:locked/>
    <w:rsid w:val="00B128D6"/>
    <w:rPr>
      <w:rFonts w:ascii="NewtonCSanPin" w:eastAsia="Calibri" w:hAnsi="NewtonCSanPin" w:cs="Times New Roman"/>
      <w:color w:val="000000"/>
      <w:sz w:val="21"/>
      <w:szCs w:val="20"/>
      <w:lang w:eastAsia="ru-RU"/>
    </w:rPr>
  </w:style>
  <w:style w:type="character" w:customStyle="1" w:styleId="apple-converted-space">
    <w:name w:val="apple-converted-space"/>
    <w:basedOn w:val="a1"/>
    <w:uiPriority w:val="99"/>
    <w:rsid w:val="00B128D6"/>
    <w:rPr>
      <w:rFonts w:cs="Times New Roman"/>
    </w:rPr>
  </w:style>
  <w:style w:type="character" w:customStyle="1" w:styleId="FontStyle12">
    <w:name w:val="Font Style12"/>
    <w:basedOn w:val="a1"/>
    <w:uiPriority w:val="99"/>
    <w:rsid w:val="00B128D6"/>
    <w:rPr>
      <w:rFonts w:ascii="Georgia" w:hAnsi="Georgia" w:cs="Georgia"/>
      <w:b/>
      <w:bCs/>
      <w:sz w:val="20"/>
      <w:szCs w:val="20"/>
    </w:rPr>
  </w:style>
  <w:style w:type="paragraph" w:customStyle="1" w:styleId="Style9">
    <w:name w:val="Style9"/>
    <w:basedOn w:val="a"/>
    <w:uiPriority w:val="99"/>
    <w:rsid w:val="00B128D6"/>
    <w:pPr>
      <w:widowControl w:val="0"/>
      <w:spacing w:after="0" w:line="173" w:lineRule="exact"/>
      <w:ind w:firstLine="394"/>
    </w:pPr>
    <w:rPr>
      <w:rFonts w:ascii="Georgia" w:hAnsi="Georgia"/>
      <w:sz w:val="24"/>
      <w:szCs w:val="24"/>
      <w:lang w:eastAsia="ar-SA"/>
    </w:rPr>
  </w:style>
  <w:style w:type="paragraph" w:customStyle="1" w:styleId="Style2">
    <w:name w:val="Style2"/>
    <w:basedOn w:val="a"/>
    <w:uiPriority w:val="99"/>
    <w:rsid w:val="00B128D6"/>
    <w:pPr>
      <w:widowControl w:val="0"/>
      <w:spacing w:after="0" w:line="286" w:lineRule="exact"/>
      <w:ind w:firstLine="394"/>
      <w:jc w:val="both"/>
    </w:pPr>
    <w:rPr>
      <w:rFonts w:ascii="Georgia" w:hAnsi="Georgia"/>
      <w:sz w:val="24"/>
      <w:szCs w:val="24"/>
      <w:lang w:eastAsia="ar-SA"/>
    </w:rPr>
  </w:style>
  <w:style w:type="character" w:customStyle="1" w:styleId="FontStyle26">
    <w:name w:val="Font Style26"/>
    <w:basedOn w:val="a1"/>
    <w:uiPriority w:val="99"/>
    <w:rsid w:val="00B128D6"/>
    <w:rPr>
      <w:rFonts w:ascii="Arial" w:hAnsi="Arial" w:cs="Arial"/>
      <w:b/>
      <w:bCs/>
      <w:sz w:val="18"/>
      <w:szCs w:val="18"/>
    </w:rPr>
  </w:style>
  <w:style w:type="character" w:customStyle="1" w:styleId="FontStyle24">
    <w:name w:val="Font Style24"/>
    <w:basedOn w:val="a1"/>
    <w:uiPriority w:val="99"/>
    <w:rsid w:val="00B128D6"/>
    <w:rPr>
      <w:rFonts w:ascii="Sylfaen" w:hAnsi="Sylfaen" w:cs="Sylfaen"/>
      <w:spacing w:val="30"/>
      <w:sz w:val="36"/>
      <w:szCs w:val="36"/>
    </w:rPr>
  </w:style>
  <w:style w:type="character" w:customStyle="1" w:styleId="FontStyle19">
    <w:name w:val="Font Style19"/>
    <w:basedOn w:val="a1"/>
    <w:uiPriority w:val="99"/>
    <w:rsid w:val="00B128D6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uiPriority w:val="99"/>
    <w:rsid w:val="00B128D6"/>
    <w:pPr>
      <w:widowControl w:val="0"/>
      <w:spacing w:after="0" w:line="253" w:lineRule="exact"/>
      <w:ind w:firstLine="398"/>
      <w:jc w:val="both"/>
    </w:pPr>
    <w:rPr>
      <w:rFonts w:ascii="Georgia" w:hAnsi="Georgia"/>
      <w:sz w:val="24"/>
      <w:szCs w:val="24"/>
      <w:lang w:eastAsia="ar-SA"/>
    </w:rPr>
  </w:style>
  <w:style w:type="paragraph" w:customStyle="1" w:styleId="Style15">
    <w:name w:val="Style15"/>
    <w:basedOn w:val="a"/>
    <w:uiPriority w:val="99"/>
    <w:rsid w:val="00B128D6"/>
    <w:pPr>
      <w:widowControl w:val="0"/>
      <w:autoSpaceDE w:val="0"/>
      <w:spacing w:after="0" w:line="240" w:lineRule="auto"/>
    </w:pPr>
    <w:rPr>
      <w:rFonts w:ascii="Sylfaen" w:hAnsi="Sylfaen"/>
      <w:sz w:val="24"/>
      <w:szCs w:val="24"/>
      <w:lang w:eastAsia="ar-SA"/>
    </w:rPr>
  </w:style>
  <w:style w:type="paragraph" w:customStyle="1" w:styleId="style110">
    <w:name w:val="style11"/>
    <w:basedOn w:val="a"/>
    <w:uiPriority w:val="99"/>
    <w:rsid w:val="00B128D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150">
    <w:name w:val="fontstyle15"/>
    <w:basedOn w:val="a1"/>
    <w:uiPriority w:val="99"/>
    <w:rsid w:val="00B128D6"/>
    <w:rPr>
      <w:rFonts w:cs="Times New Roman"/>
    </w:rPr>
  </w:style>
  <w:style w:type="paragraph" w:customStyle="1" w:styleId="style80">
    <w:name w:val="style8"/>
    <w:basedOn w:val="a"/>
    <w:uiPriority w:val="99"/>
    <w:rsid w:val="00B128D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17">
    <w:name w:val="fontstyle17"/>
    <w:basedOn w:val="a1"/>
    <w:uiPriority w:val="99"/>
    <w:rsid w:val="00B128D6"/>
    <w:rPr>
      <w:rFonts w:cs="Times New Roman"/>
    </w:rPr>
  </w:style>
  <w:style w:type="paragraph" w:customStyle="1" w:styleId="c17">
    <w:name w:val="c17"/>
    <w:basedOn w:val="a"/>
    <w:uiPriority w:val="99"/>
    <w:rsid w:val="00B128D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6">
    <w:name w:val="c6"/>
    <w:basedOn w:val="a1"/>
    <w:uiPriority w:val="99"/>
    <w:rsid w:val="00B128D6"/>
    <w:rPr>
      <w:rFonts w:cs="Times New Roman"/>
    </w:rPr>
  </w:style>
  <w:style w:type="paragraph" w:customStyle="1" w:styleId="1e">
    <w:name w:val="Абзац списка1"/>
    <w:basedOn w:val="a"/>
    <w:uiPriority w:val="99"/>
    <w:rsid w:val="00B128D6"/>
    <w:pPr>
      <w:ind w:left="720"/>
      <w:contextualSpacing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2A2ED-1BF3-44ED-82C9-5BCBE1222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20</Pages>
  <Words>4754</Words>
  <Characters>27104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59</cp:revision>
  <cp:lastPrinted>2015-10-04T14:45:00Z</cp:lastPrinted>
  <dcterms:created xsi:type="dcterms:W3CDTF">2014-10-27T17:48:00Z</dcterms:created>
  <dcterms:modified xsi:type="dcterms:W3CDTF">2018-10-21T09:13:00Z</dcterms:modified>
</cp:coreProperties>
</file>